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2E" w:rsidRPr="00EC10D3" w:rsidRDefault="008917DC" w:rsidP="00EC10D3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C10D3">
        <w:rPr>
          <w:rFonts w:ascii="Arial" w:hAnsi="Arial" w:cs="Arial"/>
          <w:b/>
          <w:sz w:val="24"/>
          <w:szCs w:val="24"/>
        </w:rPr>
        <w:t>Specifikace předmět</w:t>
      </w:r>
      <w:r w:rsidR="00AB372E" w:rsidRPr="00EC10D3">
        <w:rPr>
          <w:rFonts w:ascii="Arial" w:hAnsi="Arial" w:cs="Arial"/>
          <w:b/>
          <w:sz w:val="24"/>
          <w:szCs w:val="24"/>
        </w:rPr>
        <w:t>u</w:t>
      </w:r>
      <w:r w:rsidRPr="00EC10D3">
        <w:rPr>
          <w:rFonts w:ascii="Arial" w:hAnsi="Arial" w:cs="Arial"/>
          <w:b/>
          <w:sz w:val="24"/>
          <w:szCs w:val="24"/>
        </w:rPr>
        <w:t xml:space="preserve"> plnění </w:t>
      </w:r>
      <w:r w:rsidR="00AB372E" w:rsidRPr="00EC10D3">
        <w:rPr>
          <w:rFonts w:ascii="Arial" w:hAnsi="Arial" w:cs="Arial"/>
          <w:b/>
          <w:sz w:val="24"/>
          <w:szCs w:val="24"/>
        </w:rPr>
        <w:t>veřejné zakázky</w:t>
      </w:r>
    </w:p>
    <w:p w:rsidR="008917DC" w:rsidRPr="00EC10D3" w:rsidRDefault="00AB372E" w:rsidP="008917DC">
      <w:pPr>
        <w:jc w:val="center"/>
        <w:rPr>
          <w:rFonts w:ascii="Arial" w:hAnsi="Arial" w:cs="Arial"/>
          <w:b/>
          <w:sz w:val="24"/>
          <w:szCs w:val="24"/>
        </w:rPr>
      </w:pPr>
      <w:r w:rsidRPr="00EC10D3">
        <w:rPr>
          <w:rFonts w:ascii="Arial" w:hAnsi="Arial" w:cs="Arial"/>
          <w:sz w:val="24"/>
          <w:szCs w:val="24"/>
        </w:rPr>
        <w:t>„</w:t>
      </w:r>
      <w:r w:rsidRPr="00EC10D3">
        <w:rPr>
          <w:rFonts w:ascii="Arial" w:hAnsi="Arial" w:cs="Arial"/>
          <w:b/>
          <w:sz w:val="24"/>
          <w:szCs w:val="24"/>
        </w:rPr>
        <w:t xml:space="preserve">Zajištění </w:t>
      </w:r>
      <w:r w:rsidR="008917DC" w:rsidRPr="00EC10D3">
        <w:rPr>
          <w:rFonts w:ascii="Arial" w:hAnsi="Arial" w:cs="Arial"/>
          <w:b/>
          <w:sz w:val="24"/>
          <w:szCs w:val="24"/>
        </w:rPr>
        <w:t>úklidových služeb</w:t>
      </w:r>
      <w:r w:rsidRPr="00EC10D3">
        <w:rPr>
          <w:rFonts w:ascii="Arial" w:hAnsi="Arial" w:cs="Arial"/>
          <w:sz w:val="24"/>
          <w:szCs w:val="24"/>
        </w:rPr>
        <w:t>“</w:t>
      </w:r>
    </w:p>
    <w:p w:rsidR="008917DC" w:rsidRPr="0042622B" w:rsidRDefault="008917DC" w:rsidP="008917DC">
      <w:pPr>
        <w:rPr>
          <w:rFonts w:ascii="Arial" w:hAnsi="Arial" w:cs="Arial"/>
          <w:b/>
          <w:bCs/>
        </w:rPr>
      </w:pPr>
    </w:p>
    <w:p w:rsidR="008917DC" w:rsidRPr="0042622B" w:rsidRDefault="00AB372E" w:rsidP="008917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Celková p</w:t>
      </w:r>
      <w:r w:rsidR="008917DC" w:rsidRPr="0042622B">
        <w:rPr>
          <w:rFonts w:ascii="Arial" w:hAnsi="Arial" w:cs="Arial"/>
          <w:b/>
          <w:bCs/>
        </w:rPr>
        <w:t>locha</w:t>
      </w:r>
      <w:r>
        <w:rPr>
          <w:rFonts w:ascii="Arial" w:hAnsi="Arial" w:cs="Arial"/>
          <w:b/>
          <w:bCs/>
        </w:rPr>
        <w:t>, na níž bude úklid prováděn</w:t>
      </w:r>
      <w:r w:rsidR="008917DC" w:rsidRPr="0042622B">
        <w:rPr>
          <w:rFonts w:ascii="Arial" w:hAnsi="Arial" w:cs="Arial"/>
          <w:b/>
          <w:bCs/>
        </w:rPr>
        <w:t>:</w:t>
      </w:r>
      <w:r w:rsidR="008917DC" w:rsidRPr="0042622B">
        <w:rPr>
          <w:rFonts w:ascii="Arial" w:hAnsi="Arial" w:cs="Arial"/>
          <w:b/>
          <w:bCs/>
        </w:rPr>
        <w:tab/>
        <w:t>1500 m</w:t>
      </w:r>
      <w:r w:rsidR="008917DC" w:rsidRPr="0042622B">
        <w:rPr>
          <w:rFonts w:ascii="Arial" w:hAnsi="Arial" w:cs="Arial"/>
          <w:b/>
          <w:bCs/>
          <w:vertAlign w:val="superscript"/>
        </w:rPr>
        <w:t>2</w:t>
      </w:r>
    </w:p>
    <w:p w:rsidR="008917DC" w:rsidRDefault="008917DC" w:rsidP="008917DC">
      <w:pPr>
        <w:rPr>
          <w:rFonts w:ascii="Arial" w:hAnsi="Arial" w:cs="Arial"/>
          <w:b/>
          <w:bCs/>
        </w:rPr>
      </w:pPr>
    </w:p>
    <w:p w:rsidR="00AB372E" w:rsidRDefault="00AB372E" w:rsidP="008917D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Rozsah prací:</w:t>
      </w:r>
    </w:p>
    <w:p w:rsidR="00AB372E" w:rsidRPr="0042622B" w:rsidRDefault="00AB372E" w:rsidP="008917DC">
      <w:pPr>
        <w:rPr>
          <w:rFonts w:ascii="Arial" w:hAnsi="Arial" w:cs="Arial"/>
          <w:b/>
          <w:bCs/>
        </w:rPr>
      </w:pPr>
    </w:p>
    <w:p w:rsidR="008917DC" w:rsidRPr="0042622B" w:rsidRDefault="008917DC" w:rsidP="008917DC">
      <w:pPr>
        <w:spacing w:after="40"/>
        <w:rPr>
          <w:rFonts w:ascii="Arial" w:hAnsi="Arial" w:cs="Arial"/>
          <w:b/>
          <w:bCs/>
        </w:rPr>
      </w:pPr>
      <w:r w:rsidRPr="0042622B">
        <w:rPr>
          <w:rFonts w:ascii="Arial" w:hAnsi="Arial" w:cs="Arial"/>
          <w:b/>
          <w:bCs/>
        </w:rPr>
        <w:t>Denní práce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Vyprazdňování odpadkových košů, skartovaček, jejich otření, výměna sáčků, vynášení tříděného odpadu vynášení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 xml:space="preserve">Luxování koberců a chemické odstraňování skvrn 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Stírání prachu z volných ploch psacích stolů a parapetů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Stírání prachu ze skříní nábytkových i registračních do 1,7 m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 xml:space="preserve">Otírání vypnutých PC (mimo obrazovku), tiskáren, telefonů a kopírek 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Mytí telefonů, stolních lamp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 xml:space="preserve">Odstraňování skvrn ze dveří a skel na vstupu 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Čištění zrcadel a skel nábytkových skříní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Čištění skvrn a ohmatů na dveřích a klikách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Vytírání podlah na mokro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 xml:space="preserve">Čištění sanitárních předmětů (toaletní mísy, pisoáry, umyvadla, baterie) 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 xml:space="preserve">Stírání prachu z lednic 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Čištění kuchyňských linek a dřezů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Čištění skvrn na keramickém obložení stěn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Doplňování sanitárních a hygienických potřeb</w:t>
      </w:r>
      <w:r w:rsidR="00AB372E">
        <w:rPr>
          <w:rStyle w:val="Znakapoznpodarou"/>
          <w:rFonts w:ascii="Arial" w:hAnsi="Arial" w:cs="Arial"/>
        </w:rPr>
        <w:footnoteReference w:id="1"/>
      </w:r>
      <w:r w:rsidRPr="0042622B">
        <w:rPr>
          <w:rFonts w:ascii="Arial" w:hAnsi="Arial" w:cs="Arial"/>
        </w:rPr>
        <w:t xml:space="preserve"> (</w:t>
      </w:r>
      <w:r w:rsidR="00755BB9" w:rsidRPr="00755BB9">
        <w:rPr>
          <w:rFonts w:ascii="Arial" w:hAnsi="Arial" w:cs="Arial"/>
          <w:i/>
        </w:rPr>
        <w:t xml:space="preserve">zejména </w:t>
      </w:r>
      <w:r w:rsidRPr="00FF2C92">
        <w:rPr>
          <w:rFonts w:ascii="Arial" w:hAnsi="Arial" w:cs="Arial"/>
          <w:i/>
        </w:rPr>
        <w:t>toaletní papír, jednorázové ručníky, tekuté mýdlo</w:t>
      </w:r>
      <w:r w:rsidR="00755BB9">
        <w:rPr>
          <w:rFonts w:ascii="Arial" w:hAnsi="Arial" w:cs="Arial"/>
          <w:i/>
        </w:rPr>
        <w:t xml:space="preserve"> apod.</w:t>
      </w:r>
      <w:r w:rsidRPr="0042622B">
        <w:rPr>
          <w:rFonts w:ascii="Arial" w:hAnsi="Arial" w:cs="Arial"/>
        </w:rPr>
        <w:t>)</w:t>
      </w:r>
    </w:p>
    <w:p w:rsidR="008917DC" w:rsidRPr="0042622B" w:rsidRDefault="008917DC" w:rsidP="00AB372E">
      <w:pPr>
        <w:numPr>
          <w:ilvl w:val="0"/>
          <w:numId w:val="1"/>
        </w:numPr>
        <w:tabs>
          <w:tab w:val="clear" w:pos="1080"/>
          <w:tab w:val="num" w:pos="567"/>
        </w:tabs>
        <w:spacing w:after="40"/>
        <w:ind w:left="568" w:hanging="284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 xml:space="preserve">Čištění kuchyňského dřezu, </w:t>
      </w:r>
      <w:r w:rsidR="00EC10D3">
        <w:rPr>
          <w:rFonts w:ascii="Arial" w:hAnsi="Arial" w:cs="Arial"/>
        </w:rPr>
        <w:t xml:space="preserve">kuchyňské pracovní desky, </w:t>
      </w:r>
      <w:r w:rsidRPr="0042622B">
        <w:rPr>
          <w:rFonts w:ascii="Arial" w:hAnsi="Arial" w:cs="Arial"/>
        </w:rPr>
        <w:t>pultu, mikrovlnné trouby, sodo baru</w:t>
      </w:r>
      <w:r w:rsidR="00EC10D3">
        <w:rPr>
          <w:rFonts w:ascii="Arial" w:hAnsi="Arial" w:cs="Arial"/>
        </w:rPr>
        <w:t>, mytí nádobí v myčce na nádobí (jeden mycí cyklus)</w:t>
      </w:r>
    </w:p>
    <w:p w:rsidR="008917DC" w:rsidRDefault="00AB372E" w:rsidP="00AB372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Provádění denních prací bude uchazeč zajišťovat každý pracovní den.</w:t>
      </w:r>
    </w:p>
    <w:p w:rsidR="00AB372E" w:rsidRPr="00C21452" w:rsidRDefault="00AB372E" w:rsidP="008917DC">
      <w:pPr>
        <w:rPr>
          <w:rFonts w:ascii="Arial" w:hAnsi="Arial" w:cs="Arial"/>
          <w:bCs/>
        </w:rPr>
      </w:pPr>
    </w:p>
    <w:p w:rsidR="008917DC" w:rsidRPr="0042622B" w:rsidRDefault="008917DC" w:rsidP="008917DC">
      <w:pPr>
        <w:spacing w:after="40"/>
        <w:rPr>
          <w:rFonts w:ascii="Arial" w:hAnsi="Arial" w:cs="Arial"/>
          <w:b/>
          <w:bCs/>
        </w:rPr>
      </w:pPr>
      <w:r w:rsidRPr="0042622B">
        <w:rPr>
          <w:rFonts w:ascii="Arial" w:hAnsi="Arial" w:cs="Arial"/>
          <w:b/>
          <w:bCs/>
        </w:rPr>
        <w:t>Týdenní práce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Vysávání prachu z čalouněného nábytku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 xml:space="preserve">Otírání vypínačů </w:t>
      </w:r>
      <w:r w:rsidR="00AB372E">
        <w:rPr>
          <w:rFonts w:ascii="Arial" w:hAnsi="Arial" w:cs="Arial"/>
        </w:rPr>
        <w:t xml:space="preserve">světel </w:t>
      </w:r>
      <w:r w:rsidRPr="0042622B">
        <w:rPr>
          <w:rFonts w:ascii="Arial" w:hAnsi="Arial" w:cs="Arial"/>
        </w:rPr>
        <w:t xml:space="preserve">a </w:t>
      </w:r>
      <w:r w:rsidR="00AB372E">
        <w:rPr>
          <w:rFonts w:ascii="Arial" w:hAnsi="Arial" w:cs="Arial"/>
        </w:rPr>
        <w:t xml:space="preserve">elektrických </w:t>
      </w:r>
      <w:r w:rsidRPr="0042622B">
        <w:rPr>
          <w:rFonts w:ascii="Arial" w:hAnsi="Arial" w:cs="Arial"/>
        </w:rPr>
        <w:t>zásuvek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Stírání prachu ze všech ploch nad 1,7m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Dezinfekční mytí v rozsahu denních prací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Mytí skleněných přepážek a zrcadel (leštění)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Dezinfekční mytí dveří a klik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Dezinfekční mytí všech omyvatelných obkladů</w:t>
      </w:r>
    </w:p>
    <w:p w:rsidR="008917DC" w:rsidRDefault="008917DC" w:rsidP="00AB372E">
      <w:pPr>
        <w:numPr>
          <w:ilvl w:val="0"/>
          <w:numId w:val="1"/>
        </w:numPr>
        <w:tabs>
          <w:tab w:val="clear" w:pos="1080"/>
          <w:tab w:val="num" w:pos="567"/>
        </w:tabs>
        <w:spacing w:after="40"/>
        <w:ind w:left="568" w:hanging="284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Dezinfekce sanitárních předmětů</w:t>
      </w:r>
    </w:p>
    <w:p w:rsidR="00FB5F9E" w:rsidRPr="0042622B" w:rsidRDefault="00FB5F9E" w:rsidP="00AB372E">
      <w:pPr>
        <w:numPr>
          <w:ilvl w:val="0"/>
          <w:numId w:val="1"/>
        </w:numPr>
        <w:tabs>
          <w:tab w:val="clear" w:pos="1080"/>
          <w:tab w:val="num" w:pos="567"/>
        </w:tabs>
        <w:spacing w:after="40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Čištění (vytření a případně mytí) lednic</w:t>
      </w:r>
    </w:p>
    <w:p w:rsidR="008917DC" w:rsidRDefault="00AB372E" w:rsidP="00AB372E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Provedení t</w:t>
      </w:r>
      <w:r>
        <w:rPr>
          <w:rFonts w:ascii="Arial" w:hAnsi="Arial" w:cs="Arial"/>
        </w:rPr>
        <w:t>ýdenních prací bude uchazečem zajištěno 1x týdně, zpravidla každou středu.</w:t>
      </w:r>
    </w:p>
    <w:p w:rsidR="00AB372E" w:rsidRPr="0042622B" w:rsidRDefault="00AB372E" w:rsidP="008917DC">
      <w:pPr>
        <w:rPr>
          <w:rFonts w:ascii="Arial" w:hAnsi="Arial" w:cs="Arial"/>
        </w:rPr>
      </w:pPr>
    </w:p>
    <w:p w:rsidR="008917DC" w:rsidRPr="0042622B" w:rsidRDefault="008917DC" w:rsidP="008917DC">
      <w:pPr>
        <w:spacing w:after="40"/>
        <w:rPr>
          <w:rFonts w:ascii="Arial" w:hAnsi="Arial" w:cs="Arial"/>
          <w:b/>
          <w:bCs/>
        </w:rPr>
      </w:pPr>
      <w:r w:rsidRPr="0042622B">
        <w:rPr>
          <w:rFonts w:ascii="Arial" w:hAnsi="Arial" w:cs="Arial"/>
          <w:b/>
          <w:bCs/>
        </w:rPr>
        <w:t>Měsíční práce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Mytí skleněných výloh zevnitř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 xml:space="preserve">Strojové </w:t>
      </w:r>
      <w:r w:rsidR="0074232E">
        <w:rPr>
          <w:rFonts w:ascii="Arial" w:hAnsi="Arial" w:cs="Arial"/>
        </w:rPr>
        <w:t>čištění</w:t>
      </w:r>
      <w:r w:rsidRPr="0042622B">
        <w:rPr>
          <w:rFonts w:ascii="Arial" w:hAnsi="Arial" w:cs="Arial"/>
        </w:rPr>
        <w:t xml:space="preserve"> koberců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Mytí stropních svítidel a vzduchotechniky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Čištění koncovek u vzduchotechniky</w:t>
      </w:r>
    </w:p>
    <w:p w:rsidR="008917DC" w:rsidRPr="0042622B" w:rsidRDefault="008917DC" w:rsidP="00891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283"/>
        <w:jc w:val="both"/>
        <w:rPr>
          <w:rFonts w:ascii="Arial" w:hAnsi="Arial" w:cs="Arial"/>
        </w:rPr>
      </w:pPr>
      <w:r w:rsidRPr="0042622B">
        <w:rPr>
          <w:rFonts w:ascii="Arial" w:hAnsi="Arial" w:cs="Arial"/>
        </w:rPr>
        <w:t>Mytí odpadkových košů</w:t>
      </w:r>
    </w:p>
    <w:p w:rsidR="008917DC" w:rsidRDefault="00AB372E" w:rsidP="00AB372E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>Provedení měsíčních</w:t>
      </w:r>
      <w:r>
        <w:rPr>
          <w:rFonts w:ascii="Arial" w:hAnsi="Arial" w:cs="Arial"/>
        </w:rPr>
        <w:t xml:space="preserve"> prací bude uchazečem zajištěno 1x měsíčně, zpravidla v polovině příslušného kalendářního měsíce.</w:t>
      </w:r>
    </w:p>
    <w:p w:rsidR="009C5C50" w:rsidRDefault="009C5C50" w:rsidP="009C5C50">
      <w:pPr>
        <w:spacing w:after="40"/>
        <w:jc w:val="both"/>
        <w:rPr>
          <w:rFonts w:ascii="Arial" w:hAnsi="Arial" w:cs="Arial"/>
          <w:highlight w:val="yellow"/>
        </w:rPr>
      </w:pPr>
    </w:p>
    <w:p w:rsidR="009C5C50" w:rsidRPr="0042622B" w:rsidRDefault="009C5C50" w:rsidP="009376BC">
      <w:pPr>
        <w:spacing w:after="40"/>
        <w:ind w:left="1410" w:hanging="1410"/>
        <w:jc w:val="both"/>
        <w:rPr>
          <w:rFonts w:ascii="Arial" w:hAnsi="Arial" w:cs="Arial"/>
        </w:rPr>
      </w:pPr>
      <w:r w:rsidRPr="009376BC">
        <w:rPr>
          <w:rFonts w:ascii="Arial" w:hAnsi="Arial" w:cs="Arial"/>
          <w:b/>
        </w:rPr>
        <w:t>Další práce</w:t>
      </w:r>
      <w:r w:rsidR="009376BC" w:rsidRPr="009376BC">
        <w:rPr>
          <w:rFonts w:ascii="Arial" w:hAnsi="Arial" w:cs="Arial"/>
        </w:rPr>
        <w:t>:</w:t>
      </w:r>
      <w:r w:rsidR="009376BC">
        <w:rPr>
          <w:rFonts w:ascii="Arial" w:hAnsi="Arial" w:cs="Arial"/>
        </w:rPr>
        <w:tab/>
      </w:r>
      <w:r w:rsidR="009376BC" w:rsidRPr="009376BC">
        <w:rPr>
          <w:rFonts w:ascii="Arial" w:hAnsi="Arial" w:cs="Arial"/>
        </w:rPr>
        <w:t>úklidové práce</w:t>
      </w:r>
      <w:r w:rsidR="009376BC">
        <w:rPr>
          <w:rFonts w:ascii="Arial" w:hAnsi="Arial" w:cs="Arial"/>
        </w:rPr>
        <w:t xml:space="preserve"> </w:t>
      </w:r>
      <w:r w:rsidR="009376BC" w:rsidRPr="009376BC">
        <w:rPr>
          <w:rFonts w:ascii="Arial" w:hAnsi="Arial" w:cs="Arial"/>
        </w:rPr>
        <w:t>související s haváriemi a mimořádnými událostmi, které nelze s ohledem na jejich povahu předem přesně specifikovat.</w:t>
      </w:r>
    </w:p>
    <w:sectPr w:rsidR="009C5C50" w:rsidRPr="0042622B" w:rsidSect="00FB5F9E">
      <w:headerReference w:type="default" r:id="rId9"/>
      <w:footerReference w:type="default" r:id="rId10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19A" w:rsidRDefault="0028119A" w:rsidP="00AB372E">
      <w:r>
        <w:separator/>
      </w:r>
    </w:p>
  </w:endnote>
  <w:endnote w:type="continuationSeparator" w:id="0">
    <w:p w:rsidR="0028119A" w:rsidRDefault="0028119A" w:rsidP="00AB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9E" w:rsidRDefault="00FB5F9E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FCDFF9C" wp14:editId="1CD3F02C">
          <wp:simplePos x="0" y="0"/>
          <wp:positionH relativeFrom="column">
            <wp:posOffset>1046480</wp:posOffset>
          </wp:positionH>
          <wp:positionV relativeFrom="paragraph">
            <wp:posOffset>-388620</wp:posOffset>
          </wp:positionV>
          <wp:extent cx="3664585" cy="741045"/>
          <wp:effectExtent l="0" t="0" r="0" b="1905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4585" cy="741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19A" w:rsidRDefault="0028119A" w:rsidP="00AB372E">
      <w:r>
        <w:separator/>
      </w:r>
    </w:p>
  </w:footnote>
  <w:footnote w:type="continuationSeparator" w:id="0">
    <w:p w:rsidR="0028119A" w:rsidRDefault="0028119A" w:rsidP="00AB372E">
      <w:r>
        <w:continuationSeparator/>
      </w:r>
    </w:p>
  </w:footnote>
  <w:footnote w:id="1">
    <w:p w:rsidR="00AB372E" w:rsidRPr="0074232E" w:rsidRDefault="00AB372E" w:rsidP="00AB372E">
      <w:pPr>
        <w:pStyle w:val="Textpoznpodarou"/>
        <w:jc w:val="both"/>
        <w:rPr>
          <w:i/>
        </w:rPr>
      </w:pPr>
      <w:r>
        <w:rPr>
          <w:rStyle w:val="Znakapoznpodarou"/>
        </w:rPr>
        <w:footnoteRef/>
      </w:r>
      <w:r w:rsidRPr="00AB372E">
        <w:rPr>
          <w:rFonts w:ascii="Arial" w:hAnsi="Arial" w:cs="Arial"/>
          <w:sz w:val="18"/>
          <w:szCs w:val="18"/>
        </w:rPr>
        <w:t xml:space="preserve"> </w:t>
      </w:r>
      <w:r w:rsidRPr="0074232E">
        <w:rPr>
          <w:rFonts w:ascii="Arial" w:hAnsi="Arial" w:cs="Arial"/>
          <w:i/>
          <w:sz w:val="18"/>
          <w:szCs w:val="18"/>
        </w:rPr>
        <w:t xml:space="preserve">Sanitární a hygienické potřeby budou uchazeči </w:t>
      </w:r>
      <w:r w:rsidR="00DB2DAF" w:rsidRPr="0074232E">
        <w:rPr>
          <w:rFonts w:ascii="Arial" w:hAnsi="Arial" w:cs="Arial"/>
          <w:i/>
          <w:sz w:val="18"/>
          <w:szCs w:val="18"/>
        </w:rPr>
        <w:t>poskytnuty</w:t>
      </w:r>
      <w:r w:rsidRPr="0074232E">
        <w:rPr>
          <w:rFonts w:ascii="Arial" w:hAnsi="Arial" w:cs="Arial"/>
          <w:i/>
          <w:sz w:val="18"/>
          <w:szCs w:val="18"/>
        </w:rPr>
        <w:t xml:space="preserve"> ze strany Zadavatele; jejich zajištění / dodání uchazečem není požadováno a není tedy předmětem plnění veřejné zakázky.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2E" w:rsidRDefault="00AB372E" w:rsidP="00EC10D3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603DCA" wp14:editId="642F25E7">
          <wp:simplePos x="0" y="0"/>
          <wp:positionH relativeFrom="column">
            <wp:align>center</wp:align>
          </wp:positionH>
          <wp:positionV relativeFrom="paragraph">
            <wp:posOffset>-215900</wp:posOffset>
          </wp:positionV>
          <wp:extent cx="5130000" cy="550800"/>
          <wp:effectExtent l="0" t="0" r="0" b="190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00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82569"/>
    <w:multiLevelType w:val="hybridMultilevel"/>
    <w:tmpl w:val="D82CB2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96DC9"/>
    <w:multiLevelType w:val="hybridMultilevel"/>
    <w:tmpl w:val="677A1B06"/>
    <w:lvl w:ilvl="0" w:tplc="F52AE5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158"/>
    <w:rsid w:val="000D13C5"/>
    <w:rsid w:val="000E2F79"/>
    <w:rsid w:val="0011760A"/>
    <w:rsid w:val="00156321"/>
    <w:rsid w:val="00230DE4"/>
    <w:rsid w:val="0028119A"/>
    <w:rsid w:val="003F5276"/>
    <w:rsid w:val="0042622B"/>
    <w:rsid w:val="00616136"/>
    <w:rsid w:val="0072485D"/>
    <w:rsid w:val="0074232E"/>
    <w:rsid w:val="00755BB9"/>
    <w:rsid w:val="007F17FF"/>
    <w:rsid w:val="008917DC"/>
    <w:rsid w:val="008F0FE1"/>
    <w:rsid w:val="00936061"/>
    <w:rsid w:val="009376BC"/>
    <w:rsid w:val="009C5C50"/>
    <w:rsid w:val="00A17158"/>
    <w:rsid w:val="00AB372E"/>
    <w:rsid w:val="00B81F06"/>
    <w:rsid w:val="00B95509"/>
    <w:rsid w:val="00C21452"/>
    <w:rsid w:val="00D816DA"/>
    <w:rsid w:val="00D972EB"/>
    <w:rsid w:val="00DB2DAF"/>
    <w:rsid w:val="00E047F8"/>
    <w:rsid w:val="00EC10D3"/>
    <w:rsid w:val="00F8642C"/>
    <w:rsid w:val="00FA6B36"/>
    <w:rsid w:val="00FB5F9E"/>
    <w:rsid w:val="00FF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7DC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17DC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AB37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B372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AB37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372E"/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37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372E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B372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372E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B37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7DC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17DC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AB37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B372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AB37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372E"/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37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372E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B372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372E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B37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3D82-5747-4EFA-A11D-E26F2D15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2012-10-12T12:54:00Z</cp:lastPrinted>
  <dcterms:created xsi:type="dcterms:W3CDTF">2012-10-11T13:47:00Z</dcterms:created>
  <dcterms:modified xsi:type="dcterms:W3CDTF">2012-10-15T07:35:00Z</dcterms:modified>
</cp:coreProperties>
</file>