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13C00B" w14:textId="77777777" w:rsidR="00FD5B5F" w:rsidRDefault="00FD5B5F" w:rsidP="00F658C2">
      <w:pPr>
        <w:tabs>
          <w:tab w:val="left" w:pos="993"/>
        </w:tabs>
        <w:spacing w:after="0" w:line="280" w:lineRule="atLeast"/>
        <w:ind w:firstLine="0"/>
        <w:jc w:val="center"/>
        <w:rPr>
          <w:rFonts w:ascii="Arial" w:hAnsi="Arial" w:cs="Arial"/>
          <w:b/>
          <w:sz w:val="28"/>
        </w:rPr>
      </w:pPr>
    </w:p>
    <w:p w14:paraId="70878933" w14:textId="46D347D7" w:rsidR="003972DD" w:rsidRPr="00F43A7E" w:rsidRDefault="004A1F9E" w:rsidP="002216CD">
      <w:pPr>
        <w:spacing w:after="0" w:line="280" w:lineRule="atLeast"/>
        <w:ind w:firstLine="0"/>
        <w:jc w:val="center"/>
        <w:rPr>
          <w:rFonts w:ascii="Arial" w:hAnsi="Arial" w:cs="Arial"/>
          <w:b/>
          <w:sz w:val="28"/>
          <w:szCs w:val="28"/>
        </w:rPr>
      </w:pPr>
      <w:r w:rsidRPr="004A1F9E">
        <w:rPr>
          <w:rFonts w:ascii="Arial" w:hAnsi="Arial" w:cs="Arial"/>
          <w:b/>
          <w:sz w:val="28"/>
          <w:szCs w:val="28"/>
        </w:rPr>
        <w:t>Smlouva o zpracování analýzy úrovně a fungování opatření v oblasti rodinné politiky a sladění pracovního a rodinného života v krajích ČR</w:t>
      </w:r>
    </w:p>
    <w:p w14:paraId="1AA76550" w14:textId="77777777" w:rsidR="00A26FC8" w:rsidRDefault="00A26FC8" w:rsidP="002216CD">
      <w:pPr>
        <w:spacing w:after="0" w:line="280" w:lineRule="atLeast"/>
        <w:jc w:val="center"/>
        <w:rPr>
          <w:rFonts w:ascii="Arial" w:hAnsi="Arial" w:cs="Arial"/>
          <w:noProof/>
        </w:rPr>
      </w:pPr>
    </w:p>
    <w:p w14:paraId="22E6643D" w14:textId="77777777" w:rsidR="00FB3373" w:rsidRPr="002216CD" w:rsidRDefault="00330A8A" w:rsidP="002216CD">
      <w:pPr>
        <w:spacing w:line="280" w:lineRule="atLeast"/>
        <w:jc w:val="center"/>
        <w:rPr>
          <w:rFonts w:ascii="Arial" w:hAnsi="Arial" w:cs="Arial"/>
        </w:rPr>
      </w:pPr>
      <w:r w:rsidRPr="002216CD">
        <w:rPr>
          <w:rFonts w:ascii="Arial" w:hAnsi="Arial" w:cs="Arial"/>
          <w:noProof/>
        </w:rPr>
        <w:t xml:space="preserve">uzavíraná </w:t>
      </w:r>
      <w:r w:rsidR="00153C78" w:rsidRPr="002216CD">
        <w:rPr>
          <w:rFonts w:ascii="Arial" w:hAnsi="Arial" w:cs="Arial"/>
          <w:noProof/>
        </w:rPr>
        <w:t xml:space="preserve">dle </w:t>
      </w:r>
      <w:r w:rsidR="00CB174C" w:rsidRPr="002216CD">
        <w:rPr>
          <w:rFonts w:ascii="Arial" w:hAnsi="Arial" w:cs="Arial"/>
          <w:noProof/>
        </w:rPr>
        <w:t xml:space="preserve">§ </w:t>
      </w:r>
      <w:r w:rsidR="00FB3373" w:rsidRPr="002216CD">
        <w:rPr>
          <w:rFonts w:ascii="Arial" w:hAnsi="Arial" w:cs="Arial"/>
          <w:noProof/>
        </w:rPr>
        <w:t xml:space="preserve">1746 </w:t>
      </w:r>
      <w:r w:rsidR="00CB174C" w:rsidRPr="002216CD">
        <w:rPr>
          <w:rFonts w:ascii="Arial" w:hAnsi="Arial" w:cs="Arial"/>
          <w:noProof/>
        </w:rPr>
        <w:t xml:space="preserve">odst. </w:t>
      </w:r>
      <w:r w:rsidR="00FB3373" w:rsidRPr="002216CD">
        <w:rPr>
          <w:rFonts w:ascii="Arial" w:hAnsi="Arial" w:cs="Arial"/>
          <w:noProof/>
        </w:rPr>
        <w:t>2</w:t>
      </w:r>
      <w:r w:rsidR="00CB174C" w:rsidRPr="002216CD">
        <w:rPr>
          <w:rFonts w:ascii="Arial" w:hAnsi="Arial" w:cs="Arial"/>
          <w:noProof/>
        </w:rPr>
        <w:t xml:space="preserve"> </w:t>
      </w:r>
      <w:r w:rsidR="00FB3373" w:rsidRPr="002216CD">
        <w:rPr>
          <w:rFonts w:ascii="Arial" w:hAnsi="Arial" w:cs="Arial"/>
        </w:rPr>
        <w:t>zákona č. 89/2012 Sb., občanský zákoník (dále jen „občanský zákoník“)</w:t>
      </w:r>
      <w:r w:rsidRPr="002216CD">
        <w:rPr>
          <w:rFonts w:ascii="Arial" w:hAnsi="Arial" w:cs="Arial"/>
        </w:rPr>
        <w:t xml:space="preserve"> a zákona č. 13</w:t>
      </w:r>
      <w:r w:rsidR="00B00B75">
        <w:rPr>
          <w:rFonts w:ascii="Arial" w:hAnsi="Arial" w:cs="Arial"/>
        </w:rPr>
        <w:t>4</w:t>
      </w:r>
      <w:r w:rsidRPr="002216CD">
        <w:rPr>
          <w:rFonts w:ascii="Arial" w:hAnsi="Arial" w:cs="Arial"/>
        </w:rPr>
        <w:t>/20</w:t>
      </w:r>
      <w:r w:rsidR="00B00B75">
        <w:rPr>
          <w:rFonts w:ascii="Arial" w:hAnsi="Arial" w:cs="Arial"/>
        </w:rPr>
        <w:t>1</w:t>
      </w:r>
      <w:r w:rsidRPr="002216CD">
        <w:rPr>
          <w:rFonts w:ascii="Arial" w:hAnsi="Arial" w:cs="Arial"/>
        </w:rPr>
        <w:t xml:space="preserve">6 Sb., o </w:t>
      </w:r>
      <w:r w:rsidR="00B00B75">
        <w:rPr>
          <w:rFonts w:ascii="Arial" w:hAnsi="Arial" w:cs="Arial"/>
        </w:rPr>
        <w:t xml:space="preserve">zadávání </w:t>
      </w:r>
      <w:r w:rsidRPr="002216CD">
        <w:rPr>
          <w:rFonts w:ascii="Arial" w:hAnsi="Arial" w:cs="Arial"/>
        </w:rPr>
        <w:t>veřejných zakáz</w:t>
      </w:r>
      <w:r w:rsidR="00B00B75">
        <w:rPr>
          <w:rFonts w:ascii="Arial" w:hAnsi="Arial" w:cs="Arial"/>
        </w:rPr>
        <w:t>e</w:t>
      </w:r>
      <w:r w:rsidRPr="002216CD">
        <w:rPr>
          <w:rFonts w:ascii="Arial" w:hAnsi="Arial" w:cs="Arial"/>
        </w:rPr>
        <w:t xml:space="preserve">k (dále jen </w:t>
      </w:r>
      <w:r w:rsidRPr="002216CD">
        <w:rPr>
          <w:rFonts w:ascii="Arial" w:hAnsi="Arial" w:cs="Arial"/>
          <w:i/>
        </w:rPr>
        <w:t>„</w:t>
      </w:r>
      <w:r w:rsidRPr="002216CD">
        <w:rPr>
          <w:rFonts w:ascii="Arial" w:hAnsi="Arial" w:cs="Arial"/>
        </w:rPr>
        <w:t>zákon</w:t>
      </w:r>
      <w:r w:rsidR="00C01B61" w:rsidRPr="002216CD">
        <w:rPr>
          <w:rFonts w:ascii="Arial" w:hAnsi="Arial" w:cs="Arial"/>
        </w:rPr>
        <w:t xml:space="preserve"> </w:t>
      </w:r>
      <w:r w:rsidRPr="002216CD">
        <w:rPr>
          <w:rFonts w:ascii="Arial" w:hAnsi="Arial" w:cs="Arial"/>
        </w:rPr>
        <w:t xml:space="preserve">o </w:t>
      </w:r>
      <w:r w:rsidR="00DE56DF">
        <w:rPr>
          <w:rFonts w:ascii="Arial" w:hAnsi="Arial" w:cs="Arial"/>
        </w:rPr>
        <w:t xml:space="preserve">zadávání </w:t>
      </w:r>
      <w:r w:rsidRPr="002216CD">
        <w:rPr>
          <w:rFonts w:ascii="Arial" w:hAnsi="Arial" w:cs="Arial"/>
        </w:rPr>
        <w:t>veřejných zakáz</w:t>
      </w:r>
      <w:r w:rsidR="00DE56DF">
        <w:rPr>
          <w:rFonts w:ascii="Arial" w:hAnsi="Arial" w:cs="Arial"/>
        </w:rPr>
        <w:t>e</w:t>
      </w:r>
      <w:r w:rsidRPr="002216CD">
        <w:rPr>
          <w:rFonts w:ascii="Arial" w:hAnsi="Arial" w:cs="Arial"/>
        </w:rPr>
        <w:t>k</w:t>
      </w:r>
      <w:r w:rsidRPr="002216CD">
        <w:rPr>
          <w:rFonts w:ascii="Arial" w:hAnsi="Arial" w:cs="Arial"/>
          <w:i/>
        </w:rPr>
        <w:t>“</w:t>
      </w:r>
      <w:r w:rsidRPr="00DE56DF">
        <w:rPr>
          <w:rFonts w:ascii="Arial" w:hAnsi="Arial" w:cs="Arial"/>
        </w:rPr>
        <w:t xml:space="preserve">) </w:t>
      </w:r>
      <w:proofErr w:type="gramStart"/>
      <w:r w:rsidRPr="002216CD">
        <w:rPr>
          <w:rFonts w:ascii="Arial" w:hAnsi="Arial" w:cs="Arial"/>
        </w:rPr>
        <w:t>mezi</w:t>
      </w:r>
      <w:proofErr w:type="gramEnd"/>
    </w:p>
    <w:p w14:paraId="7BA03825" w14:textId="77777777" w:rsidR="0007554A" w:rsidRPr="002216CD" w:rsidRDefault="0007554A" w:rsidP="002216CD">
      <w:pPr>
        <w:spacing w:line="280" w:lineRule="atLeast"/>
        <w:ind w:firstLine="0"/>
        <w:jc w:val="center"/>
        <w:rPr>
          <w:rFonts w:ascii="Arial" w:hAnsi="Arial" w:cs="Arial"/>
          <w:b/>
          <w:noProof/>
        </w:rPr>
      </w:pPr>
      <w:bookmarkStart w:id="0" w:name="_Toc240703969"/>
      <w:bookmarkStart w:id="1" w:name="_Toc240704343"/>
      <w:bookmarkStart w:id="2" w:name="_Toc240792061"/>
      <w:bookmarkStart w:id="3" w:name="_Toc240792921"/>
      <w:bookmarkStart w:id="4" w:name="_Toc241496085"/>
      <w:bookmarkStart w:id="5" w:name="_Toc241501186"/>
      <w:bookmarkStart w:id="6" w:name="_Toc241501583"/>
      <w:bookmarkStart w:id="7" w:name="_Toc241657900"/>
      <w:bookmarkStart w:id="8" w:name="_Toc243380723"/>
    </w:p>
    <w:bookmarkEnd w:id="0"/>
    <w:bookmarkEnd w:id="1"/>
    <w:bookmarkEnd w:id="2"/>
    <w:bookmarkEnd w:id="3"/>
    <w:bookmarkEnd w:id="4"/>
    <w:bookmarkEnd w:id="5"/>
    <w:bookmarkEnd w:id="6"/>
    <w:bookmarkEnd w:id="7"/>
    <w:bookmarkEnd w:id="8"/>
    <w:p w14:paraId="4C96E84A" w14:textId="77777777" w:rsidR="0039763B" w:rsidRPr="002216CD" w:rsidRDefault="0039763B" w:rsidP="002216CD">
      <w:pPr>
        <w:spacing w:line="280" w:lineRule="atLeast"/>
        <w:rPr>
          <w:rFonts w:ascii="Arial" w:hAnsi="Arial" w:cs="Arial"/>
          <w:b/>
          <w:snapToGrid w:val="0"/>
          <w:u w:val="single"/>
        </w:rPr>
      </w:pPr>
    </w:p>
    <w:p w14:paraId="545A3AAB" w14:textId="77777777" w:rsidR="0039763B" w:rsidRPr="002216CD" w:rsidRDefault="0039763B" w:rsidP="002216CD">
      <w:pPr>
        <w:tabs>
          <w:tab w:val="left" w:pos="284"/>
        </w:tabs>
        <w:spacing w:line="280" w:lineRule="atLeast"/>
        <w:rPr>
          <w:rFonts w:ascii="Arial" w:hAnsi="Arial" w:cs="Arial"/>
          <w:b/>
        </w:rPr>
      </w:pPr>
      <w:r w:rsidRPr="002216CD">
        <w:rPr>
          <w:rFonts w:ascii="Arial" w:hAnsi="Arial" w:cs="Arial"/>
          <w:b/>
        </w:rPr>
        <w:t>Česká republika – Ministerstvo práce a sociálních věcí</w:t>
      </w:r>
    </w:p>
    <w:p w14:paraId="24899F85" w14:textId="77777777" w:rsidR="0039763B" w:rsidRPr="002216CD" w:rsidRDefault="00191C89" w:rsidP="002216CD">
      <w:pPr>
        <w:tabs>
          <w:tab w:val="left" w:pos="284"/>
        </w:tabs>
        <w:spacing w:line="280" w:lineRule="atLeast"/>
        <w:rPr>
          <w:rFonts w:ascii="Arial" w:hAnsi="Arial" w:cs="Arial"/>
        </w:rPr>
      </w:pPr>
      <w:r>
        <w:rPr>
          <w:rFonts w:ascii="Arial" w:hAnsi="Arial" w:cs="Arial"/>
        </w:rPr>
        <w:t>se sídlem:</w:t>
      </w:r>
      <w:r>
        <w:rPr>
          <w:rFonts w:ascii="Arial" w:hAnsi="Arial" w:cs="Arial"/>
        </w:rPr>
        <w:tab/>
      </w:r>
      <w:r>
        <w:rPr>
          <w:rFonts w:ascii="Arial" w:hAnsi="Arial" w:cs="Arial"/>
        </w:rPr>
        <w:tab/>
        <w:t xml:space="preserve">Na Poříčním právu </w:t>
      </w:r>
      <w:r w:rsidR="0039763B" w:rsidRPr="002216CD">
        <w:rPr>
          <w:rFonts w:ascii="Arial" w:hAnsi="Arial" w:cs="Arial"/>
        </w:rPr>
        <w:t>376</w:t>
      </w:r>
      <w:r>
        <w:rPr>
          <w:rFonts w:ascii="Arial" w:hAnsi="Arial" w:cs="Arial"/>
        </w:rPr>
        <w:t>/1</w:t>
      </w:r>
      <w:r w:rsidR="0039763B" w:rsidRPr="002216CD">
        <w:rPr>
          <w:rFonts w:ascii="Arial" w:hAnsi="Arial" w:cs="Arial"/>
        </w:rPr>
        <w:t>, 128 01</w:t>
      </w:r>
      <w:r w:rsidR="002E2F88" w:rsidRPr="002216CD">
        <w:rPr>
          <w:rFonts w:ascii="Arial" w:hAnsi="Arial" w:cs="Arial"/>
        </w:rPr>
        <w:t xml:space="preserve"> Praha 2</w:t>
      </w:r>
    </w:p>
    <w:p w14:paraId="4EB96C49" w14:textId="51634198" w:rsidR="0039763B" w:rsidRPr="002216CD" w:rsidRDefault="00FB3373" w:rsidP="00191C89">
      <w:pPr>
        <w:tabs>
          <w:tab w:val="left" w:pos="284"/>
        </w:tabs>
        <w:spacing w:line="280" w:lineRule="atLeast"/>
        <w:ind w:left="2127" w:hanging="1843"/>
        <w:rPr>
          <w:rFonts w:ascii="Arial" w:hAnsi="Arial" w:cs="Arial"/>
        </w:rPr>
      </w:pPr>
      <w:r w:rsidRPr="002216CD">
        <w:rPr>
          <w:rFonts w:ascii="Arial" w:hAnsi="Arial" w:cs="Arial"/>
        </w:rPr>
        <w:t>zastoupena</w:t>
      </w:r>
      <w:r w:rsidR="0039763B" w:rsidRPr="002216CD">
        <w:rPr>
          <w:rFonts w:ascii="Arial" w:hAnsi="Arial" w:cs="Arial"/>
        </w:rPr>
        <w:t xml:space="preserve">: </w:t>
      </w:r>
      <w:r w:rsidR="0039763B" w:rsidRPr="002216CD">
        <w:rPr>
          <w:rFonts w:ascii="Arial" w:hAnsi="Arial" w:cs="Arial"/>
        </w:rPr>
        <w:tab/>
      </w:r>
      <w:r w:rsidR="003F6910">
        <w:rPr>
          <w:rFonts w:ascii="Arial" w:hAnsi="Arial" w:cs="Arial"/>
        </w:rPr>
        <w:t>Ing</w:t>
      </w:r>
      <w:r w:rsidR="00702C6E" w:rsidRPr="00813560">
        <w:rPr>
          <w:rFonts w:ascii="Arial" w:hAnsi="Arial" w:cs="Arial"/>
        </w:rPr>
        <w:t xml:space="preserve">. </w:t>
      </w:r>
      <w:r w:rsidR="003F6910">
        <w:rPr>
          <w:rFonts w:ascii="Arial" w:hAnsi="Arial" w:cs="Arial"/>
        </w:rPr>
        <w:t xml:space="preserve">Ladou Hlaváčkovou, </w:t>
      </w:r>
      <w:r w:rsidR="00702C6E" w:rsidRPr="00495DB2">
        <w:rPr>
          <w:rFonts w:ascii="Arial" w:hAnsi="Arial" w:cs="Arial"/>
        </w:rPr>
        <w:t>ředitel</w:t>
      </w:r>
      <w:r w:rsidR="00A26BBF" w:rsidRPr="00495DB2">
        <w:rPr>
          <w:rFonts w:ascii="Arial" w:hAnsi="Arial" w:cs="Arial"/>
        </w:rPr>
        <w:t>kou</w:t>
      </w:r>
      <w:r w:rsidR="00702C6E" w:rsidRPr="00495DB2">
        <w:rPr>
          <w:rFonts w:ascii="Arial" w:hAnsi="Arial" w:cs="Arial"/>
        </w:rPr>
        <w:t xml:space="preserve"> odboru řízení projektů</w:t>
      </w:r>
    </w:p>
    <w:p w14:paraId="3A7C047C" w14:textId="77777777" w:rsidR="0039763B" w:rsidRPr="002216CD" w:rsidRDefault="00191C89" w:rsidP="002216CD">
      <w:pPr>
        <w:tabs>
          <w:tab w:val="left" w:pos="284"/>
        </w:tabs>
        <w:spacing w:line="280" w:lineRule="atLeast"/>
        <w:rPr>
          <w:rFonts w:ascii="Arial" w:hAnsi="Arial" w:cs="Arial"/>
        </w:rPr>
      </w:pPr>
      <w:r>
        <w:rPr>
          <w:rFonts w:ascii="Arial" w:hAnsi="Arial" w:cs="Arial"/>
        </w:rPr>
        <w:t>IČO</w:t>
      </w:r>
      <w:r w:rsidR="006B570C" w:rsidRPr="002216CD">
        <w:rPr>
          <w:rFonts w:ascii="Arial" w:hAnsi="Arial" w:cs="Arial"/>
        </w:rPr>
        <w:t xml:space="preserve">:  </w:t>
      </w:r>
      <w:r w:rsidR="006B570C" w:rsidRPr="002216CD">
        <w:rPr>
          <w:rFonts w:ascii="Arial" w:hAnsi="Arial" w:cs="Arial"/>
        </w:rPr>
        <w:tab/>
      </w:r>
      <w:r w:rsidR="006B570C" w:rsidRPr="002216CD">
        <w:rPr>
          <w:rFonts w:ascii="Arial" w:hAnsi="Arial" w:cs="Arial"/>
        </w:rPr>
        <w:tab/>
      </w:r>
      <w:r w:rsidR="0039763B" w:rsidRPr="002216CD">
        <w:rPr>
          <w:rFonts w:ascii="Arial" w:hAnsi="Arial" w:cs="Arial"/>
        </w:rPr>
        <w:t>00551023</w:t>
      </w:r>
    </w:p>
    <w:p w14:paraId="1AF16655" w14:textId="37F299AD" w:rsidR="0039763B" w:rsidRPr="002216CD" w:rsidRDefault="00883305" w:rsidP="002216CD">
      <w:pPr>
        <w:tabs>
          <w:tab w:val="left" w:pos="284"/>
        </w:tabs>
        <w:spacing w:line="280" w:lineRule="atLeast"/>
        <w:rPr>
          <w:rFonts w:ascii="Arial" w:hAnsi="Arial" w:cs="Arial"/>
        </w:rPr>
      </w:pPr>
      <w:r w:rsidRPr="002216CD">
        <w:rPr>
          <w:rFonts w:ascii="Arial" w:hAnsi="Arial" w:cs="Arial"/>
        </w:rPr>
        <w:t xml:space="preserve"> </w:t>
      </w:r>
      <w:r w:rsidR="0039763B" w:rsidRPr="002216CD">
        <w:rPr>
          <w:rFonts w:ascii="Arial" w:hAnsi="Arial" w:cs="Arial"/>
        </w:rPr>
        <w:t>(dále jen „</w:t>
      </w:r>
      <w:r w:rsidR="00F439C2" w:rsidRPr="002216CD">
        <w:rPr>
          <w:rFonts w:ascii="Arial" w:hAnsi="Arial" w:cs="Arial"/>
        </w:rPr>
        <w:t>objednatel</w:t>
      </w:r>
      <w:r w:rsidR="0039763B" w:rsidRPr="002216CD">
        <w:rPr>
          <w:rFonts w:ascii="Arial" w:hAnsi="Arial" w:cs="Arial"/>
        </w:rPr>
        <w:t>”)</w:t>
      </w:r>
    </w:p>
    <w:p w14:paraId="39EF7B95" w14:textId="77777777" w:rsidR="0039763B" w:rsidRPr="002216CD" w:rsidRDefault="0039763B" w:rsidP="002216CD">
      <w:pPr>
        <w:tabs>
          <w:tab w:val="left" w:pos="284"/>
        </w:tabs>
        <w:spacing w:line="280" w:lineRule="atLeast"/>
        <w:rPr>
          <w:rFonts w:ascii="Arial" w:hAnsi="Arial" w:cs="Arial"/>
        </w:rPr>
      </w:pPr>
    </w:p>
    <w:p w14:paraId="3364DF84" w14:textId="77777777" w:rsidR="0039763B" w:rsidRPr="002216CD" w:rsidRDefault="0039763B" w:rsidP="002216CD">
      <w:pPr>
        <w:tabs>
          <w:tab w:val="left" w:pos="284"/>
        </w:tabs>
        <w:spacing w:line="280" w:lineRule="atLeast"/>
        <w:rPr>
          <w:rFonts w:ascii="Arial" w:hAnsi="Arial" w:cs="Arial"/>
        </w:rPr>
      </w:pPr>
      <w:r w:rsidRPr="002216CD">
        <w:rPr>
          <w:rFonts w:ascii="Arial" w:hAnsi="Arial" w:cs="Arial"/>
        </w:rPr>
        <w:t>a</w:t>
      </w:r>
    </w:p>
    <w:p w14:paraId="3FDFA35E" w14:textId="77777777" w:rsidR="0039763B" w:rsidRPr="002216CD" w:rsidRDefault="0039763B" w:rsidP="002216CD">
      <w:pPr>
        <w:spacing w:line="280" w:lineRule="atLeast"/>
        <w:rPr>
          <w:rFonts w:ascii="Arial" w:hAnsi="Arial" w:cs="Arial"/>
        </w:rPr>
      </w:pPr>
    </w:p>
    <w:p w14:paraId="018B33E1" w14:textId="77777777" w:rsidR="00554A27" w:rsidRPr="002216CD" w:rsidRDefault="00554A27" w:rsidP="002216CD">
      <w:pPr>
        <w:spacing w:line="280" w:lineRule="atLeast"/>
        <w:rPr>
          <w:rFonts w:ascii="Arial" w:hAnsi="Arial" w:cs="Arial"/>
        </w:rPr>
      </w:pPr>
      <w:r w:rsidRPr="002216CD">
        <w:rPr>
          <w:rFonts w:ascii="Arial" w:hAnsi="Arial" w:cs="Arial"/>
          <w:highlight w:val="yellow"/>
        </w:rPr>
        <w:t>____________</w:t>
      </w:r>
      <w:r w:rsidR="0088755C">
        <w:rPr>
          <w:rFonts w:ascii="Arial" w:hAnsi="Arial" w:cs="Arial"/>
        </w:rPr>
        <w:t xml:space="preserve"> (doplní </w:t>
      </w:r>
      <w:r w:rsidR="00F658C2">
        <w:rPr>
          <w:rFonts w:ascii="Arial" w:hAnsi="Arial" w:cs="Arial"/>
        </w:rPr>
        <w:t>účastník zadávacího řízení</w:t>
      </w:r>
      <w:r w:rsidR="0088755C">
        <w:rPr>
          <w:rFonts w:ascii="Arial" w:hAnsi="Arial" w:cs="Arial"/>
        </w:rPr>
        <w:t>)</w:t>
      </w:r>
    </w:p>
    <w:p w14:paraId="5451F356" w14:textId="673D66D6" w:rsidR="0039763B" w:rsidRPr="002216CD" w:rsidRDefault="0039763B" w:rsidP="002216CD">
      <w:pPr>
        <w:spacing w:line="280" w:lineRule="atLeast"/>
        <w:rPr>
          <w:rFonts w:ascii="Arial" w:hAnsi="Arial" w:cs="Arial"/>
        </w:rPr>
      </w:pPr>
      <w:r w:rsidRPr="002216CD">
        <w:rPr>
          <w:rFonts w:ascii="Arial" w:hAnsi="Arial" w:cs="Arial"/>
        </w:rPr>
        <w:t xml:space="preserve">se sídlem: </w:t>
      </w:r>
      <w:r w:rsidRPr="002216CD">
        <w:rPr>
          <w:rFonts w:ascii="Arial" w:hAnsi="Arial" w:cs="Arial"/>
        </w:rPr>
        <w:tab/>
      </w:r>
      <w:r w:rsidRPr="002216CD">
        <w:rPr>
          <w:rFonts w:ascii="Arial" w:hAnsi="Arial" w:cs="Arial"/>
        </w:rPr>
        <w:tab/>
      </w:r>
      <w:r w:rsidR="00870FF0" w:rsidRPr="002216CD">
        <w:rPr>
          <w:rFonts w:ascii="Arial" w:hAnsi="Arial" w:cs="Arial"/>
          <w:highlight w:val="yellow"/>
        </w:rPr>
        <w:t>____________</w:t>
      </w:r>
      <w:r w:rsidR="0088755C">
        <w:rPr>
          <w:rFonts w:ascii="Arial" w:hAnsi="Arial" w:cs="Arial"/>
        </w:rPr>
        <w:t xml:space="preserve"> </w:t>
      </w:r>
    </w:p>
    <w:p w14:paraId="66F117B6" w14:textId="42E70C55" w:rsidR="0039763B" w:rsidRPr="002216CD" w:rsidRDefault="001244DE" w:rsidP="002216CD">
      <w:pPr>
        <w:spacing w:line="280" w:lineRule="atLeast"/>
        <w:rPr>
          <w:rFonts w:ascii="Arial" w:hAnsi="Arial" w:cs="Arial"/>
        </w:rPr>
      </w:pPr>
      <w:r w:rsidRPr="002216CD">
        <w:rPr>
          <w:rFonts w:ascii="Arial" w:hAnsi="Arial" w:cs="Arial"/>
        </w:rPr>
        <w:t>zastoupen</w:t>
      </w:r>
      <w:r w:rsidR="00FB3373" w:rsidRPr="002216CD">
        <w:rPr>
          <w:rFonts w:ascii="Arial" w:hAnsi="Arial" w:cs="Arial"/>
        </w:rPr>
        <w:t>a</w:t>
      </w:r>
      <w:r w:rsidRPr="002216CD">
        <w:rPr>
          <w:rFonts w:ascii="Arial" w:hAnsi="Arial" w:cs="Arial"/>
        </w:rPr>
        <w:t>:</w:t>
      </w:r>
      <w:r w:rsidR="00870FF0" w:rsidRPr="002216CD">
        <w:rPr>
          <w:rFonts w:ascii="Arial" w:hAnsi="Arial" w:cs="Arial"/>
        </w:rPr>
        <w:tab/>
      </w:r>
      <w:r w:rsidR="00191C89">
        <w:rPr>
          <w:rFonts w:ascii="Arial" w:hAnsi="Arial" w:cs="Arial"/>
        </w:rPr>
        <w:tab/>
      </w:r>
      <w:r w:rsidR="00870FF0" w:rsidRPr="002216CD">
        <w:rPr>
          <w:rFonts w:ascii="Arial" w:hAnsi="Arial" w:cs="Arial"/>
          <w:highlight w:val="yellow"/>
        </w:rPr>
        <w:t>____________</w:t>
      </w:r>
      <w:r w:rsidRPr="002216CD">
        <w:rPr>
          <w:rFonts w:ascii="Arial" w:hAnsi="Arial" w:cs="Arial"/>
        </w:rPr>
        <w:tab/>
        <w:t xml:space="preserve"> </w:t>
      </w:r>
    </w:p>
    <w:p w14:paraId="4A2794E2" w14:textId="6D5297E1" w:rsidR="0039763B" w:rsidRPr="002216CD" w:rsidRDefault="0039763B" w:rsidP="002216CD">
      <w:pPr>
        <w:spacing w:line="280" w:lineRule="atLeast"/>
        <w:rPr>
          <w:rFonts w:ascii="Arial" w:hAnsi="Arial" w:cs="Arial"/>
        </w:rPr>
      </w:pPr>
      <w:r w:rsidRPr="002216CD">
        <w:rPr>
          <w:rFonts w:ascii="Arial" w:hAnsi="Arial" w:cs="Arial"/>
        </w:rPr>
        <w:t>IČ</w:t>
      </w:r>
      <w:r w:rsidR="00191C89">
        <w:rPr>
          <w:rFonts w:ascii="Arial" w:hAnsi="Arial" w:cs="Arial"/>
        </w:rPr>
        <w:t>O</w:t>
      </w:r>
      <w:r w:rsidRPr="002216CD">
        <w:rPr>
          <w:rFonts w:ascii="Arial" w:hAnsi="Arial" w:cs="Arial"/>
        </w:rPr>
        <w:t>:</w:t>
      </w:r>
      <w:r w:rsidRPr="002216CD">
        <w:rPr>
          <w:rFonts w:ascii="Arial" w:hAnsi="Arial" w:cs="Arial"/>
        </w:rPr>
        <w:tab/>
      </w:r>
      <w:r w:rsidRPr="002216CD">
        <w:rPr>
          <w:rFonts w:ascii="Arial" w:hAnsi="Arial" w:cs="Arial"/>
        </w:rPr>
        <w:tab/>
      </w:r>
      <w:r w:rsidRPr="002216CD">
        <w:rPr>
          <w:rFonts w:ascii="Arial" w:hAnsi="Arial" w:cs="Arial"/>
        </w:rPr>
        <w:tab/>
      </w:r>
      <w:r w:rsidR="00870FF0" w:rsidRPr="002216CD">
        <w:rPr>
          <w:rFonts w:ascii="Arial" w:hAnsi="Arial" w:cs="Arial"/>
          <w:highlight w:val="yellow"/>
        </w:rPr>
        <w:t>____________</w:t>
      </w:r>
      <w:r w:rsidR="0088755C">
        <w:rPr>
          <w:rFonts w:ascii="Arial" w:hAnsi="Arial" w:cs="Arial"/>
        </w:rPr>
        <w:t xml:space="preserve"> </w:t>
      </w:r>
    </w:p>
    <w:p w14:paraId="6B876DED" w14:textId="5452C56E" w:rsidR="0039763B" w:rsidRDefault="001244DE" w:rsidP="002216CD">
      <w:pPr>
        <w:spacing w:line="280" w:lineRule="atLeast"/>
        <w:rPr>
          <w:rFonts w:ascii="Arial" w:hAnsi="Arial" w:cs="Arial"/>
        </w:rPr>
      </w:pPr>
      <w:r w:rsidRPr="004D1C07">
        <w:rPr>
          <w:rFonts w:ascii="Arial" w:hAnsi="Arial" w:cs="Arial"/>
        </w:rPr>
        <w:t>DIČ:</w:t>
      </w:r>
      <w:r w:rsidRPr="002216CD">
        <w:rPr>
          <w:rFonts w:ascii="Arial" w:hAnsi="Arial" w:cs="Arial"/>
        </w:rPr>
        <w:tab/>
      </w:r>
      <w:r w:rsidRPr="002216CD">
        <w:rPr>
          <w:rFonts w:ascii="Arial" w:hAnsi="Arial" w:cs="Arial"/>
        </w:rPr>
        <w:tab/>
      </w:r>
      <w:r w:rsidR="00191C89">
        <w:rPr>
          <w:rFonts w:ascii="Arial" w:hAnsi="Arial" w:cs="Arial"/>
        </w:rPr>
        <w:tab/>
      </w:r>
      <w:r w:rsidR="00870FF0" w:rsidRPr="002216CD">
        <w:rPr>
          <w:rFonts w:ascii="Arial" w:hAnsi="Arial" w:cs="Arial"/>
          <w:highlight w:val="yellow"/>
        </w:rPr>
        <w:t>____________</w:t>
      </w:r>
      <w:r w:rsidR="0088755C">
        <w:rPr>
          <w:rFonts w:ascii="Arial" w:hAnsi="Arial" w:cs="Arial"/>
        </w:rPr>
        <w:t xml:space="preserve"> </w:t>
      </w:r>
      <w:r w:rsidR="0088755C" w:rsidRPr="004D1C07">
        <w:rPr>
          <w:rFonts w:ascii="Arial" w:hAnsi="Arial" w:cs="Arial"/>
        </w:rPr>
        <w:t>(</w:t>
      </w:r>
      <w:r w:rsidR="00D953FE" w:rsidRPr="004D1C07">
        <w:rPr>
          <w:rFonts w:ascii="Arial" w:hAnsi="Arial" w:cs="Arial"/>
        </w:rPr>
        <w:t>bude dop</w:t>
      </w:r>
      <w:r w:rsidR="004D1C07" w:rsidRPr="004D1C07">
        <w:rPr>
          <w:rFonts w:ascii="Arial" w:hAnsi="Arial" w:cs="Arial"/>
        </w:rPr>
        <w:t>lněno v případě, že je úča</w:t>
      </w:r>
      <w:r w:rsidR="006021AF" w:rsidRPr="004D1C07">
        <w:rPr>
          <w:rFonts w:ascii="Arial" w:hAnsi="Arial" w:cs="Arial"/>
        </w:rPr>
        <w:t>stník</w:t>
      </w:r>
      <w:r w:rsidR="00D953FE" w:rsidRPr="004D1C07">
        <w:rPr>
          <w:rFonts w:ascii="Arial" w:hAnsi="Arial" w:cs="Arial"/>
        </w:rPr>
        <w:t xml:space="preserve"> plátcem DPH</w:t>
      </w:r>
      <w:r w:rsidR="0088755C" w:rsidRPr="004D1C07">
        <w:rPr>
          <w:rFonts w:ascii="Arial" w:hAnsi="Arial" w:cs="Arial"/>
        </w:rPr>
        <w:t>)</w:t>
      </w:r>
    </w:p>
    <w:p w14:paraId="45911668" w14:textId="39D8E3B5" w:rsidR="001244DE" w:rsidRPr="002216CD" w:rsidRDefault="0039763B" w:rsidP="002216CD">
      <w:pPr>
        <w:spacing w:line="280" w:lineRule="atLeast"/>
        <w:rPr>
          <w:rFonts w:ascii="Arial" w:hAnsi="Arial" w:cs="Arial"/>
        </w:rPr>
      </w:pPr>
      <w:r w:rsidRPr="002216CD">
        <w:rPr>
          <w:rFonts w:ascii="Arial" w:hAnsi="Arial" w:cs="Arial"/>
        </w:rPr>
        <w:t>obchodní rejstřík:</w:t>
      </w:r>
      <w:r w:rsidRPr="002216CD">
        <w:rPr>
          <w:rFonts w:ascii="Arial" w:hAnsi="Arial" w:cs="Arial"/>
        </w:rPr>
        <w:tab/>
      </w:r>
      <w:r w:rsidR="00870FF0" w:rsidRPr="002216CD">
        <w:rPr>
          <w:rFonts w:ascii="Arial" w:hAnsi="Arial" w:cs="Arial"/>
          <w:highlight w:val="yellow"/>
        </w:rPr>
        <w:t>____________</w:t>
      </w:r>
      <w:r w:rsidR="0088755C">
        <w:rPr>
          <w:rFonts w:ascii="Arial" w:hAnsi="Arial" w:cs="Arial"/>
        </w:rPr>
        <w:t xml:space="preserve"> </w:t>
      </w:r>
    </w:p>
    <w:p w14:paraId="6A15709D" w14:textId="1139DAC1" w:rsidR="0039763B" w:rsidRPr="002216CD" w:rsidRDefault="0039763B" w:rsidP="002216CD">
      <w:pPr>
        <w:spacing w:line="280" w:lineRule="atLeast"/>
        <w:rPr>
          <w:rFonts w:ascii="Arial" w:hAnsi="Arial" w:cs="Arial"/>
        </w:rPr>
      </w:pPr>
      <w:r w:rsidRPr="002216CD">
        <w:rPr>
          <w:rFonts w:ascii="Arial" w:hAnsi="Arial" w:cs="Arial"/>
        </w:rPr>
        <w:t>bankovní spojení:</w:t>
      </w:r>
      <w:r w:rsidRPr="002216CD">
        <w:rPr>
          <w:rFonts w:ascii="Arial" w:hAnsi="Arial" w:cs="Arial"/>
        </w:rPr>
        <w:tab/>
      </w:r>
      <w:r w:rsidR="00870FF0" w:rsidRPr="002216CD">
        <w:rPr>
          <w:rFonts w:ascii="Arial" w:hAnsi="Arial" w:cs="Arial"/>
          <w:highlight w:val="yellow"/>
        </w:rPr>
        <w:t>____________</w:t>
      </w:r>
    </w:p>
    <w:p w14:paraId="538E3942" w14:textId="0B90E320" w:rsidR="0039763B" w:rsidRPr="002216CD" w:rsidRDefault="0039763B" w:rsidP="002216CD">
      <w:pPr>
        <w:spacing w:line="280" w:lineRule="atLeast"/>
        <w:rPr>
          <w:rFonts w:ascii="Arial" w:hAnsi="Arial" w:cs="Arial"/>
        </w:rPr>
      </w:pPr>
      <w:r w:rsidRPr="002216CD">
        <w:rPr>
          <w:rFonts w:ascii="Arial" w:hAnsi="Arial" w:cs="Arial"/>
        </w:rPr>
        <w:t>číslo účtu:</w:t>
      </w:r>
      <w:r w:rsidRPr="002216CD">
        <w:rPr>
          <w:rFonts w:ascii="Arial" w:hAnsi="Arial" w:cs="Arial"/>
        </w:rPr>
        <w:tab/>
      </w:r>
      <w:r w:rsidRPr="002216CD">
        <w:rPr>
          <w:rFonts w:ascii="Arial" w:hAnsi="Arial" w:cs="Arial"/>
        </w:rPr>
        <w:tab/>
      </w:r>
      <w:r w:rsidR="00870FF0" w:rsidRPr="002216CD">
        <w:rPr>
          <w:rFonts w:ascii="Arial" w:hAnsi="Arial" w:cs="Arial"/>
          <w:highlight w:val="yellow"/>
        </w:rPr>
        <w:t>____________</w:t>
      </w:r>
      <w:r w:rsidR="0088755C">
        <w:rPr>
          <w:rFonts w:ascii="Arial" w:hAnsi="Arial" w:cs="Arial"/>
        </w:rPr>
        <w:t xml:space="preserve"> </w:t>
      </w:r>
    </w:p>
    <w:p w14:paraId="12378D58" w14:textId="77777777" w:rsidR="0039763B" w:rsidRPr="002216CD" w:rsidRDefault="0039763B" w:rsidP="002216CD">
      <w:pPr>
        <w:spacing w:line="280" w:lineRule="atLeast"/>
        <w:rPr>
          <w:rFonts w:ascii="Arial" w:hAnsi="Arial" w:cs="Arial"/>
        </w:rPr>
      </w:pPr>
      <w:r w:rsidRPr="002216CD">
        <w:rPr>
          <w:rFonts w:ascii="Arial" w:hAnsi="Arial" w:cs="Arial"/>
        </w:rPr>
        <w:t>(dále jen „</w:t>
      </w:r>
      <w:r w:rsidR="0071124B">
        <w:rPr>
          <w:rFonts w:ascii="Arial" w:hAnsi="Arial" w:cs="Arial"/>
        </w:rPr>
        <w:t>zpracovatel</w:t>
      </w:r>
      <w:r w:rsidRPr="002216CD">
        <w:rPr>
          <w:rFonts w:ascii="Arial" w:hAnsi="Arial" w:cs="Arial"/>
        </w:rPr>
        <w:t>“)</w:t>
      </w:r>
    </w:p>
    <w:p w14:paraId="78361FD0" w14:textId="77777777" w:rsidR="006B570C" w:rsidRPr="002216CD" w:rsidRDefault="006B570C" w:rsidP="002216CD">
      <w:pPr>
        <w:spacing w:line="280" w:lineRule="atLeast"/>
        <w:ind w:firstLine="0"/>
        <w:rPr>
          <w:rFonts w:ascii="Arial" w:hAnsi="Arial" w:cs="Arial"/>
        </w:rPr>
      </w:pPr>
    </w:p>
    <w:p w14:paraId="4F6F6D44" w14:textId="77777777" w:rsidR="00547689" w:rsidRPr="002216CD" w:rsidRDefault="00547689" w:rsidP="002216CD">
      <w:pPr>
        <w:spacing w:line="280" w:lineRule="atLeast"/>
        <w:ind w:firstLine="0"/>
        <w:rPr>
          <w:rFonts w:ascii="Arial" w:hAnsi="Arial" w:cs="Arial"/>
        </w:rPr>
      </w:pPr>
    </w:p>
    <w:p w14:paraId="00BFA98A" w14:textId="77777777" w:rsidR="00547689" w:rsidRPr="002216CD" w:rsidRDefault="00547689" w:rsidP="002216CD">
      <w:pPr>
        <w:spacing w:line="280" w:lineRule="atLeast"/>
        <w:ind w:firstLine="0"/>
        <w:rPr>
          <w:rFonts w:ascii="Arial" w:hAnsi="Arial" w:cs="Arial"/>
        </w:rPr>
      </w:pPr>
    </w:p>
    <w:p w14:paraId="53D7D2D2" w14:textId="77777777" w:rsidR="004F43D7" w:rsidRDefault="004F43D7">
      <w:pPr>
        <w:spacing w:after="0" w:line="240" w:lineRule="auto"/>
        <w:ind w:firstLine="0"/>
        <w:jc w:val="left"/>
        <w:rPr>
          <w:rFonts w:ascii="Arial" w:hAnsi="Arial" w:cs="Arial"/>
        </w:rPr>
      </w:pPr>
      <w:r>
        <w:rPr>
          <w:rFonts w:ascii="Arial" w:hAnsi="Arial" w:cs="Arial"/>
        </w:rPr>
        <w:br w:type="page"/>
      </w:r>
    </w:p>
    <w:p w14:paraId="19BFAB44" w14:textId="77777777" w:rsidR="006F7609" w:rsidRPr="002216CD" w:rsidRDefault="00296FDD" w:rsidP="00BD57D9">
      <w:pPr>
        <w:pStyle w:val="Textnadpis1"/>
        <w:numPr>
          <w:ilvl w:val="0"/>
          <w:numId w:val="2"/>
        </w:numPr>
        <w:tabs>
          <w:tab w:val="clear" w:pos="360"/>
        </w:tabs>
        <w:spacing w:before="480"/>
        <w:ind w:left="357" w:hanging="357"/>
        <w:jc w:val="center"/>
        <w:rPr>
          <w:rFonts w:cs="Arial"/>
          <w:sz w:val="22"/>
          <w:szCs w:val="20"/>
        </w:rPr>
      </w:pPr>
      <w:r w:rsidRPr="002216CD">
        <w:rPr>
          <w:rFonts w:cs="Arial"/>
          <w:sz w:val="22"/>
          <w:szCs w:val="20"/>
        </w:rPr>
        <w:lastRenderedPageBreak/>
        <w:t>Základní</w:t>
      </w:r>
      <w:r w:rsidR="006F7609" w:rsidRPr="002216CD">
        <w:rPr>
          <w:rFonts w:cs="Arial"/>
          <w:sz w:val="22"/>
          <w:szCs w:val="20"/>
        </w:rPr>
        <w:t xml:space="preserve"> ustanovení</w:t>
      </w:r>
    </w:p>
    <w:p w14:paraId="691A2100" w14:textId="784210F7" w:rsidR="00FD0C2B" w:rsidRDefault="00FD0C2B" w:rsidP="004A1F9E">
      <w:pPr>
        <w:pStyle w:val="TextnormlnslovanChar"/>
        <w:numPr>
          <w:ilvl w:val="1"/>
          <w:numId w:val="2"/>
        </w:numPr>
        <w:spacing w:line="280" w:lineRule="atLeast"/>
        <w:jc w:val="both"/>
        <w:rPr>
          <w:szCs w:val="20"/>
        </w:rPr>
      </w:pPr>
      <w:bookmarkStart w:id="9" w:name="_Toc153595136"/>
      <w:bookmarkStart w:id="10" w:name="_Toc153797532"/>
      <w:bookmarkStart w:id="11" w:name="_Toc153797651"/>
      <w:bookmarkStart w:id="12" w:name="_Toc153808368"/>
      <w:bookmarkStart w:id="13" w:name="_Toc153941142"/>
      <w:bookmarkStart w:id="14" w:name="_Toc153941287"/>
      <w:bookmarkStart w:id="15" w:name="_Toc154462844"/>
      <w:bookmarkStart w:id="16" w:name="_Toc163543476"/>
      <w:bookmarkStart w:id="17" w:name="_Toc164137947"/>
      <w:bookmarkStart w:id="18" w:name="_Toc202955379"/>
      <w:bookmarkStart w:id="19" w:name="_Toc203276578"/>
      <w:bookmarkStart w:id="20" w:name="_Toc203291564"/>
      <w:bookmarkStart w:id="21" w:name="_Toc203292584"/>
      <w:bookmarkStart w:id="22" w:name="_Toc203306973"/>
      <w:bookmarkStart w:id="23" w:name="_Toc204476141"/>
      <w:bookmarkStart w:id="24" w:name="_Toc235235100"/>
      <w:bookmarkStart w:id="25" w:name="_Toc238266051"/>
      <w:bookmarkStart w:id="26" w:name="_Toc240357470"/>
      <w:bookmarkStart w:id="27" w:name="_Toc240444506"/>
      <w:bookmarkStart w:id="28" w:name="_Toc240703972"/>
      <w:bookmarkStart w:id="29" w:name="_Toc240704346"/>
      <w:bookmarkStart w:id="30" w:name="_Toc240792063"/>
      <w:bookmarkStart w:id="31" w:name="_Toc240792923"/>
      <w:bookmarkStart w:id="32" w:name="_Toc241496087"/>
      <w:bookmarkStart w:id="33" w:name="_Toc241501188"/>
      <w:bookmarkStart w:id="34" w:name="_Toc241501585"/>
      <w:bookmarkStart w:id="35" w:name="_Toc241657902"/>
      <w:bookmarkStart w:id="36" w:name="_Toc243380725"/>
      <w:bookmarkStart w:id="37" w:name="_Toc274231382"/>
      <w:bookmarkStart w:id="38" w:name="_Toc274234499"/>
      <w:r w:rsidRPr="002216CD">
        <w:rPr>
          <w:szCs w:val="20"/>
        </w:rPr>
        <w:t xml:space="preserve">Smluvní strany konstatují, že rozsah a obsah vzájemných práv a povinností </w:t>
      </w:r>
      <w:r w:rsidR="00182255" w:rsidRPr="002216CD">
        <w:rPr>
          <w:szCs w:val="20"/>
        </w:rPr>
        <w:t xml:space="preserve">vyplývajících </w:t>
      </w:r>
      <w:r w:rsidRPr="002216CD">
        <w:rPr>
          <w:szCs w:val="20"/>
        </w:rPr>
        <w:t xml:space="preserve">z této </w:t>
      </w:r>
      <w:r w:rsidR="008C29D3">
        <w:rPr>
          <w:szCs w:val="20"/>
        </w:rPr>
        <w:t>Smlouvy</w:t>
      </w:r>
      <w:r w:rsidR="004A1F9E" w:rsidRPr="004A1F9E">
        <w:rPr>
          <w:szCs w:val="20"/>
        </w:rPr>
        <w:t xml:space="preserve"> o zpracování analýzy úrovně a fungování opatření v oblasti rodinné politiky a sladění pracovního a rodinného života v krajích ČR</w:t>
      </w:r>
      <w:r w:rsidR="004A1F9E">
        <w:rPr>
          <w:szCs w:val="20"/>
        </w:rPr>
        <w:t xml:space="preserve"> </w:t>
      </w:r>
      <w:r w:rsidR="00182255" w:rsidRPr="002216CD">
        <w:rPr>
          <w:szCs w:val="20"/>
        </w:rPr>
        <w:t>(dále jen „</w:t>
      </w:r>
      <w:r w:rsidR="003C5F8A">
        <w:rPr>
          <w:szCs w:val="20"/>
        </w:rPr>
        <w:t>S</w:t>
      </w:r>
      <w:r w:rsidR="003C5F8A" w:rsidRPr="002216CD">
        <w:rPr>
          <w:szCs w:val="20"/>
        </w:rPr>
        <w:t>mlouva</w:t>
      </w:r>
      <w:r w:rsidR="00182255" w:rsidRPr="002216CD">
        <w:rPr>
          <w:szCs w:val="20"/>
        </w:rPr>
        <w:t xml:space="preserve">“) </w:t>
      </w:r>
      <w:r w:rsidRPr="002216CD">
        <w:rPr>
          <w:szCs w:val="20"/>
        </w:rPr>
        <w:t>se řídí platnými a účinnými právními předpis</w:t>
      </w:r>
      <w:r w:rsidR="00C01B61" w:rsidRPr="002216CD">
        <w:rPr>
          <w:szCs w:val="20"/>
        </w:rPr>
        <w:t>y, zejména občanským zákoníkem.</w:t>
      </w:r>
    </w:p>
    <w:p w14:paraId="2A70D9EA" w14:textId="77777777" w:rsidR="00B76616" w:rsidRDefault="00B76616" w:rsidP="00807120">
      <w:pPr>
        <w:pStyle w:val="TextnormlnslovanChar"/>
        <w:numPr>
          <w:ilvl w:val="1"/>
          <w:numId w:val="2"/>
        </w:numPr>
        <w:tabs>
          <w:tab w:val="clear" w:pos="432"/>
          <w:tab w:val="num" w:pos="426"/>
        </w:tabs>
        <w:spacing w:line="280" w:lineRule="atLeast"/>
        <w:ind w:left="426" w:hanging="426"/>
        <w:jc w:val="both"/>
        <w:rPr>
          <w:szCs w:val="20"/>
        </w:rPr>
      </w:pPr>
      <w:r>
        <w:rPr>
          <w:szCs w:val="20"/>
        </w:rPr>
        <w:t>Zpracovatel</w:t>
      </w:r>
      <w:r w:rsidRPr="00B76616">
        <w:rPr>
          <w:szCs w:val="20"/>
        </w:rPr>
        <w:t xml:space="preserve"> bere na vědomí, že </w:t>
      </w:r>
      <w:r>
        <w:rPr>
          <w:szCs w:val="20"/>
        </w:rPr>
        <w:t>objednatel</w:t>
      </w:r>
      <w:r w:rsidRPr="00B76616">
        <w:rPr>
          <w:szCs w:val="20"/>
        </w:rPr>
        <w:t xml:space="preserve"> považuje účast </w:t>
      </w:r>
      <w:r w:rsidR="00F22F25">
        <w:rPr>
          <w:szCs w:val="20"/>
        </w:rPr>
        <w:t>zpracovatele</w:t>
      </w:r>
      <w:r w:rsidR="00F22F25" w:rsidRPr="00B76616">
        <w:rPr>
          <w:szCs w:val="20"/>
        </w:rPr>
        <w:t xml:space="preserve"> </w:t>
      </w:r>
      <w:r w:rsidRPr="00B76616">
        <w:rPr>
          <w:szCs w:val="20"/>
        </w:rPr>
        <w:t>ve veřejné zakázce při</w:t>
      </w:r>
      <w:r w:rsidR="003A2E83">
        <w:rPr>
          <w:szCs w:val="20"/>
        </w:rPr>
        <w:t> </w:t>
      </w:r>
      <w:r w:rsidRPr="00B76616">
        <w:rPr>
          <w:szCs w:val="20"/>
        </w:rPr>
        <w:t xml:space="preserve">splnění kvalifikačních předpokladů za potvrzení skutečnosti, že </w:t>
      </w:r>
      <w:r>
        <w:rPr>
          <w:szCs w:val="20"/>
        </w:rPr>
        <w:t>zpracovatel</w:t>
      </w:r>
      <w:r w:rsidRPr="00B76616">
        <w:rPr>
          <w:szCs w:val="20"/>
        </w:rPr>
        <w:t xml:space="preserve"> je ve smyslu ustanovení § 5 odst. 1 </w:t>
      </w:r>
      <w:r w:rsidR="00F22F25">
        <w:rPr>
          <w:szCs w:val="20"/>
        </w:rPr>
        <w:t>občanského zákoníku</w:t>
      </w:r>
      <w:r w:rsidR="00F22F25" w:rsidRPr="00B76616">
        <w:rPr>
          <w:szCs w:val="20"/>
        </w:rPr>
        <w:t xml:space="preserve"> </w:t>
      </w:r>
      <w:r w:rsidRPr="00B76616">
        <w:rPr>
          <w:szCs w:val="20"/>
        </w:rPr>
        <w:t xml:space="preserve">schopen při plnění této </w:t>
      </w:r>
      <w:r w:rsidR="00F22F25">
        <w:rPr>
          <w:szCs w:val="20"/>
        </w:rPr>
        <w:t>s</w:t>
      </w:r>
      <w:r w:rsidRPr="00B76616">
        <w:rPr>
          <w:szCs w:val="20"/>
        </w:rPr>
        <w:t>mlouvy jednat se znalostí</w:t>
      </w:r>
      <w:r w:rsidR="00A56365">
        <w:rPr>
          <w:szCs w:val="20"/>
        </w:rPr>
        <w:br/>
      </w:r>
      <w:r w:rsidRPr="00B76616">
        <w:rPr>
          <w:szCs w:val="20"/>
        </w:rPr>
        <w:t xml:space="preserve">a pečlivostí, která je s jeho povoláním nebo stavem spojena, s tím, že případné jeho jednání bez této odborné péče půjde k jeho tíži. </w:t>
      </w:r>
      <w:r>
        <w:rPr>
          <w:szCs w:val="20"/>
        </w:rPr>
        <w:t>Zpracovatel</w:t>
      </w:r>
      <w:r w:rsidRPr="00B76616">
        <w:rPr>
          <w:szCs w:val="20"/>
        </w:rPr>
        <w:t xml:space="preserve"> nesmí svou kvalitu odborníka ani své hospodářské postavení zneužít k vytváření nebo k využití závislosti slabší strany a k dosažení zřejmé a nedůvodné nerovnováhy ve vzájemných právech a povinnostech </w:t>
      </w:r>
      <w:r w:rsidR="00F22F25">
        <w:rPr>
          <w:szCs w:val="20"/>
        </w:rPr>
        <w:t>s</w:t>
      </w:r>
      <w:r w:rsidRPr="00B76616">
        <w:rPr>
          <w:szCs w:val="20"/>
        </w:rPr>
        <w:t>mluvních stran.</w:t>
      </w:r>
    </w:p>
    <w:p w14:paraId="4664A27A" w14:textId="7081CC61" w:rsidR="008B1A27" w:rsidRDefault="008B1A27" w:rsidP="00A14310">
      <w:pPr>
        <w:pStyle w:val="Odstavecseseznamem"/>
        <w:numPr>
          <w:ilvl w:val="1"/>
          <w:numId w:val="2"/>
        </w:numPr>
        <w:spacing w:line="280" w:lineRule="atLeast"/>
        <w:contextualSpacing w:val="0"/>
        <w:rPr>
          <w:rFonts w:ascii="Arial" w:hAnsi="Arial" w:cs="Arial"/>
          <w:bCs/>
          <w:snapToGrid w:val="0"/>
          <w:color w:val="auto"/>
          <w:lang w:eastAsia="cs-CZ" w:bidi="ar-SA"/>
        </w:rPr>
      </w:pPr>
      <w:r w:rsidRPr="008B1A27">
        <w:rPr>
          <w:rFonts w:ascii="Arial" w:hAnsi="Arial" w:cs="Arial"/>
          <w:bCs/>
          <w:snapToGrid w:val="0"/>
          <w:color w:val="auto"/>
          <w:lang w:eastAsia="cs-CZ" w:bidi="ar-SA"/>
        </w:rPr>
        <w:t xml:space="preserve">Na základě zadávacího řízení na veřejnou zakázku </w:t>
      </w:r>
      <w:r w:rsidR="001231CF" w:rsidRPr="00EC6CF1">
        <w:rPr>
          <w:rFonts w:ascii="Arial" w:hAnsi="Arial" w:cs="Arial"/>
          <w:bCs/>
          <w:i/>
          <w:snapToGrid w:val="0"/>
          <w:color w:val="auto"/>
          <w:lang w:eastAsia="cs-CZ" w:bidi="ar-SA"/>
        </w:rPr>
        <w:t>„</w:t>
      </w:r>
      <w:r w:rsidR="00A14310" w:rsidRPr="00EC6CF1">
        <w:rPr>
          <w:rFonts w:ascii="Arial" w:hAnsi="Arial" w:cs="Arial"/>
          <w:bCs/>
          <w:i/>
          <w:snapToGrid w:val="0"/>
          <w:color w:val="auto"/>
          <w:lang w:eastAsia="cs-CZ" w:bidi="ar-SA"/>
        </w:rPr>
        <w:t>Analýza úrovně a fungování opatření v oblasti rodinné politiky a sladění pracovního a rodinného života v krajích ČR</w:t>
      </w:r>
      <w:r w:rsidR="001231CF" w:rsidRPr="00EC6CF1">
        <w:rPr>
          <w:rFonts w:ascii="Arial" w:hAnsi="Arial" w:cs="Arial"/>
          <w:bCs/>
          <w:i/>
          <w:snapToGrid w:val="0"/>
          <w:color w:val="auto"/>
          <w:lang w:eastAsia="cs-CZ" w:bidi="ar-SA"/>
        </w:rPr>
        <w:t>“</w:t>
      </w:r>
      <w:r w:rsidR="001231CF" w:rsidRPr="00EC6CF1">
        <w:rPr>
          <w:rFonts w:ascii="Arial" w:hAnsi="Arial" w:cs="Arial"/>
          <w:bCs/>
          <w:snapToGrid w:val="0"/>
          <w:color w:val="auto"/>
          <w:lang w:eastAsia="cs-CZ" w:bidi="ar-SA"/>
        </w:rPr>
        <w:t xml:space="preserve"> </w:t>
      </w:r>
      <w:r w:rsidR="00C81227" w:rsidRPr="00EC6CF1">
        <w:rPr>
          <w:rFonts w:ascii="Arial" w:hAnsi="Arial" w:cs="Arial"/>
          <w:bCs/>
          <w:snapToGrid w:val="0"/>
          <w:color w:val="auto"/>
          <w:lang w:eastAsia="cs-CZ" w:bidi="ar-SA"/>
        </w:rPr>
        <w:t>(dále jen „veřejná zakázka“)</w:t>
      </w:r>
      <w:r w:rsidRPr="00EC6CF1">
        <w:rPr>
          <w:rFonts w:ascii="Arial" w:hAnsi="Arial" w:cs="Arial"/>
          <w:bCs/>
          <w:snapToGrid w:val="0"/>
          <w:color w:val="auto"/>
          <w:lang w:eastAsia="cs-CZ" w:bidi="ar-SA"/>
        </w:rPr>
        <w:t xml:space="preserve">, </w:t>
      </w:r>
      <w:r w:rsidR="00C81227" w:rsidRPr="00EC6CF1">
        <w:rPr>
          <w:rFonts w:ascii="Arial" w:hAnsi="Arial" w:cs="Arial"/>
          <w:bCs/>
          <w:snapToGrid w:val="0"/>
          <w:color w:val="auto"/>
          <w:lang w:eastAsia="cs-CZ" w:bidi="ar-SA"/>
        </w:rPr>
        <w:t>zprac</w:t>
      </w:r>
      <w:r w:rsidRPr="00EC6CF1">
        <w:rPr>
          <w:rFonts w:ascii="Arial" w:hAnsi="Arial" w:cs="Arial"/>
          <w:bCs/>
          <w:snapToGrid w:val="0"/>
          <w:color w:val="auto"/>
          <w:lang w:eastAsia="cs-CZ" w:bidi="ar-SA"/>
        </w:rPr>
        <w:t>ovatel předložil,</w:t>
      </w:r>
      <w:r w:rsidR="00807120" w:rsidRPr="00EC6CF1">
        <w:rPr>
          <w:rFonts w:ascii="Arial" w:hAnsi="Arial" w:cs="Arial"/>
          <w:bCs/>
          <w:snapToGrid w:val="0"/>
          <w:color w:val="auto"/>
          <w:lang w:eastAsia="cs-CZ" w:bidi="ar-SA"/>
        </w:rPr>
        <w:t xml:space="preserve"> </w:t>
      </w:r>
      <w:r w:rsidRPr="00EC6CF1">
        <w:rPr>
          <w:rFonts w:ascii="Arial" w:hAnsi="Arial" w:cs="Arial"/>
          <w:bCs/>
          <w:snapToGrid w:val="0"/>
          <w:color w:val="auto"/>
          <w:lang w:eastAsia="cs-CZ" w:bidi="ar-SA"/>
        </w:rPr>
        <w:t>v souladu se zadávacím</w:t>
      </w:r>
      <w:r w:rsidRPr="008B1A27">
        <w:rPr>
          <w:rFonts w:ascii="Arial" w:hAnsi="Arial" w:cs="Arial"/>
          <w:bCs/>
          <w:snapToGrid w:val="0"/>
          <w:color w:val="auto"/>
          <w:lang w:eastAsia="cs-CZ" w:bidi="ar-SA"/>
        </w:rPr>
        <w:t xml:space="preserve">i podmínkami veřejné zakázky, nabídku ze dne </w:t>
      </w:r>
      <w:r w:rsidRPr="00A14310">
        <w:rPr>
          <w:rFonts w:ascii="Arial" w:hAnsi="Arial" w:cs="Arial"/>
          <w:bCs/>
          <w:snapToGrid w:val="0"/>
          <w:color w:val="auto"/>
          <w:highlight w:val="yellow"/>
          <w:lang w:eastAsia="cs-CZ" w:bidi="ar-SA"/>
        </w:rPr>
        <w:t>___</w:t>
      </w:r>
      <w:r w:rsidRPr="00851609">
        <w:rPr>
          <w:rFonts w:ascii="Arial" w:hAnsi="Arial" w:cs="Arial"/>
          <w:bCs/>
          <w:snapToGrid w:val="0"/>
          <w:color w:val="auto"/>
          <w:highlight w:val="yellow"/>
          <w:lang w:eastAsia="cs-CZ" w:bidi="ar-SA"/>
        </w:rPr>
        <w:t xml:space="preserve">. </w:t>
      </w:r>
      <w:r w:rsidRPr="00A14310">
        <w:rPr>
          <w:rFonts w:ascii="Arial" w:hAnsi="Arial" w:cs="Arial"/>
          <w:bCs/>
          <w:snapToGrid w:val="0"/>
          <w:color w:val="auto"/>
          <w:highlight w:val="yellow"/>
          <w:lang w:eastAsia="cs-CZ" w:bidi="ar-SA"/>
        </w:rPr>
        <w:t>___</w:t>
      </w:r>
      <w:r w:rsidRPr="00851609">
        <w:rPr>
          <w:rFonts w:ascii="Arial" w:hAnsi="Arial" w:cs="Arial"/>
          <w:bCs/>
          <w:snapToGrid w:val="0"/>
          <w:color w:val="auto"/>
          <w:highlight w:val="yellow"/>
          <w:lang w:eastAsia="cs-CZ" w:bidi="ar-SA"/>
        </w:rPr>
        <w:t>. 201</w:t>
      </w:r>
      <w:r w:rsidR="00044281" w:rsidRPr="00851609">
        <w:rPr>
          <w:rFonts w:ascii="Arial" w:hAnsi="Arial" w:cs="Arial"/>
          <w:bCs/>
          <w:snapToGrid w:val="0"/>
          <w:color w:val="auto"/>
          <w:highlight w:val="yellow"/>
          <w:lang w:eastAsia="cs-CZ" w:bidi="ar-SA"/>
        </w:rPr>
        <w:t>7</w:t>
      </w:r>
      <w:r w:rsidRPr="00851609">
        <w:rPr>
          <w:rFonts w:ascii="Arial" w:hAnsi="Arial" w:cs="Arial"/>
          <w:bCs/>
          <w:snapToGrid w:val="0"/>
          <w:color w:val="auto"/>
          <w:highlight w:val="yellow"/>
          <w:lang w:eastAsia="cs-CZ" w:bidi="ar-SA"/>
        </w:rPr>
        <w:t xml:space="preserve"> </w:t>
      </w:r>
      <w:r w:rsidR="0088755C" w:rsidRPr="00851609">
        <w:rPr>
          <w:rFonts w:ascii="Arial" w:hAnsi="Arial" w:cs="Arial"/>
          <w:bCs/>
          <w:snapToGrid w:val="0"/>
          <w:color w:val="auto"/>
          <w:highlight w:val="yellow"/>
          <w:lang w:eastAsia="cs-CZ" w:bidi="ar-SA"/>
        </w:rPr>
        <w:t>(</w:t>
      </w:r>
      <w:r w:rsidR="0088755C" w:rsidRPr="00A14310">
        <w:rPr>
          <w:rFonts w:ascii="Arial" w:hAnsi="Arial" w:cs="Arial"/>
          <w:bCs/>
          <w:snapToGrid w:val="0"/>
          <w:color w:val="auto"/>
          <w:highlight w:val="yellow"/>
          <w:lang w:eastAsia="cs-CZ" w:bidi="ar-SA"/>
        </w:rPr>
        <w:t xml:space="preserve">doplní </w:t>
      </w:r>
      <w:proofErr w:type="gramStart"/>
      <w:r w:rsidR="00D953FE">
        <w:rPr>
          <w:rFonts w:ascii="Arial" w:hAnsi="Arial" w:cs="Arial"/>
          <w:bCs/>
          <w:snapToGrid w:val="0"/>
          <w:color w:val="auto"/>
          <w:highlight w:val="yellow"/>
          <w:lang w:eastAsia="cs-CZ" w:bidi="ar-SA"/>
        </w:rPr>
        <w:t>účastník</w:t>
      </w:r>
      <w:r w:rsidR="0088755C" w:rsidRPr="00851609">
        <w:rPr>
          <w:rFonts w:ascii="Arial" w:hAnsi="Arial" w:cs="Arial"/>
          <w:bCs/>
          <w:snapToGrid w:val="0"/>
          <w:color w:val="auto"/>
          <w:highlight w:val="yellow"/>
          <w:lang w:eastAsia="cs-CZ" w:bidi="ar-SA"/>
        </w:rPr>
        <w:t>)</w:t>
      </w:r>
      <w:r w:rsidR="0088755C">
        <w:rPr>
          <w:rFonts w:ascii="Arial" w:hAnsi="Arial" w:cs="Arial"/>
          <w:bCs/>
          <w:snapToGrid w:val="0"/>
          <w:color w:val="auto"/>
          <w:lang w:eastAsia="cs-CZ" w:bidi="ar-SA"/>
        </w:rPr>
        <w:t xml:space="preserve"> </w:t>
      </w:r>
      <w:r>
        <w:rPr>
          <w:rFonts w:ascii="Arial" w:hAnsi="Arial" w:cs="Arial"/>
          <w:bCs/>
          <w:snapToGrid w:val="0"/>
          <w:color w:val="auto"/>
          <w:lang w:eastAsia="cs-CZ" w:bidi="ar-SA"/>
        </w:rPr>
        <w:t>(dále</w:t>
      </w:r>
      <w:proofErr w:type="gramEnd"/>
      <w:r>
        <w:rPr>
          <w:rFonts w:ascii="Arial" w:hAnsi="Arial" w:cs="Arial"/>
          <w:bCs/>
          <w:snapToGrid w:val="0"/>
          <w:color w:val="auto"/>
          <w:lang w:eastAsia="cs-CZ" w:bidi="ar-SA"/>
        </w:rPr>
        <w:t xml:space="preserve"> jen „n</w:t>
      </w:r>
      <w:r w:rsidR="0088755C">
        <w:rPr>
          <w:rFonts w:ascii="Arial" w:hAnsi="Arial" w:cs="Arial"/>
          <w:bCs/>
          <w:snapToGrid w:val="0"/>
          <w:color w:val="auto"/>
          <w:lang w:eastAsia="cs-CZ" w:bidi="ar-SA"/>
        </w:rPr>
        <w:t xml:space="preserve">abídka“) a tato byla pro plnění </w:t>
      </w:r>
      <w:r w:rsidR="003C632E">
        <w:rPr>
          <w:rFonts w:ascii="Arial" w:hAnsi="Arial" w:cs="Arial"/>
          <w:bCs/>
          <w:snapToGrid w:val="0"/>
          <w:color w:val="auto"/>
          <w:lang w:eastAsia="cs-CZ" w:bidi="ar-SA"/>
        </w:rPr>
        <w:t xml:space="preserve">veřejné zakázky </w:t>
      </w:r>
      <w:r w:rsidRPr="008B1A27">
        <w:rPr>
          <w:rFonts w:ascii="Arial" w:hAnsi="Arial" w:cs="Arial"/>
          <w:bCs/>
          <w:snapToGrid w:val="0"/>
          <w:color w:val="auto"/>
          <w:lang w:eastAsia="cs-CZ" w:bidi="ar-SA"/>
        </w:rPr>
        <w:t xml:space="preserve">v souladu se základním hodnotícím kritériem </w:t>
      </w:r>
      <w:r w:rsidR="002812B9">
        <w:rPr>
          <w:rFonts w:ascii="Arial" w:hAnsi="Arial" w:cs="Arial"/>
          <w:bCs/>
          <w:snapToGrid w:val="0"/>
          <w:color w:val="auto"/>
          <w:lang w:eastAsia="cs-CZ" w:bidi="ar-SA"/>
        </w:rPr>
        <w:t xml:space="preserve">ekonomická výhodnost nabídek </w:t>
      </w:r>
      <w:r w:rsidRPr="008B1A27">
        <w:rPr>
          <w:rFonts w:ascii="Arial" w:hAnsi="Arial" w:cs="Arial"/>
          <w:bCs/>
          <w:snapToGrid w:val="0"/>
          <w:color w:val="auto"/>
          <w:lang w:eastAsia="cs-CZ" w:bidi="ar-SA"/>
        </w:rPr>
        <w:t>vybrána jako nejvhodnější.</w:t>
      </w:r>
      <w:r w:rsidR="0029353D">
        <w:rPr>
          <w:rFonts w:ascii="Arial" w:hAnsi="Arial" w:cs="Arial"/>
          <w:bCs/>
          <w:snapToGrid w:val="0"/>
          <w:color w:val="auto"/>
          <w:lang w:eastAsia="cs-CZ" w:bidi="ar-SA"/>
        </w:rPr>
        <w:t xml:space="preserve"> </w:t>
      </w:r>
      <w:r w:rsidRPr="008B1A27">
        <w:rPr>
          <w:rFonts w:ascii="Arial" w:hAnsi="Arial" w:cs="Arial"/>
          <w:bCs/>
          <w:snapToGrid w:val="0"/>
          <w:color w:val="auto"/>
          <w:lang w:eastAsia="cs-CZ" w:bidi="ar-SA"/>
        </w:rPr>
        <w:t>V návaznosti na tuto skutečnost se smluvní strany dohodly na uzavření této Smlouvy.</w:t>
      </w:r>
    </w:p>
    <w:p w14:paraId="1DB9EC34" w14:textId="0CBD9898" w:rsidR="00AC6A59" w:rsidRPr="00AC6A59" w:rsidRDefault="00AC6A59" w:rsidP="00807120">
      <w:pPr>
        <w:pStyle w:val="Odstavecseseznamem"/>
        <w:numPr>
          <w:ilvl w:val="1"/>
          <w:numId w:val="2"/>
        </w:numPr>
        <w:tabs>
          <w:tab w:val="clear" w:pos="432"/>
        </w:tabs>
        <w:spacing w:line="280" w:lineRule="atLeast"/>
        <w:ind w:left="426" w:hanging="426"/>
        <w:contextualSpacing w:val="0"/>
        <w:rPr>
          <w:rFonts w:ascii="Arial" w:hAnsi="Arial" w:cs="Arial"/>
          <w:bCs/>
          <w:snapToGrid w:val="0"/>
          <w:color w:val="auto"/>
          <w:lang w:eastAsia="cs-CZ" w:bidi="ar-SA"/>
        </w:rPr>
      </w:pPr>
      <w:r w:rsidRPr="00AC6A59">
        <w:rPr>
          <w:rFonts w:ascii="Arial" w:hAnsi="Arial" w:cs="Arial"/>
          <w:bCs/>
          <w:snapToGrid w:val="0"/>
          <w:color w:val="auto"/>
          <w:lang w:eastAsia="cs-CZ" w:bidi="ar-SA"/>
        </w:rPr>
        <w:t xml:space="preserve">Při výkladu obsahu této Smlouvy budou smluvní strany přihlížet k zadávacím podmínkám vztahujícím se k zadávacímu řízení </w:t>
      </w:r>
      <w:r w:rsidRPr="008B1A27">
        <w:rPr>
          <w:rFonts w:ascii="Arial" w:hAnsi="Arial" w:cs="Arial"/>
          <w:bCs/>
          <w:snapToGrid w:val="0"/>
          <w:color w:val="auto"/>
          <w:lang w:eastAsia="cs-CZ" w:bidi="ar-SA"/>
        </w:rPr>
        <w:t>dle předchozího odstavce této Smlouvy</w:t>
      </w:r>
      <w:r w:rsidRPr="00AC6A59">
        <w:rPr>
          <w:rFonts w:ascii="Arial" w:hAnsi="Arial" w:cs="Arial"/>
          <w:bCs/>
          <w:snapToGrid w:val="0"/>
          <w:color w:val="auto"/>
          <w:lang w:eastAsia="cs-CZ" w:bidi="ar-SA"/>
        </w:rPr>
        <w:t xml:space="preserve">, k účelu tohoto zadávacího řízení a dalším úkonům smluvních stran učiněným v průběhu zadávacího řízení, jako k relevantnímu jednání smluvních stran o obsahu této Smlouvy před jejím uzavřením. Ustanovení platných a účinných právních předpisů o výkladu právních </w:t>
      </w:r>
      <w:r w:rsidR="008103A9">
        <w:rPr>
          <w:rFonts w:ascii="Arial" w:hAnsi="Arial" w:cs="Arial"/>
          <w:bCs/>
          <w:snapToGrid w:val="0"/>
          <w:color w:val="auto"/>
          <w:lang w:eastAsia="cs-CZ" w:bidi="ar-SA"/>
        </w:rPr>
        <w:t xml:space="preserve">jednání </w:t>
      </w:r>
      <w:r w:rsidRPr="00AC6A59">
        <w:rPr>
          <w:rFonts w:ascii="Arial" w:hAnsi="Arial" w:cs="Arial"/>
          <w:bCs/>
          <w:snapToGrid w:val="0"/>
          <w:color w:val="auto"/>
          <w:lang w:eastAsia="cs-CZ" w:bidi="ar-SA"/>
        </w:rPr>
        <w:t>tím nejsou nijak dotčena.</w:t>
      </w:r>
    </w:p>
    <w:p w14:paraId="00A73E1E" w14:textId="77777777" w:rsidR="0007554A" w:rsidRPr="002216CD" w:rsidRDefault="0007554A" w:rsidP="00BD57D9">
      <w:pPr>
        <w:pStyle w:val="Textnadpis1"/>
        <w:numPr>
          <w:ilvl w:val="0"/>
          <w:numId w:val="2"/>
        </w:numPr>
        <w:tabs>
          <w:tab w:val="clear" w:pos="360"/>
        </w:tabs>
        <w:spacing w:before="480"/>
        <w:ind w:left="357" w:hanging="357"/>
        <w:jc w:val="center"/>
        <w:rPr>
          <w:rFonts w:cs="Arial"/>
          <w:sz w:val="22"/>
          <w:szCs w:val="20"/>
        </w:rPr>
      </w:pPr>
      <w:r w:rsidRPr="002216CD">
        <w:rPr>
          <w:rFonts w:cs="Arial"/>
          <w:sz w:val="22"/>
          <w:szCs w:val="20"/>
        </w:rPr>
        <w:t>Předmět</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sidR="00296FDD" w:rsidRPr="002216CD">
        <w:rPr>
          <w:rFonts w:cs="Arial"/>
          <w:sz w:val="22"/>
          <w:szCs w:val="20"/>
        </w:rPr>
        <w:t xml:space="preserve"> smlouvy</w:t>
      </w:r>
    </w:p>
    <w:p w14:paraId="2B06B35B" w14:textId="67035CD4" w:rsidR="00AC6A59" w:rsidRPr="00683AB0" w:rsidRDefault="00AC6A59" w:rsidP="009B4858">
      <w:pPr>
        <w:pStyle w:val="Odstavecseseznamem"/>
        <w:numPr>
          <w:ilvl w:val="1"/>
          <w:numId w:val="2"/>
        </w:numPr>
        <w:spacing w:line="280" w:lineRule="atLeast"/>
        <w:contextualSpacing w:val="0"/>
        <w:rPr>
          <w:rFonts w:ascii="Arial" w:hAnsi="Arial" w:cs="Arial"/>
          <w:color w:val="auto"/>
        </w:rPr>
      </w:pPr>
      <w:bookmarkStart w:id="39" w:name="_Toc203291565"/>
      <w:bookmarkStart w:id="40" w:name="_Toc203292585"/>
      <w:bookmarkStart w:id="41" w:name="_Toc203306974"/>
      <w:bookmarkStart w:id="42" w:name="_Toc204476142"/>
      <w:bookmarkStart w:id="43" w:name="_Toc235235101"/>
      <w:bookmarkStart w:id="44" w:name="_Toc238266052"/>
      <w:bookmarkStart w:id="45" w:name="_Toc240357471"/>
      <w:bookmarkStart w:id="46" w:name="_Toc240444507"/>
      <w:bookmarkStart w:id="47" w:name="_Toc240703973"/>
      <w:bookmarkStart w:id="48" w:name="_Toc240704347"/>
      <w:bookmarkStart w:id="49" w:name="_Toc240792064"/>
      <w:bookmarkStart w:id="50" w:name="_Toc240792924"/>
      <w:bookmarkStart w:id="51" w:name="_Toc241496088"/>
      <w:bookmarkStart w:id="52" w:name="_Toc241501189"/>
      <w:bookmarkStart w:id="53" w:name="_Toc241501586"/>
      <w:bookmarkStart w:id="54" w:name="_Toc241657903"/>
      <w:bookmarkStart w:id="55" w:name="_Toc243380726"/>
      <w:bookmarkStart w:id="56" w:name="_Toc274231383"/>
      <w:bookmarkStart w:id="57" w:name="_Toc274234500"/>
      <w:r w:rsidRPr="00683AB0">
        <w:rPr>
          <w:rFonts w:ascii="Arial" w:hAnsi="Arial" w:cs="Arial"/>
          <w:color w:val="auto"/>
        </w:rPr>
        <w:t xml:space="preserve">Předmětem této Smlouvy je závazek </w:t>
      </w:r>
      <w:r w:rsidR="004B6671" w:rsidRPr="00683AB0">
        <w:rPr>
          <w:rFonts w:ascii="Arial" w:hAnsi="Arial" w:cs="Arial"/>
          <w:color w:val="auto"/>
        </w:rPr>
        <w:t xml:space="preserve">zpracovatele </w:t>
      </w:r>
      <w:r w:rsidRPr="00683AB0">
        <w:rPr>
          <w:rFonts w:ascii="Arial" w:hAnsi="Arial" w:cs="Arial"/>
          <w:color w:val="auto"/>
        </w:rPr>
        <w:t xml:space="preserve">zpracovat </w:t>
      </w:r>
      <w:r w:rsidR="009B4858" w:rsidRPr="00683AB0">
        <w:rPr>
          <w:rFonts w:ascii="Arial" w:hAnsi="Arial" w:cs="Arial"/>
          <w:color w:val="auto"/>
        </w:rPr>
        <w:t xml:space="preserve">analýzu úrovně a fungování opatření v oblasti rodinné politiky a sladění pracovního a rodinného života v krajích ČR (dále jen „Analýza“) </w:t>
      </w:r>
      <w:r w:rsidRPr="00683AB0">
        <w:rPr>
          <w:rFonts w:ascii="Arial" w:hAnsi="Arial" w:cs="Arial"/>
          <w:color w:val="auto"/>
        </w:rPr>
        <w:t xml:space="preserve">a závazek </w:t>
      </w:r>
      <w:r w:rsidR="004B6671" w:rsidRPr="00683AB0">
        <w:rPr>
          <w:rFonts w:ascii="Arial" w:hAnsi="Arial" w:cs="Arial"/>
          <w:color w:val="auto"/>
        </w:rPr>
        <w:t>o</w:t>
      </w:r>
      <w:r w:rsidRPr="00683AB0">
        <w:rPr>
          <w:rFonts w:ascii="Arial" w:hAnsi="Arial" w:cs="Arial"/>
          <w:color w:val="auto"/>
        </w:rPr>
        <w:t xml:space="preserve">bjednatele zaplatit </w:t>
      </w:r>
      <w:r w:rsidR="004B6671" w:rsidRPr="00683AB0">
        <w:rPr>
          <w:rFonts w:ascii="Arial" w:hAnsi="Arial" w:cs="Arial"/>
          <w:color w:val="auto"/>
        </w:rPr>
        <w:t xml:space="preserve">zpracovateli </w:t>
      </w:r>
      <w:r w:rsidRPr="00683AB0">
        <w:rPr>
          <w:rFonts w:ascii="Arial" w:hAnsi="Arial" w:cs="Arial"/>
          <w:color w:val="auto"/>
        </w:rPr>
        <w:t xml:space="preserve">za řádné zpracování </w:t>
      </w:r>
      <w:r w:rsidR="009B4858" w:rsidRPr="00683AB0">
        <w:rPr>
          <w:rFonts w:ascii="Arial" w:hAnsi="Arial" w:cs="Arial"/>
          <w:bCs/>
          <w:color w:val="auto"/>
        </w:rPr>
        <w:t>Analýzy</w:t>
      </w:r>
      <w:r w:rsidR="000C36E9" w:rsidRPr="00683AB0">
        <w:rPr>
          <w:rFonts w:ascii="Arial" w:hAnsi="Arial" w:cs="Arial"/>
          <w:bCs/>
          <w:color w:val="auto"/>
        </w:rPr>
        <w:t xml:space="preserve"> </w:t>
      </w:r>
      <w:r w:rsidRPr="00683AB0">
        <w:rPr>
          <w:rFonts w:ascii="Arial" w:hAnsi="Arial" w:cs="Arial"/>
          <w:color w:val="auto"/>
        </w:rPr>
        <w:t>odměnu ve výši a za podmínek stanovených v</w:t>
      </w:r>
      <w:r w:rsidR="00361E47" w:rsidRPr="00683AB0">
        <w:rPr>
          <w:rFonts w:ascii="Arial" w:hAnsi="Arial" w:cs="Arial"/>
          <w:color w:val="auto"/>
        </w:rPr>
        <w:t> </w:t>
      </w:r>
      <w:r w:rsidRPr="00683AB0">
        <w:rPr>
          <w:rFonts w:ascii="Arial" w:hAnsi="Arial" w:cs="Arial"/>
          <w:color w:val="auto"/>
        </w:rPr>
        <w:t>čl</w:t>
      </w:r>
      <w:r w:rsidR="00361E47" w:rsidRPr="00683AB0">
        <w:rPr>
          <w:rFonts w:ascii="Arial" w:hAnsi="Arial" w:cs="Arial"/>
          <w:color w:val="auto"/>
        </w:rPr>
        <w:t>.</w:t>
      </w:r>
      <w:r w:rsidRPr="00683AB0">
        <w:rPr>
          <w:rFonts w:ascii="Arial" w:hAnsi="Arial" w:cs="Arial"/>
          <w:color w:val="auto"/>
        </w:rPr>
        <w:t xml:space="preserve"> </w:t>
      </w:r>
      <w:r w:rsidR="006F7D91" w:rsidRPr="00683AB0">
        <w:rPr>
          <w:rFonts w:ascii="Arial" w:hAnsi="Arial" w:cs="Arial"/>
          <w:color w:val="auto"/>
        </w:rPr>
        <w:t>4</w:t>
      </w:r>
      <w:r w:rsidRPr="00683AB0">
        <w:rPr>
          <w:rFonts w:ascii="Arial" w:hAnsi="Arial" w:cs="Arial"/>
          <w:color w:val="auto"/>
        </w:rPr>
        <w:t xml:space="preserve"> </w:t>
      </w:r>
      <w:proofErr w:type="gramStart"/>
      <w:r w:rsidRPr="00683AB0">
        <w:rPr>
          <w:rFonts w:ascii="Arial" w:hAnsi="Arial" w:cs="Arial"/>
          <w:color w:val="auto"/>
        </w:rPr>
        <w:t>této</w:t>
      </w:r>
      <w:proofErr w:type="gramEnd"/>
      <w:r w:rsidRPr="00683AB0">
        <w:rPr>
          <w:rFonts w:ascii="Arial" w:hAnsi="Arial" w:cs="Arial"/>
          <w:color w:val="auto"/>
        </w:rPr>
        <w:t xml:space="preserve"> Smlouvy.</w:t>
      </w:r>
    </w:p>
    <w:p w14:paraId="3B1B7537" w14:textId="7C6F71D6" w:rsidR="00AF7D07" w:rsidRPr="00683AB0" w:rsidRDefault="008523E0" w:rsidP="00851609">
      <w:pPr>
        <w:pStyle w:val="Odstavecseseznamem"/>
        <w:numPr>
          <w:ilvl w:val="1"/>
          <w:numId w:val="2"/>
        </w:numPr>
        <w:tabs>
          <w:tab w:val="clear" w:pos="432"/>
        </w:tabs>
        <w:spacing w:before="120" w:after="0" w:line="280" w:lineRule="atLeast"/>
        <w:ind w:left="426" w:hanging="426"/>
        <w:contextualSpacing w:val="0"/>
        <w:rPr>
          <w:rFonts w:ascii="Arial" w:hAnsi="Arial" w:cs="Arial"/>
          <w:color w:val="auto"/>
        </w:rPr>
      </w:pPr>
      <w:r w:rsidRPr="00683AB0">
        <w:rPr>
          <w:rFonts w:ascii="Arial" w:hAnsi="Arial" w:cs="Arial"/>
        </w:rPr>
        <w:t>Předmět plnění této Smlouvy je podrobně specifikován</w:t>
      </w:r>
      <w:r w:rsidR="00AF7D07" w:rsidRPr="00683AB0">
        <w:rPr>
          <w:rFonts w:ascii="Arial" w:hAnsi="Arial" w:cs="Arial"/>
        </w:rPr>
        <w:t xml:space="preserve"> v </w:t>
      </w:r>
      <w:r w:rsidR="00AF7D07" w:rsidRPr="00683AB0">
        <w:rPr>
          <w:rFonts w:ascii="Arial" w:hAnsi="Arial" w:cs="Arial"/>
          <w:color w:val="auto"/>
        </w:rPr>
        <w:t xml:space="preserve">příloze </w:t>
      </w:r>
      <w:proofErr w:type="gramStart"/>
      <w:r w:rsidR="00AF7D07" w:rsidRPr="00683AB0">
        <w:rPr>
          <w:rFonts w:ascii="Arial" w:hAnsi="Arial" w:cs="Arial"/>
          <w:color w:val="auto"/>
        </w:rPr>
        <w:t xml:space="preserve">č. 1 </w:t>
      </w:r>
      <w:r w:rsidR="003C5F8A" w:rsidRPr="00683AB0">
        <w:rPr>
          <w:rFonts w:ascii="Arial" w:hAnsi="Arial" w:cs="Arial"/>
          <w:color w:val="auto"/>
        </w:rPr>
        <w:t xml:space="preserve"> </w:t>
      </w:r>
      <w:r w:rsidR="00AF7D07" w:rsidRPr="00683AB0">
        <w:rPr>
          <w:rFonts w:ascii="Arial" w:hAnsi="Arial" w:cs="Arial"/>
          <w:color w:val="auto"/>
        </w:rPr>
        <w:t>této</w:t>
      </w:r>
      <w:proofErr w:type="gramEnd"/>
      <w:r w:rsidR="00AF7D07" w:rsidRPr="00683AB0">
        <w:rPr>
          <w:rFonts w:ascii="Arial" w:hAnsi="Arial" w:cs="Arial"/>
          <w:color w:val="auto"/>
        </w:rPr>
        <w:t xml:space="preserve"> Smlouvy</w:t>
      </w:r>
      <w:r w:rsidR="003C5F8A" w:rsidRPr="00683AB0">
        <w:rPr>
          <w:rFonts w:ascii="Arial" w:hAnsi="Arial" w:cs="Arial"/>
          <w:color w:val="auto"/>
        </w:rPr>
        <w:t xml:space="preserve">. </w:t>
      </w:r>
    </w:p>
    <w:p w14:paraId="276C8514" w14:textId="1EB053D5" w:rsidR="00AC6A59" w:rsidRPr="00683AB0" w:rsidRDefault="008523E0" w:rsidP="00851609">
      <w:pPr>
        <w:pStyle w:val="Odstavecseseznamem"/>
        <w:numPr>
          <w:ilvl w:val="1"/>
          <w:numId w:val="2"/>
        </w:numPr>
        <w:tabs>
          <w:tab w:val="clear" w:pos="432"/>
        </w:tabs>
        <w:spacing w:before="120" w:after="0" w:line="280" w:lineRule="atLeast"/>
        <w:ind w:left="426" w:hanging="426"/>
        <w:contextualSpacing w:val="0"/>
        <w:rPr>
          <w:rFonts w:ascii="Arial" w:hAnsi="Arial" w:cs="Arial"/>
        </w:rPr>
      </w:pPr>
      <w:r w:rsidRPr="00683AB0">
        <w:rPr>
          <w:rFonts w:ascii="Arial" w:hAnsi="Arial" w:cs="Arial"/>
        </w:rPr>
        <w:t xml:space="preserve">Výstupy předmětu plnění dle odst. </w:t>
      </w:r>
      <w:proofErr w:type="gramStart"/>
      <w:r w:rsidRPr="00683AB0">
        <w:rPr>
          <w:rFonts w:ascii="Arial" w:hAnsi="Arial" w:cs="Arial"/>
        </w:rPr>
        <w:t>2.2. této</w:t>
      </w:r>
      <w:proofErr w:type="gramEnd"/>
      <w:r w:rsidRPr="00683AB0">
        <w:rPr>
          <w:rFonts w:ascii="Arial" w:hAnsi="Arial" w:cs="Arial"/>
        </w:rPr>
        <w:t xml:space="preserve"> Smlouvy budou zpracovány v rozsahu a</w:t>
      </w:r>
      <w:r w:rsidR="00AC6A59" w:rsidRPr="00683AB0">
        <w:rPr>
          <w:rFonts w:ascii="Arial" w:hAnsi="Arial" w:cs="Arial"/>
        </w:rPr>
        <w:t xml:space="preserve"> v soula</w:t>
      </w:r>
      <w:r w:rsidRPr="00683AB0">
        <w:rPr>
          <w:rFonts w:ascii="Arial" w:hAnsi="Arial" w:cs="Arial"/>
        </w:rPr>
        <w:t>du s </w:t>
      </w:r>
      <w:r w:rsidR="009E0ABE" w:rsidRPr="00683AB0">
        <w:rPr>
          <w:rFonts w:ascii="Arial" w:hAnsi="Arial" w:cs="Arial"/>
          <w:color w:val="auto"/>
        </w:rPr>
        <w:t xml:space="preserve">Přílohou </w:t>
      </w:r>
      <w:r w:rsidRPr="00683AB0">
        <w:rPr>
          <w:rFonts w:ascii="Arial" w:hAnsi="Arial" w:cs="Arial"/>
          <w:color w:val="auto"/>
        </w:rPr>
        <w:t>č. 1</w:t>
      </w:r>
      <w:r w:rsidR="003C5F8A" w:rsidRPr="00683AB0">
        <w:rPr>
          <w:rFonts w:ascii="Arial" w:hAnsi="Arial" w:cs="Arial"/>
          <w:color w:val="auto"/>
        </w:rPr>
        <w:t xml:space="preserve"> a </w:t>
      </w:r>
      <w:r w:rsidR="009E0ABE" w:rsidRPr="00683AB0">
        <w:rPr>
          <w:rFonts w:ascii="Arial" w:hAnsi="Arial" w:cs="Arial"/>
          <w:color w:val="auto"/>
        </w:rPr>
        <w:t xml:space="preserve">Přílohou č. </w:t>
      </w:r>
      <w:r w:rsidR="003C5F8A" w:rsidRPr="00683AB0">
        <w:rPr>
          <w:rFonts w:ascii="Arial" w:hAnsi="Arial" w:cs="Arial"/>
          <w:color w:val="auto"/>
        </w:rPr>
        <w:t>2</w:t>
      </w:r>
      <w:r w:rsidRPr="00683AB0">
        <w:rPr>
          <w:rFonts w:ascii="Arial" w:hAnsi="Arial" w:cs="Arial"/>
          <w:color w:val="auto"/>
        </w:rPr>
        <w:t xml:space="preserve"> této Smlouvy</w:t>
      </w:r>
      <w:r w:rsidRPr="00683AB0">
        <w:rPr>
          <w:rFonts w:ascii="Arial" w:hAnsi="Arial" w:cs="Arial"/>
        </w:rPr>
        <w:t xml:space="preserve">, a to </w:t>
      </w:r>
      <w:r w:rsidR="00AC6A59" w:rsidRPr="00683AB0">
        <w:rPr>
          <w:rFonts w:ascii="Arial" w:hAnsi="Arial" w:cs="Arial"/>
        </w:rPr>
        <w:t>v</w:t>
      </w:r>
      <w:r w:rsidR="003C5F8A" w:rsidRPr="00683AB0">
        <w:rPr>
          <w:rFonts w:ascii="Arial" w:hAnsi="Arial" w:cs="Arial"/>
        </w:rPr>
        <w:t> </w:t>
      </w:r>
      <w:r w:rsidR="00AC6A59" w:rsidRPr="00683AB0">
        <w:rPr>
          <w:rFonts w:ascii="Arial" w:hAnsi="Arial" w:cs="Arial"/>
        </w:rPr>
        <w:t>termín</w:t>
      </w:r>
      <w:r w:rsidR="003C5F8A" w:rsidRPr="00683AB0">
        <w:rPr>
          <w:rFonts w:ascii="Arial" w:hAnsi="Arial" w:cs="Arial"/>
        </w:rPr>
        <w:t xml:space="preserve">ech </w:t>
      </w:r>
      <w:r w:rsidR="00AC6A59" w:rsidRPr="00683AB0">
        <w:rPr>
          <w:rFonts w:ascii="Arial" w:hAnsi="Arial" w:cs="Arial"/>
        </w:rPr>
        <w:t xml:space="preserve">dle odst. </w:t>
      </w:r>
      <w:r w:rsidR="00910F9A" w:rsidRPr="00683AB0">
        <w:rPr>
          <w:rFonts w:ascii="Arial" w:hAnsi="Arial" w:cs="Arial"/>
        </w:rPr>
        <w:t>3</w:t>
      </w:r>
      <w:r w:rsidR="00AC6A59" w:rsidRPr="00683AB0">
        <w:rPr>
          <w:rFonts w:ascii="Arial" w:hAnsi="Arial" w:cs="Arial"/>
        </w:rPr>
        <w:t>.</w:t>
      </w:r>
      <w:r w:rsidR="00125AA4" w:rsidRPr="00683AB0">
        <w:rPr>
          <w:rFonts w:ascii="Arial" w:hAnsi="Arial" w:cs="Arial"/>
        </w:rPr>
        <w:t>2</w:t>
      </w:r>
      <w:r w:rsidR="00AC6A59" w:rsidRPr="00683AB0">
        <w:rPr>
          <w:rFonts w:ascii="Arial" w:hAnsi="Arial" w:cs="Arial"/>
        </w:rPr>
        <w:t xml:space="preserve"> této Smlouvy</w:t>
      </w:r>
      <w:r w:rsidR="003C5F8A" w:rsidRPr="00683AB0">
        <w:rPr>
          <w:rFonts w:ascii="Arial" w:hAnsi="Arial" w:cs="Arial"/>
        </w:rPr>
        <w:t xml:space="preserve"> a dle harmonogramu, který je součástí </w:t>
      </w:r>
      <w:r w:rsidR="009E0ABE" w:rsidRPr="00683AB0">
        <w:rPr>
          <w:rFonts w:ascii="Arial" w:hAnsi="Arial" w:cs="Arial"/>
        </w:rPr>
        <w:t xml:space="preserve">Přílohy </w:t>
      </w:r>
      <w:r w:rsidR="003C5F8A" w:rsidRPr="00683AB0">
        <w:rPr>
          <w:rFonts w:ascii="Arial" w:hAnsi="Arial" w:cs="Arial"/>
        </w:rPr>
        <w:t>č. 1 této Smlouvy</w:t>
      </w:r>
      <w:r w:rsidR="00AC6A59" w:rsidRPr="00683AB0">
        <w:rPr>
          <w:rFonts w:ascii="Arial" w:hAnsi="Arial" w:cs="Arial"/>
        </w:rPr>
        <w:t>.</w:t>
      </w:r>
    </w:p>
    <w:p w14:paraId="093A1401" w14:textId="7CD84F79" w:rsidR="00E54A3F" w:rsidRPr="00683AB0" w:rsidRDefault="00963BD0" w:rsidP="00851609">
      <w:pPr>
        <w:pStyle w:val="TextnormlnslovanChar"/>
        <w:numPr>
          <w:ilvl w:val="1"/>
          <w:numId w:val="2"/>
        </w:numPr>
        <w:tabs>
          <w:tab w:val="clear" w:pos="432"/>
        </w:tabs>
        <w:spacing w:before="120" w:after="0" w:line="280" w:lineRule="atLeast"/>
        <w:ind w:left="426" w:hanging="426"/>
        <w:jc w:val="both"/>
        <w:rPr>
          <w:color w:val="FF0000"/>
          <w:szCs w:val="20"/>
        </w:rPr>
      </w:pPr>
      <w:r w:rsidRPr="00683AB0">
        <w:rPr>
          <w:szCs w:val="20"/>
        </w:rPr>
        <w:t xml:space="preserve">Výše uvedený předmět smlouvy je spolufinancován z prostředků Operačního programu Zaměstnanost, konkrétně z projektu </w:t>
      </w:r>
      <w:r w:rsidR="00C96A63" w:rsidRPr="00683AB0">
        <w:rPr>
          <w:szCs w:val="20"/>
        </w:rPr>
        <w:t>„</w:t>
      </w:r>
      <w:r w:rsidR="00A36D47" w:rsidRPr="00683AB0">
        <w:rPr>
          <w:spacing w:val="-2"/>
        </w:rPr>
        <w:t>Koordinace opatření na podporu sladění pracovního a rodinného života na úrovni krajů</w:t>
      </w:r>
      <w:r w:rsidR="00C96A63" w:rsidRPr="00683AB0">
        <w:rPr>
          <w:spacing w:val="-2"/>
        </w:rPr>
        <w:t xml:space="preserve">“, </w:t>
      </w:r>
      <w:proofErr w:type="spellStart"/>
      <w:r w:rsidR="00C96A63" w:rsidRPr="00683AB0">
        <w:rPr>
          <w:spacing w:val="-2"/>
        </w:rPr>
        <w:t>reg</w:t>
      </w:r>
      <w:proofErr w:type="spellEnd"/>
      <w:r w:rsidR="00C96A63" w:rsidRPr="00683AB0">
        <w:rPr>
          <w:spacing w:val="-2"/>
        </w:rPr>
        <w:t xml:space="preserve">. </w:t>
      </w:r>
      <w:proofErr w:type="gramStart"/>
      <w:r w:rsidR="00C96A63" w:rsidRPr="00683AB0">
        <w:rPr>
          <w:spacing w:val="-2"/>
        </w:rPr>
        <w:t>číslo</w:t>
      </w:r>
      <w:proofErr w:type="gramEnd"/>
      <w:r w:rsidR="00C96A63" w:rsidRPr="00683AB0">
        <w:rPr>
          <w:spacing w:val="-2"/>
        </w:rPr>
        <w:t xml:space="preserve"> projektu: CZ.03.1.51/0.0/0.0/15_009/</w:t>
      </w:r>
      <w:r w:rsidR="00A36D47" w:rsidRPr="00683AB0">
        <w:rPr>
          <w:spacing w:val="-2"/>
        </w:rPr>
        <w:t>0006233</w:t>
      </w:r>
      <w:r w:rsidR="00C96A63" w:rsidRPr="00683AB0">
        <w:rPr>
          <w:spacing w:val="-2"/>
        </w:rPr>
        <w:t>.</w:t>
      </w:r>
    </w:p>
    <w:p w14:paraId="141E25A2" w14:textId="77777777" w:rsidR="0007554A" w:rsidRPr="0043309D" w:rsidRDefault="00D829E1" w:rsidP="00BD57D9">
      <w:pPr>
        <w:pStyle w:val="Textnadpis1"/>
        <w:numPr>
          <w:ilvl w:val="0"/>
          <w:numId w:val="2"/>
        </w:numPr>
        <w:tabs>
          <w:tab w:val="clear" w:pos="360"/>
        </w:tabs>
        <w:spacing w:before="480"/>
        <w:ind w:left="357" w:hanging="357"/>
        <w:jc w:val="center"/>
        <w:rPr>
          <w:rFonts w:cs="Arial"/>
          <w:sz w:val="22"/>
          <w:szCs w:val="20"/>
        </w:rPr>
      </w:pPr>
      <w:r>
        <w:rPr>
          <w:rFonts w:cs="Arial"/>
          <w:sz w:val="22"/>
          <w:szCs w:val="20"/>
        </w:rPr>
        <w:t>Místo a d</w:t>
      </w:r>
      <w:r w:rsidR="0007554A" w:rsidRPr="0043309D">
        <w:rPr>
          <w:rFonts w:cs="Arial"/>
          <w:sz w:val="22"/>
          <w:szCs w:val="20"/>
        </w:rPr>
        <w:t>oba plnění</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63968553" w14:textId="0032172A" w:rsidR="00D324BD" w:rsidRPr="0043309D" w:rsidRDefault="00FF6D10" w:rsidP="00851609">
      <w:pPr>
        <w:pStyle w:val="TextnormlnslovanChar"/>
        <w:numPr>
          <w:ilvl w:val="1"/>
          <w:numId w:val="2"/>
        </w:numPr>
        <w:tabs>
          <w:tab w:val="clear" w:pos="432"/>
        </w:tabs>
        <w:spacing w:before="120" w:after="0" w:line="280" w:lineRule="atLeast"/>
        <w:ind w:left="567" w:hanging="567"/>
        <w:jc w:val="both"/>
        <w:rPr>
          <w:szCs w:val="20"/>
        </w:rPr>
      </w:pPr>
      <w:r w:rsidRPr="004D1C07">
        <w:t>Objednatel nestanoví konkrétní místo plnění zakázky (Česká republika)</w:t>
      </w:r>
      <w:r w:rsidR="00D324BD" w:rsidRPr="004D1C07">
        <w:rPr>
          <w:szCs w:val="20"/>
        </w:rPr>
        <w:t xml:space="preserve">. </w:t>
      </w:r>
      <w:r w:rsidR="0071124B" w:rsidRPr="004D1C07">
        <w:rPr>
          <w:szCs w:val="20"/>
        </w:rPr>
        <w:t>Zpracovatel</w:t>
      </w:r>
      <w:r w:rsidR="004A7DEA" w:rsidRPr="0043309D">
        <w:rPr>
          <w:szCs w:val="20"/>
        </w:rPr>
        <w:t xml:space="preserve"> </w:t>
      </w:r>
      <w:r w:rsidR="00D324BD" w:rsidRPr="0043309D">
        <w:rPr>
          <w:szCs w:val="20"/>
        </w:rPr>
        <w:t xml:space="preserve">je oprávněn provádět </w:t>
      </w:r>
      <w:r w:rsidR="0023768D">
        <w:rPr>
          <w:szCs w:val="20"/>
        </w:rPr>
        <w:t>předmět plnění</w:t>
      </w:r>
      <w:r w:rsidR="00D324BD" w:rsidRPr="0043309D">
        <w:rPr>
          <w:szCs w:val="20"/>
        </w:rPr>
        <w:t xml:space="preserve"> i v rámci svého sídla.</w:t>
      </w:r>
    </w:p>
    <w:p w14:paraId="53159E8A" w14:textId="7568B7A0" w:rsidR="00683AB0" w:rsidRDefault="00683AB0" w:rsidP="00F21B57">
      <w:pPr>
        <w:pStyle w:val="Text"/>
        <w:spacing w:before="120" w:after="0" w:line="280" w:lineRule="atLeast"/>
        <w:ind w:left="567"/>
        <w:jc w:val="both"/>
        <w:rPr>
          <w:rFonts w:cs="Arial"/>
          <w:sz w:val="20"/>
        </w:rPr>
      </w:pPr>
    </w:p>
    <w:p w14:paraId="1FB9103F" w14:textId="17220A1D" w:rsidR="00683AB0" w:rsidRPr="00683AB0" w:rsidRDefault="00683AB0" w:rsidP="00683AB0">
      <w:pPr>
        <w:pStyle w:val="Odstavecseseznamem"/>
        <w:numPr>
          <w:ilvl w:val="1"/>
          <w:numId w:val="2"/>
        </w:numPr>
        <w:rPr>
          <w:rFonts w:ascii="Arial" w:hAnsi="Arial" w:cs="Arial"/>
          <w:snapToGrid w:val="0"/>
          <w:color w:val="auto"/>
          <w:lang w:eastAsia="cs-CZ" w:bidi="ar-SA"/>
        </w:rPr>
      </w:pPr>
      <w:r w:rsidRPr="00683AB0">
        <w:rPr>
          <w:rFonts w:ascii="Arial" w:hAnsi="Arial" w:cs="Arial"/>
          <w:snapToGrid w:val="0"/>
          <w:color w:val="auto"/>
          <w:lang w:eastAsia="cs-CZ" w:bidi="ar-SA"/>
        </w:rPr>
        <w:lastRenderedPageBreak/>
        <w:t xml:space="preserve">Výstupy předmětu plnění Smlouvy za účelem provedené akceptačního řízení dle odst. 5.1. Smlouvy, zpracované v souladu s čl. 2 </w:t>
      </w:r>
      <w:proofErr w:type="gramStart"/>
      <w:r w:rsidRPr="00683AB0">
        <w:rPr>
          <w:rFonts w:ascii="Arial" w:hAnsi="Arial" w:cs="Arial"/>
          <w:snapToGrid w:val="0"/>
          <w:color w:val="auto"/>
          <w:lang w:eastAsia="cs-CZ" w:bidi="ar-SA"/>
        </w:rPr>
        <w:t>této</w:t>
      </w:r>
      <w:proofErr w:type="gramEnd"/>
      <w:r w:rsidRPr="00683AB0">
        <w:rPr>
          <w:rFonts w:ascii="Arial" w:hAnsi="Arial" w:cs="Arial"/>
          <w:snapToGrid w:val="0"/>
          <w:color w:val="auto"/>
          <w:lang w:eastAsia="cs-CZ" w:bidi="ar-SA"/>
        </w:rPr>
        <w:t xml:space="preserve"> Smlouvy, se zavazuje zpracovatel předat </w:t>
      </w:r>
      <w:r w:rsidR="00883305">
        <w:rPr>
          <w:rFonts w:ascii="Arial" w:hAnsi="Arial" w:cs="Arial"/>
          <w:snapToGrid w:val="0"/>
          <w:color w:val="auto"/>
          <w:lang w:eastAsia="cs-CZ" w:bidi="ar-SA"/>
        </w:rPr>
        <w:t xml:space="preserve">objednateli do 10 </w:t>
      </w:r>
      <w:proofErr w:type="spellStart"/>
      <w:r w:rsidR="00883305">
        <w:rPr>
          <w:rFonts w:ascii="Arial" w:hAnsi="Arial" w:cs="Arial"/>
          <w:snapToGrid w:val="0"/>
          <w:color w:val="auto"/>
          <w:lang w:eastAsia="cs-CZ" w:bidi="ar-SA"/>
        </w:rPr>
        <w:t>měsiců</w:t>
      </w:r>
      <w:proofErr w:type="spellEnd"/>
      <w:r w:rsidR="00883305">
        <w:rPr>
          <w:rFonts w:ascii="Arial" w:hAnsi="Arial" w:cs="Arial"/>
          <w:snapToGrid w:val="0"/>
          <w:color w:val="auto"/>
          <w:lang w:eastAsia="cs-CZ" w:bidi="ar-SA"/>
        </w:rPr>
        <w:t xml:space="preserve"> po nabytí účinnosti smlouvy.</w:t>
      </w:r>
    </w:p>
    <w:p w14:paraId="7023B24D" w14:textId="77777777" w:rsidR="0031778C" w:rsidRDefault="0031778C" w:rsidP="0031778C">
      <w:pPr>
        <w:pStyle w:val="Odstavecseseznamem"/>
        <w:rPr>
          <w:color w:val="FF0000"/>
        </w:rPr>
      </w:pPr>
    </w:p>
    <w:p w14:paraId="247C390C" w14:textId="77777777" w:rsidR="0007554A" w:rsidRPr="00766FE2" w:rsidRDefault="0007554A" w:rsidP="00BD57D9">
      <w:pPr>
        <w:pStyle w:val="Textnadpis1"/>
        <w:numPr>
          <w:ilvl w:val="0"/>
          <w:numId w:val="2"/>
        </w:numPr>
        <w:tabs>
          <w:tab w:val="clear" w:pos="360"/>
        </w:tabs>
        <w:spacing w:before="480"/>
        <w:ind w:left="357" w:hanging="357"/>
        <w:jc w:val="center"/>
        <w:rPr>
          <w:rFonts w:cs="Arial"/>
          <w:sz w:val="22"/>
          <w:szCs w:val="20"/>
        </w:rPr>
      </w:pPr>
      <w:bookmarkStart w:id="58" w:name="_Toc153595137"/>
      <w:bookmarkStart w:id="59" w:name="_Toc153797533"/>
      <w:bookmarkStart w:id="60" w:name="_Toc153797652"/>
      <w:bookmarkStart w:id="61" w:name="_Toc153808369"/>
      <w:bookmarkStart w:id="62" w:name="_Toc153941143"/>
      <w:bookmarkStart w:id="63" w:name="_Toc153941288"/>
      <w:bookmarkStart w:id="64" w:name="_Toc154462845"/>
      <w:bookmarkStart w:id="65" w:name="_Toc163543477"/>
      <w:bookmarkStart w:id="66" w:name="_Toc164137948"/>
      <w:bookmarkStart w:id="67" w:name="_Toc202955380"/>
      <w:bookmarkStart w:id="68" w:name="_Toc203276579"/>
      <w:bookmarkStart w:id="69" w:name="_Toc203291566"/>
      <w:bookmarkStart w:id="70" w:name="_Toc203292586"/>
      <w:bookmarkStart w:id="71" w:name="_Toc203306975"/>
      <w:bookmarkStart w:id="72" w:name="_Toc204476143"/>
      <w:bookmarkStart w:id="73" w:name="_Toc235235102"/>
      <w:bookmarkStart w:id="74" w:name="_Toc238266053"/>
      <w:bookmarkStart w:id="75" w:name="_Toc240357472"/>
      <w:bookmarkStart w:id="76" w:name="_Toc240444508"/>
      <w:bookmarkStart w:id="77" w:name="_Toc240703974"/>
      <w:bookmarkStart w:id="78" w:name="_Toc240704348"/>
      <w:bookmarkStart w:id="79" w:name="_Toc240792065"/>
      <w:bookmarkStart w:id="80" w:name="_Toc240792925"/>
      <w:bookmarkStart w:id="81" w:name="_Toc241496089"/>
      <w:bookmarkStart w:id="82" w:name="_Toc241501190"/>
      <w:bookmarkStart w:id="83" w:name="_Toc241501587"/>
      <w:bookmarkStart w:id="84" w:name="_Toc241657904"/>
      <w:bookmarkStart w:id="85" w:name="_Toc243380727"/>
      <w:bookmarkStart w:id="86" w:name="_Toc274231384"/>
      <w:bookmarkStart w:id="87" w:name="_Toc274234501"/>
      <w:r w:rsidRPr="00766FE2">
        <w:rPr>
          <w:rFonts w:cs="Arial"/>
          <w:sz w:val="22"/>
          <w:szCs w:val="20"/>
        </w:rPr>
        <w:t>Cena</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r w:rsidR="002E63DC">
        <w:rPr>
          <w:rFonts w:cs="Arial"/>
          <w:sz w:val="22"/>
          <w:szCs w:val="20"/>
        </w:rPr>
        <w:t xml:space="preserve"> a platební podmínky</w:t>
      </w:r>
    </w:p>
    <w:p w14:paraId="4CA54B9D" w14:textId="7947F170" w:rsidR="00123974" w:rsidRDefault="0007554A" w:rsidP="00BD57D9">
      <w:pPr>
        <w:pStyle w:val="TextnormlnslovanChar"/>
        <w:numPr>
          <w:ilvl w:val="1"/>
          <w:numId w:val="2"/>
        </w:numPr>
        <w:tabs>
          <w:tab w:val="clear" w:pos="432"/>
          <w:tab w:val="num" w:pos="567"/>
        </w:tabs>
        <w:spacing w:before="120" w:after="0" w:line="280" w:lineRule="atLeast"/>
        <w:ind w:left="567" w:hanging="567"/>
        <w:jc w:val="both"/>
        <w:rPr>
          <w:szCs w:val="20"/>
        </w:rPr>
      </w:pPr>
      <w:bookmarkStart w:id="88" w:name="_Ref54767977"/>
      <w:r w:rsidRPr="00766FE2">
        <w:rPr>
          <w:szCs w:val="20"/>
        </w:rPr>
        <w:t>Cena</w:t>
      </w:r>
      <w:bookmarkEnd w:id="88"/>
      <w:r w:rsidRPr="00766FE2">
        <w:rPr>
          <w:szCs w:val="20"/>
        </w:rPr>
        <w:t xml:space="preserve"> za </w:t>
      </w:r>
      <w:r w:rsidR="00D324BD" w:rsidRPr="00766FE2">
        <w:rPr>
          <w:szCs w:val="20"/>
        </w:rPr>
        <w:t xml:space="preserve">předmět </w:t>
      </w:r>
      <w:r w:rsidR="00A6205C" w:rsidRPr="00766FE2">
        <w:rPr>
          <w:szCs w:val="20"/>
        </w:rPr>
        <w:t xml:space="preserve">smlouvy </w:t>
      </w:r>
      <w:r w:rsidR="00516B47">
        <w:rPr>
          <w:szCs w:val="20"/>
        </w:rPr>
        <w:t>dle č</w:t>
      </w:r>
      <w:r w:rsidR="00963EC8">
        <w:rPr>
          <w:szCs w:val="20"/>
        </w:rPr>
        <w:t>l</w:t>
      </w:r>
      <w:r w:rsidR="00516B47">
        <w:rPr>
          <w:szCs w:val="20"/>
        </w:rPr>
        <w:t xml:space="preserve">. 2 </w:t>
      </w:r>
      <w:proofErr w:type="gramStart"/>
      <w:r w:rsidR="00516B47">
        <w:rPr>
          <w:szCs w:val="20"/>
        </w:rPr>
        <w:t>této</w:t>
      </w:r>
      <w:proofErr w:type="gramEnd"/>
      <w:r w:rsidR="00516B47">
        <w:rPr>
          <w:szCs w:val="20"/>
        </w:rPr>
        <w:t xml:space="preserve"> </w:t>
      </w:r>
      <w:r w:rsidR="00B3791B">
        <w:rPr>
          <w:szCs w:val="20"/>
        </w:rPr>
        <w:t>S</w:t>
      </w:r>
      <w:r w:rsidR="00516B47">
        <w:rPr>
          <w:szCs w:val="20"/>
        </w:rPr>
        <w:t xml:space="preserve">mlouvy </w:t>
      </w:r>
      <w:r w:rsidR="00516B47" w:rsidRPr="0037717A">
        <w:rPr>
          <w:szCs w:val="22"/>
        </w:rPr>
        <w:t xml:space="preserve">činí </w:t>
      </w:r>
      <w:r w:rsidR="00516B47" w:rsidRPr="00AA0825">
        <w:rPr>
          <w:szCs w:val="22"/>
          <w:highlight w:val="yellow"/>
        </w:rPr>
        <w:t>___________</w:t>
      </w:r>
      <w:r w:rsidR="00516B47" w:rsidRPr="0037717A">
        <w:rPr>
          <w:szCs w:val="22"/>
        </w:rPr>
        <w:t>,-</w:t>
      </w:r>
      <w:r w:rsidR="00516B47" w:rsidRPr="00D768E5">
        <w:rPr>
          <w:szCs w:val="22"/>
        </w:rPr>
        <w:t xml:space="preserve"> Kč (slovy</w:t>
      </w:r>
      <w:r w:rsidR="00516B47" w:rsidRPr="0037717A">
        <w:rPr>
          <w:szCs w:val="22"/>
        </w:rPr>
        <w:t xml:space="preserve">: </w:t>
      </w:r>
      <w:r w:rsidR="00516B47" w:rsidRPr="00AA0825">
        <w:rPr>
          <w:szCs w:val="22"/>
          <w:highlight w:val="yellow"/>
        </w:rPr>
        <w:t>___________</w:t>
      </w:r>
      <w:r w:rsidR="00516B47" w:rsidRPr="0037717A">
        <w:rPr>
          <w:szCs w:val="22"/>
        </w:rPr>
        <w:t xml:space="preserve"> korun českých) bez DPH, tj. </w:t>
      </w:r>
      <w:r w:rsidR="00516B47" w:rsidRPr="00AA0825">
        <w:rPr>
          <w:szCs w:val="22"/>
          <w:highlight w:val="yellow"/>
        </w:rPr>
        <w:t>___________</w:t>
      </w:r>
      <w:r w:rsidR="00516B47" w:rsidRPr="0037717A">
        <w:rPr>
          <w:szCs w:val="22"/>
        </w:rPr>
        <w:t xml:space="preserve">,- Kč (slovy: </w:t>
      </w:r>
      <w:r w:rsidR="00516B47" w:rsidRPr="00AA0825">
        <w:rPr>
          <w:szCs w:val="22"/>
          <w:highlight w:val="yellow"/>
        </w:rPr>
        <w:t>___________</w:t>
      </w:r>
      <w:r w:rsidR="00516B47" w:rsidRPr="0037717A">
        <w:rPr>
          <w:szCs w:val="22"/>
        </w:rPr>
        <w:t xml:space="preserve"> korun českých) včetně DPH ve výši </w:t>
      </w:r>
      <w:r w:rsidR="009E1C44" w:rsidRPr="00AA0825">
        <w:rPr>
          <w:szCs w:val="22"/>
          <w:highlight w:val="yellow"/>
        </w:rPr>
        <w:t>___</w:t>
      </w:r>
      <w:r w:rsidR="00516B47" w:rsidRPr="00123974">
        <w:rPr>
          <w:szCs w:val="22"/>
        </w:rPr>
        <w:t xml:space="preserve"> %.</w:t>
      </w:r>
    </w:p>
    <w:p w14:paraId="7C52A018" w14:textId="03064104" w:rsidR="00123974" w:rsidRPr="00123974" w:rsidRDefault="00DD238C" w:rsidP="00BD57D9">
      <w:pPr>
        <w:pStyle w:val="TextnormlnslovanChar"/>
        <w:numPr>
          <w:ilvl w:val="1"/>
          <w:numId w:val="2"/>
        </w:numPr>
        <w:tabs>
          <w:tab w:val="clear" w:pos="432"/>
          <w:tab w:val="num" w:pos="567"/>
        </w:tabs>
        <w:spacing w:before="120" w:after="0" w:line="280" w:lineRule="atLeast"/>
        <w:ind w:left="567" w:hanging="567"/>
        <w:jc w:val="both"/>
        <w:rPr>
          <w:szCs w:val="20"/>
        </w:rPr>
      </w:pPr>
      <w:r w:rsidRPr="00123974">
        <w:rPr>
          <w:iCs/>
          <w:szCs w:val="20"/>
        </w:rPr>
        <w:t xml:space="preserve">Cena </w:t>
      </w:r>
      <w:r w:rsidR="00FA4440" w:rsidRPr="00123974">
        <w:rPr>
          <w:iCs/>
          <w:szCs w:val="20"/>
        </w:rPr>
        <w:t>za předmět</w:t>
      </w:r>
      <w:r w:rsidR="00A4682D" w:rsidRPr="00123974">
        <w:rPr>
          <w:iCs/>
          <w:szCs w:val="20"/>
        </w:rPr>
        <w:t xml:space="preserve"> </w:t>
      </w:r>
      <w:r w:rsidR="00B3791B">
        <w:rPr>
          <w:iCs/>
          <w:szCs w:val="20"/>
        </w:rPr>
        <w:t>S</w:t>
      </w:r>
      <w:r w:rsidR="00FA4440" w:rsidRPr="00123974">
        <w:rPr>
          <w:iCs/>
          <w:szCs w:val="20"/>
        </w:rPr>
        <w:t xml:space="preserve">mlouvy </w:t>
      </w:r>
      <w:r w:rsidR="00A4682D" w:rsidRPr="00123974">
        <w:rPr>
          <w:iCs/>
          <w:szCs w:val="20"/>
        </w:rPr>
        <w:t xml:space="preserve">uvedená v </w:t>
      </w:r>
      <w:r w:rsidRPr="00123974">
        <w:rPr>
          <w:iCs/>
          <w:szCs w:val="20"/>
        </w:rPr>
        <w:t xml:space="preserve">bodu </w:t>
      </w:r>
      <w:proofErr w:type="gramStart"/>
      <w:r w:rsidRPr="00123974">
        <w:rPr>
          <w:iCs/>
          <w:szCs w:val="20"/>
        </w:rPr>
        <w:t>4.</w:t>
      </w:r>
      <w:r w:rsidR="0007554A" w:rsidRPr="00123974">
        <w:rPr>
          <w:iCs/>
          <w:szCs w:val="20"/>
        </w:rPr>
        <w:t>1</w:t>
      </w:r>
      <w:r w:rsidRPr="00123974">
        <w:rPr>
          <w:iCs/>
          <w:szCs w:val="20"/>
        </w:rPr>
        <w:t>.</w:t>
      </w:r>
      <w:r w:rsidR="00A4682D" w:rsidRPr="00123974">
        <w:rPr>
          <w:iCs/>
          <w:szCs w:val="20"/>
        </w:rPr>
        <w:t xml:space="preserve"> této</w:t>
      </w:r>
      <w:proofErr w:type="gramEnd"/>
      <w:r w:rsidR="00A4682D" w:rsidRPr="00123974">
        <w:rPr>
          <w:iCs/>
          <w:szCs w:val="20"/>
        </w:rPr>
        <w:t xml:space="preserve"> </w:t>
      </w:r>
      <w:r w:rsidR="00B3791B">
        <w:rPr>
          <w:iCs/>
          <w:szCs w:val="20"/>
        </w:rPr>
        <w:t>S</w:t>
      </w:r>
      <w:r w:rsidR="00A4682D" w:rsidRPr="00123974">
        <w:rPr>
          <w:iCs/>
          <w:szCs w:val="20"/>
        </w:rPr>
        <w:t>mlouvy</w:t>
      </w:r>
      <w:r w:rsidR="0007554A" w:rsidRPr="00123974">
        <w:rPr>
          <w:iCs/>
          <w:szCs w:val="20"/>
        </w:rPr>
        <w:t xml:space="preserve"> je stanovena jako </w:t>
      </w:r>
      <w:r w:rsidR="00A4682D" w:rsidRPr="00123974">
        <w:rPr>
          <w:iCs/>
          <w:szCs w:val="20"/>
        </w:rPr>
        <w:t xml:space="preserve">cena </w:t>
      </w:r>
      <w:r w:rsidR="0007554A" w:rsidRPr="00123974">
        <w:rPr>
          <w:iCs/>
          <w:szCs w:val="20"/>
        </w:rPr>
        <w:t>nejvýše přípustná</w:t>
      </w:r>
      <w:r w:rsidR="00A4682D" w:rsidRPr="00123974">
        <w:rPr>
          <w:iCs/>
          <w:szCs w:val="20"/>
        </w:rPr>
        <w:t xml:space="preserve"> </w:t>
      </w:r>
      <w:r w:rsidR="00FA4440" w:rsidRPr="00123974">
        <w:rPr>
          <w:iCs/>
          <w:szCs w:val="20"/>
        </w:rPr>
        <w:t xml:space="preserve">a nelze ji překročit, vyjma změny </w:t>
      </w:r>
      <w:r w:rsidR="00695A2A" w:rsidRPr="00123974">
        <w:rPr>
          <w:iCs/>
          <w:szCs w:val="20"/>
        </w:rPr>
        <w:t>(</w:t>
      </w:r>
      <w:r w:rsidR="00FA4440" w:rsidRPr="00123974">
        <w:rPr>
          <w:iCs/>
          <w:szCs w:val="20"/>
        </w:rPr>
        <w:t>zvýšení, snížení) sazby DPH, a to o částku odpovídající této změně (zvýšení, snížení) sazby DPH.</w:t>
      </w:r>
    </w:p>
    <w:p w14:paraId="08D4C5AA" w14:textId="62EB9B63" w:rsidR="005762A7" w:rsidRPr="00BC42A9" w:rsidRDefault="00CE4169" w:rsidP="00BC42A9">
      <w:pPr>
        <w:pStyle w:val="TextnormlnslovanChar"/>
        <w:numPr>
          <w:ilvl w:val="1"/>
          <w:numId w:val="2"/>
        </w:numPr>
        <w:tabs>
          <w:tab w:val="clear" w:pos="432"/>
          <w:tab w:val="num" w:pos="567"/>
        </w:tabs>
        <w:spacing w:before="120" w:after="0" w:line="280" w:lineRule="atLeast"/>
        <w:ind w:left="567" w:hanging="567"/>
        <w:jc w:val="both"/>
        <w:rPr>
          <w:iCs/>
          <w:szCs w:val="20"/>
        </w:rPr>
      </w:pPr>
      <w:r w:rsidRPr="009D439A">
        <w:rPr>
          <w:iCs/>
          <w:szCs w:val="20"/>
        </w:rPr>
        <w:t xml:space="preserve">Cena za předmět </w:t>
      </w:r>
      <w:r w:rsidR="00B3791B">
        <w:rPr>
          <w:iCs/>
          <w:szCs w:val="20"/>
        </w:rPr>
        <w:t>S</w:t>
      </w:r>
      <w:r w:rsidRPr="009D439A">
        <w:rPr>
          <w:iCs/>
          <w:szCs w:val="20"/>
        </w:rPr>
        <w:t>mlouvy bude hrazena na základě faktury – daňového dokladu (dále jen „faktura“) vystaveného zpracovatelem do</w:t>
      </w:r>
      <w:r w:rsidR="00180DF4">
        <w:rPr>
          <w:iCs/>
          <w:szCs w:val="20"/>
        </w:rPr>
        <w:t xml:space="preserve"> </w:t>
      </w:r>
      <w:r w:rsidRPr="009D439A">
        <w:rPr>
          <w:iCs/>
          <w:szCs w:val="20"/>
        </w:rPr>
        <w:t xml:space="preserve">5 kalendářních dnů ode dne </w:t>
      </w:r>
      <w:r>
        <w:rPr>
          <w:iCs/>
          <w:szCs w:val="20"/>
        </w:rPr>
        <w:t>oboustranného podpisu</w:t>
      </w:r>
      <w:r w:rsidRPr="009D439A">
        <w:rPr>
          <w:iCs/>
          <w:szCs w:val="20"/>
        </w:rPr>
        <w:t xml:space="preserve"> </w:t>
      </w:r>
      <w:r>
        <w:rPr>
          <w:iCs/>
          <w:szCs w:val="20"/>
        </w:rPr>
        <w:t>akceptačn</w:t>
      </w:r>
      <w:r w:rsidRPr="009D439A">
        <w:rPr>
          <w:iCs/>
          <w:szCs w:val="20"/>
        </w:rPr>
        <w:t xml:space="preserve">ího protokolu dle čl. 5 této </w:t>
      </w:r>
      <w:r w:rsidR="00B3791B">
        <w:rPr>
          <w:iCs/>
          <w:szCs w:val="20"/>
        </w:rPr>
        <w:t>S</w:t>
      </w:r>
      <w:r w:rsidRPr="009D439A">
        <w:rPr>
          <w:iCs/>
          <w:szCs w:val="20"/>
        </w:rPr>
        <w:t>mlouvy. Splatnost faktury činí 30 kalendářních dnů od data jejího doručení objednateli</w:t>
      </w:r>
      <w:r w:rsidRPr="00123974">
        <w:rPr>
          <w:iCs/>
          <w:szCs w:val="20"/>
        </w:rPr>
        <w:t>.</w:t>
      </w:r>
    </w:p>
    <w:p w14:paraId="65AFB17E" w14:textId="3DA5B6EC" w:rsidR="00CE4169" w:rsidRPr="008B2B22" w:rsidRDefault="00BC42A9" w:rsidP="00125AA4">
      <w:pPr>
        <w:pStyle w:val="TextnormlnslovanChar"/>
        <w:numPr>
          <w:ilvl w:val="1"/>
          <w:numId w:val="2"/>
        </w:numPr>
        <w:tabs>
          <w:tab w:val="clear" w:pos="432"/>
          <w:tab w:val="num" w:pos="709"/>
        </w:tabs>
        <w:spacing w:before="120" w:after="0" w:line="280" w:lineRule="atLeast"/>
        <w:ind w:left="567" w:hanging="567"/>
        <w:jc w:val="both"/>
        <w:rPr>
          <w:color w:val="FF0000"/>
          <w:szCs w:val="20"/>
        </w:rPr>
      </w:pPr>
      <w:r w:rsidRPr="00123974">
        <w:rPr>
          <w:szCs w:val="20"/>
        </w:rPr>
        <w:t xml:space="preserve">Faktura musí obsahovat náležitosti daňového dokladu dle zák. č. 235/2004Sb., o dani z přidané hodnoty, ve znění pozdějších předpisů. Na faktuře musí být uvedeno, že předmět smlouvy byl poskytnut </w:t>
      </w:r>
      <w:r w:rsidRPr="00700EBF">
        <w:rPr>
          <w:szCs w:val="20"/>
        </w:rPr>
        <w:t>v rámci projektu</w:t>
      </w:r>
      <w:r w:rsidR="00732F95">
        <w:rPr>
          <w:szCs w:val="20"/>
        </w:rPr>
        <w:t xml:space="preserve"> </w:t>
      </w:r>
      <w:r w:rsidR="00732F95" w:rsidRPr="00732F95">
        <w:rPr>
          <w:szCs w:val="20"/>
        </w:rPr>
        <w:t xml:space="preserve">„Koordinace opatření na podporu sladění pracovního a rodinného života na úrovni krajů“, </w:t>
      </w:r>
      <w:proofErr w:type="spellStart"/>
      <w:r w:rsidR="00732F95" w:rsidRPr="00732F95">
        <w:rPr>
          <w:szCs w:val="20"/>
        </w:rPr>
        <w:t>reg</w:t>
      </w:r>
      <w:proofErr w:type="spellEnd"/>
      <w:r w:rsidR="00732F95" w:rsidRPr="00732F95">
        <w:rPr>
          <w:szCs w:val="20"/>
        </w:rPr>
        <w:t xml:space="preserve">. </w:t>
      </w:r>
      <w:proofErr w:type="gramStart"/>
      <w:r w:rsidR="00732F95" w:rsidRPr="00732F95">
        <w:rPr>
          <w:szCs w:val="20"/>
        </w:rPr>
        <w:t>č.</w:t>
      </w:r>
      <w:proofErr w:type="gramEnd"/>
      <w:r w:rsidR="00732F95" w:rsidRPr="00732F95">
        <w:rPr>
          <w:szCs w:val="20"/>
        </w:rPr>
        <w:t xml:space="preserve"> CZ.03.1.51/0.0/0.0/15_009/0006233 </w:t>
      </w:r>
      <w:r>
        <w:t xml:space="preserve"> „</w:t>
      </w:r>
      <w:r w:rsidR="00CF04EF">
        <w:t>“</w:t>
      </w:r>
      <w:r w:rsidRPr="00B83A51">
        <w:t xml:space="preserve"> </w:t>
      </w:r>
      <w:r>
        <w:t xml:space="preserve">a dále </w:t>
      </w:r>
      <w:r w:rsidRPr="00845F63">
        <w:t xml:space="preserve">následující znění: „Projekt je financován z ESF </w:t>
      </w:r>
      <w:r w:rsidR="009904C3" w:rsidRPr="00845F63">
        <w:t xml:space="preserve">a </w:t>
      </w:r>
      <w:r w:rsidR="009904C3">
        <w:t xml:space="preserve">ze </w:t>
      </w:r>
      <w:r w:rsidR="009904C3" w:rsidRPr="00845F63">
        <w:t xml:space="preserve">státního rozpočtu ČR </w:t>
      </w:r>
      <w:r w:rsidR="009904C3">
        <w:t xml:space="preserve">v rámci </w:t>
      </w:r>
      <w:r w:rsidR="00BE5EBB">
        <w:t>Operačního programu Zaměstnanost</w:t>
      </w:r>
      <w:r>
        <w:t>"</w:t>
      </w:r>
      <w:r w:rsidRPr="00845F63">
        <w:t>.</w:t>
      </w:r>
      <w:r w:rsidR="00BE5EBB">
        <w:t xml:space="preserve"> </w:t>
      </w:r>
      <w:r w:rsidR="00125AA4" w:rsidRPr="00125AA4">
        <w:t xml:space="preserve">Fakturu, která neobsahuje uvedené náležitosti, nebo jsou-li náležitosti na faktuře uvedeny nesprávně či neúplně, je objednatel oprávněn vrátit ji zpracovateli s uvedením konkrétních nedostatků k doplnění údajů a odstranění případných nedostatků v objednatelem stanovené lhůtě, a to i opakovaně. Při nezaplacení takto vystavené a doručené faktury se objednatel nedostává do prodlení se zaplacením příslušné faktury. Po doručení řádně vystavené faktury běží znovu sjednaná lhůta splatnosti, a to v délce dle odst. </w:t>
      </w:r>
      <w:proofErr w:type="gramStart"/>
      <w:r w:rsidR="00125AA4" w:rsidRPr="00125AA4">
        <w:t>4.3. této</w:t>
      </w:r>
      <w:proofErr w:type="gramEnd"/>
      <w:r w:rsidR="00125AA4" w:rsidRPr="00125AA4">
        <w:t xml:space="preserve"> Smlouvy. Nová lhůta splatnosti začíná běžet dnem prokazatelného doručení opravené faktury objednateli</w:t>
      </w:r>
      <w:r w:rsidR="00BE5EBB">
        <w:t>.</w:t>
      </w:r>
    </w:p>
    <w:p w14:paraId="4C44E492" w14:textId="7C7543B5" w:rsidR="00A003B3" w:rsidRDefault="00A003B3" w:rsidP="00BD57D9">
      <w:pPr>
        <w:pStyle w:val="TextnormlnslovanChar"/>
        <w:numPr>
          <w:ilvl w:val="1"/>
          <w:numId w:val="2"/>
        </w:numPr>
        <w:tabs>
          <w:tab w:val="clear" w:pos="432"/>
          <w:tab w:val="left" w:pos="567"/>
          <w:tab w:val="num" w:pos="851"/>
        </w:tabs>
        <w:spacing w:before="120" w:after="0" w:line="280" w:lineRule="atLeast"/>
        <w:ind w:left="567" w:hanging="567"/>
        <w:jc w:val="both"/>
        <w:rPr>
          <w:szCs w:val="20"/>
        </w:rPr>
      </w:pPr>
      <w:r w:rsidRPr="00123974">
        <w:rPr>
          <w:iCs/>
          <w:szCs w:val="20"/>
        </w:rPr>
        <w:t xml:space="preserve">Faktura se pro účely této </w:t>
      </w:r>
      <w:r w:rsidR="00B3791B">
        <w:rPr>
          <w:iCs/>
          <w:szCs w:val="20"/>
        </w:rPr>
        <w:t>S</w:t>
      </w:r>
      <w:r w:rsidRPr="00123974">
        <w:rPr>
          <w:iCs/>
          <w:szCs w:val="20"/>
        </w:rPr>
        <w:t>mlouvy považuje za uhrazenou okamžikem odepsání fakturované částky z účtu objednatele ve prospěch účtu zpracovatele.</w:t>
      </w:r>
    </w:p>
    <w:p w14:paraId="0A01904E" w14:textId="77777777" w:rsidR="00123974" w:rsidRDefault="006F02D5" w:rsidP="00BD57D9">
      <w:pPr>
        <w:pStyle w:val="TextnormlnslovanChar"/>
        <w:numPr>
          <w:ilvl w:val="1"/>
          <w:numId w:val="2"/>
        </w:numPr>
        <w:tabs>
          <w:tab w:val="clear" w:pos="432"/>
          <w:tab w:val="num" w:pos="567"/>
        </w:tabs>
        <w:spacing w:before="120" w:after="0" w:line="280" w:lineRule="atLeast"/>
        <w:ind w:left="567" w:hanging="567"/>
        <w:jc w:val="both"/>
        <w:rPr>
          <w:szCs w:val="20"/>
        </w:rPr>
      </w:pPr>
      <w:r>
        <w:t xml:space="preserve">Včasným provedením platby se rozumí odepsání fakturované částky z účtu </w:t>
      </w:r>
      <w:r w:rsidR="00A003B3">
        <w:t>o</w:t>
      </w:r>
      <w:r>
        <w:t xml:space="preserve">bjednatele ve prospěch účtu </w:t>
      </w:r>
      <w:r w:rsidR="00A003B3">
        <w:t>zprac</w:t>
      </w:r>
      <w:r>
        <w:t>ovatele v termínu splatnosti</w:t>
      </w:r>
      <w:r w:rsidR="00A003B3">
        <w:t xml:space="preserve"> uvedeném na faktuře</w:t>
      </w:r>
      <w:r>
        <w:t>.</w:t>
      </w:r>
    </w:p>
    <w:p w14:paraId="7909BCF3" w14:textId="77777777" w:rsidR="00123974" w:rsidRPr="00123974" w:rsidRDefault="001A30C3" w:rsidP="00BD57D9">
      <w:pPr>
        <w:pStyle w:val="TextnormlnslovanChar"/>
        <w:numPr>
          <w:ilvl w:val="1"/>
          <w:numId w:val="2"/>
        </w:numPr>
        <w:tabs>
          <w:tab w:val="clear" w:pos="432"/>
          <w:tab w:val="num" w:pos="567"/>
        </w:tabs>
        <w:spacing w:before="120" w:after="0" w:line="280" w:lineRule="atLeast"/>
        <w:ind w:left="567" w:hanging="567"/>
        <w:jc w:val="both"/>
        <w:rPr>
          <w:szCs w:val="20"/>
        </w:rPr>
      </w:pPr>
      <w:r w:rsidRPr="00123974">
        <w:rPr>
          <w:iCs/>
          <w:szCs w:val="20"/>
        </w:rPr>
        <w:t>Platby budou probíhat výhradně v Kč a rovněž veškeré uvedené cenové údaje budou v</w:t>
      </w:r>
      <w:r w:rsidR="006F172C" w:rsidRPr="00123974">
        <w:rPr>
          <w:iCs/>
          <w:szCs w:val="20"/>
        </w:rPr>
        <w:t> </w:t>
      </w:r>
      <w:r w:rsidRPr="00123974">
        <w:rPr>
          <w:iCs/>
          <w:szCs w:val="20"/>
        </w:rPr>
        <w:t>Kč</w:t>
      </w:r>
      <w:r w:rsidR="006F172C" w:rsidRPr="00123974">
        <w:rPr>
          <w:iCs/>
          <w:szCs w:val="20"/>
        </w:rPr>
        <w:t>.</w:t>
      </w:r>
    </w:p>
    <w:p w14:paraId="05A2B476" w14:textId="77777777" w:rsidR="004C66E8" w:rsidRPr="00936C4D" w:rsidRDefault="007513DF" w:rsidP="00BD57D9">
      <w:pPr>
        <w:pStyle w:val="Textnadpis1"/>
        <w:numPr>
          <w:ilvl w:val="0"/>
          <w:numId w:val="2"/>
        </w:numPr>
        <w:tabs>
          <w:tab w:val="clear" w:pos="360"/>
        </w:tabs>
        <w:spacing w:before="480"/>
        <w:ind w:left="357" w:hanging="357"/>
        <w:jc w:val="center"/>
        <w:rPr>
          <w:rFonts w:cs="Arial"/>
          <w:sz w:val="22"/>
          <w:szCs w:val="20"/>
        </w:rPr>
      </w:pPr>
      <w:r>
        <w:rPr>
          <w:rFonts w:cs="Arial"/>
          <w:sz w:val="22"/>
          <w:szCs w:val="20"/>
        </w:rPr>
        <w:t>Akceptační řízení</w:t>
      </w:r>
      <w:r w:rsidR="001876FA">
        <w:rPr>
          <w:rFonts w:cs="Arial"/>
          <w:sz w:val="22"/>
          <w:szCs w:val="20"/>
        </w:rPr>
        <w:t xml:space="preserve">, </w:t>
      </w:r>
      <w:r w:rsidR="00C9403C" w:rsidRPr="00936C4D">
        <w:rPr>
          <w:rFonts w:cs="Arial"/>
          <w:sz w:val="22"/>
          <w:szCs w:val="20"/>
        </w:rPr>
        <w:t>předání a převzetí</w:t>
      </w:r>
    </w:p>
    <w:p w14:paraId="4DF1C1D9" w14:textId="1CAF52D8" w:rsidR="00D30262" w:rsidRPr="00C706D5" w:rsidRDefault="00D30262" w:rsidP="00BD57D9">
      <w:pPr>
        <w:pStyle w:val="Text"/>
        <w:numPr>
          <w:ilvl w:val="1"/>
          <w:numId w:val="2"/>
        </w:numPr>
        <w:tabs>
          <w:tab w:val="clear" w:pos="432"/>
          <w:tab w:val="num" w:pos="567"/>
        </w:tabs>
        <w:spacing w:before="120" w:after="0" w:line="280" w:lineRule="atLeast"/>
        <w:ind w:left="567" w:hanging="567"/>
        <w:jc w:val="both"/>
        <w:rPr>
          <w:rFonts w:cs="Arial"/>
          <w:sz w:val="20"/>
        </w:rPr>
      </w:pPr>
      <w:r w:rsidRPr="00C706D5">
        <w:rPr>
          <w:rFonts w:cs="Arial"/>
          <w:sz w:val="20"/>
        </w:rPr>
        <w:t xml:space="preserve">V průběhu realizace </w:t>
      </w:r>
      <w:r w:rsidR="00C62420" w:rsidRPr="00C706D5">
        <w:rPr>
          <w:rFonts w:cs="Arial"/>
          <w:sz w:val="20"/>
        </w:rPr>
        <w:t xml:space="preserve">předmětu </w:t>
      </w:r>
      <w:r w:rsidR="00B3791B" w:rsidRPr="004D1C07">
        <w:rPr>
          <w:rFonts w:cs="Arial"/>
          <w:sz w:val="20"/>
        </w:rPr>
        <w:t>S</w:t>
      </w:r>
      <w:r w:rsidR="00C62420" w:rsidRPr="004D1C07">
        <w:rPr>
          <w:rFonts w:cs="Arial"/>
          <w:sz w:val="20"/>
        </w:rPr>
        <w:t xml:space="preserve">mlouvy </w:t>
      </w:r>
      <w:r w:rsidRPr="004D1C07">
        <w:rPr>
          <w:rFonts w:cs="Arial"/>
          <w:sz w:val="20"/>
        </w:rPr>
        <w:t xml:space="preserve">se </w:t>
      </w:r>
      <w:r w:rsidR="007F2763" w:rsidRPr="004D1C07">
        <w:rPr>
          <w:rFonts w:cs="Arial"/>
          <w:sz w:val="20"/>
        </w:rPr>
        <w:t xml:space="preserve">bude </w:t>
      </w:r>
      <w:r w:rsidRPr="004D1C07">
        <w:rPr>
          <w:rFonts w:cs="Arial"/>
          <w:sz w:val="20"/>
        </w:rPr>
        <w:t>konat</w:t>
      </w:r>
      <w:r w:rsidR="007F2763" w:rsidRPr="004D1C07">
        <w:rPr>
          <w:rFonts w:cs="Arial"/>
          <w:sz w:val="20"/>
        </w:rPr>
        <w:t xml:space="preserve"> </w:t>
      </w:r>
      <w:r w:rsidRPr="004D1C07">
        <w:rPr>
          <w:rFonts w:cs="Arial"/>
          <w:sz w:val="20"/>
        </w:rPr>
        <w:t>akceptační řízení</w:t>
      </w:r>
      <w:r w:rsidR="007F2763" w:rsidRPr="004D1C07">
        <w:rPr>
          <w:rFonts w:cs="Arial"/>
          <w:sz w:val="20"/>
        </w:rPr>
        <w:t>, a to po předání finálního znění Zprávy v termínu dle odst. 3.</w:t>
      </w:r>
      <w:r w:rsidR="00FF6D10" w:rsidRPr="004D1C07">
        <w:rPr>
          <w:rFonts w:cs="Arial"/>
          <w:sz w:val="20"/>
        </w:rPr>
        <w:t>2</w:t>
      </w:r>
      <w:r w:rsidR="007F2763" w:rsidRPr="004D1C07">
        <w:rPr>
          <w:rFonts w:cs="Arial"/>
          <w:sz w:val="20"/>
        </w:rPr>
        <w:t>.</w:t>
      </w:r>
    </w:p>
    <w:p w14:paraId="4EA67766" w14:textId="6A6057CD" w:rsidR="008F11D5" w:rsidRPr="00053ED7" w:rsidRDefault="008F11D5" w:rsidP="003B46AF">
      <w:pPr>
        <w:pStyle w:val="Text"/>
        <w:numPr>
          <w:ilvl w:val="1"/>
          <w:numId w:val="2"/>
        </w:numPr>
        <w:tabs>
          <w:tab w:val="clear" w:pos="432"/>
          <w:tab w:val="num" w:pos="567"/>
        </w:tabs>
        <w:spacing w:before="120" w:after="0" w:line="280" w:lineRule="atLeast"/>
        <w:ind w:left="567" w:hanging="567"/>
        <w:jc w:val="both"/>
        <w:rPr>
          <w:rFonts w:cs="Arial"/>
          <w:sz w:val="20"/>
        </w:rPr>
      </w:pPr>
      <w:r w:rsidRPr="003B46AF">
        <w:rPr>
          <w:rFonts w:cs="Arial"/>
          <w:sz w:val="20"/>
        </w:rPr>
        <w:t>Výstup</w:t>
      </w:r>
      <w:r w:rsidRPr="00053ED7">
        <w:rPr>
          <w:rFonts w:cs="Arial"/>
          <w:sz w:val="20"/>
        </w:rPr>
        <w:t xml:space="preserve"> předmětu </w:t>
      </w:r>
      <w:r w:rsidR="00B3791B">
        <w:rPr>
          <w:rFonts w:cs="Arial"/>
          <w:sz w:val="20"/>
        </w:rPr>
        <w:t>S</w:t>
      </w:r>
      <w:r w:rsidRPr="00053ED7">
        <w:rPr>
          <w:rFonts w:cs="Arial"/>
          <w:sz w:val="20"/>
        </w:rPr>
        <w:t>mlo</w:t>
      </w:r>
      <w:r w:rsidR="007B5876">
        <w:rPr>
          <w:rFonts w:cs="Arial"/>
          <w:sz w:val="20"/>
        </w:rPr>
        <w:t>uvy pro účely akceptačního řízen</w:t>
      </w:r>
      <w:r w:rsidRPr="00053ED7">
        <w:rPr>
          <w:rFonts w:cs="Arial"/>
          <w:sz w:val="20"/>
        </w:rPr>
        <w:t>í v rozsahu a v souladu s odst. 5.</w:t>
      </w:r>
      <w:r w:rsidR="006973E9" w:rsidRPr="00053ED7">
        <w:rPr>
          <w:rFonts w:cs="Arial"/>
          <w:sz w:val="20"/>
        </w:rPr>
        <w:t>1</w:t>
      </w:r>
      <w:r w:rsidRPr="00053ED7">
        <w:rPr>
          <w:rFonts w:cs="Arial"/>
          <w:sz w:val="20"/>
        </w:rPr>
        <w:t xml:space="preserve"> a čl. 2 této </w:t>
      </w:r>
      <w:r w:rsidR="00B3791B">
        <w:rPr>
          <w:rFonts w:cs="Arial"/>
          <w:sz w:val="20"/>
        </w:rPr>
        <w:t>S</w:t>
      </w:r>
      <w:r w:rsidRPr="00053ED7">
        <w:rPr>
          <w:rFonts w:cs="Arial"/>
          <w:sz w:val="20"/>
        </w:rPr>
        <w:t xml:space="preserve">mlouvy se zpracovatel zavazuje zaslat elektronickou poštou ve formátu vhodném pro editaci </w:t>
      </w:r>
      <w:r w:rsidR="00426976" w:rsidRPr="00053ED7">
        <w:rPr>
          <w:rFonts w:cs="Arial"/>
          <w:sz w:val="20"/>
        </w:rPr>
        <w:t xml:space="preserve">(formát musí být plně kompatibilní s aplikací MS Word či MS Excel) </w:t>
      </w:r>
      <w:r w:rsidRPr="00053ED7">
        <w:rPr>
          <w:rFonts w:cs="Arial"/>
          <w:sz w:val="20"/>
        </w:rPr>
        <w:t xml:space="preserve">na e-mailovou adresu kontaktní osoby objednatele uvedenou v odst. </w:t>
      </w:r>
      <w:proofErr w:type="gramStart"/>
      <w:r w:rsidRPr="00053ED7">
        <w:rPr>
          <w:rFonts w:cs="Arial"/>
          <w:sz w:val="20"/>
        </w:rPr>
        <w:t>14.1. této</w:t>
      </w:r>
      <w:proofErr w:type="gramEnd"/>
      <w:r w:rsidRPr="00053ED7">
        <w:rPr>
          <w:rFonts w:cs="Arial"/>
          <w:sz w:val="20"/>
        </w:rPr>
        <w:t xml:space="preserve"> smlouvy.</w:t>
      </w:r>
    </w:p>
    <w:p w14:paraId="633F6E87" w14:textId="01443E8E" w:rsidR="004E5086" w:rsidRPr="00766FE2" w:rsidRDefault="004E5086" w:rsidP="00BD57D9">
      <w:pPr>
        <w:pStyle w:val="Text"/>
        <w:numPr>
          <w:ilvl w:val="1"/>
          <w:numId w:val="2"/>
        </w:numPr>
        <w:tabs>
          <w:tab w:val="clear" w:pos="432"/>
          <w:tab w:val="num" w:pos="567"/>
        </w:tabs>
        <w:spacing w:before="120" w:after="0" w:line="280" w:lineRule="atLeast"/>
        <w:ind w:left="567" w:hanging="567"/>
        <w:jc w:val="both"/>
        <w:rPr>
          <w:rFonts w:cs="Arial"/>
          <w:sz w:val="20"/>
        </w:rPr>
      </w:pPr>
      <w:r w:rsidRPr="00766FE2">
        <w:rPr>
          <w:rFonts w:cs="Arial"/>
          <w:sz w:val="20"/>
        </w:rPr>
        <w:t xml:space="preserve">Po doručení výstupu předmětu </w:t>
      </w:r>
      <w:r w:rsidR="00B3791B">
        <w:rPr>
          <w:rFonts w:cs="Arial"/>
          <w:sz w:val="20"/>
        </w:rPr>
        <w:t>S</w:t>
      </w:r>
      <w:r w:rsidRPr="00766FE2">
        <w:rPr>
          <w:rFonts w:cs="Arial"/>
          <w:sz w:val="20"/>
        </w:rPr>
        <w:t xml:space="preserve">mlouvy dle předchozího </w:t>
      </w:r>
      <w:r>
        <w:rPr>
          <w:rFonts w:cs="Arial"/>
          <w:sz w:val="20"/>
        </w:rPr>
        <w:t>odstavce</w:t>
      </w:r>
      <w:r w:rsidRPr="00766FE2">
        <w:rPr>
          <w:rFonts w:cs="Arial"/>
          <w:sz w:val="20"/>
        </w:rPr>
        <w:t xml:space="preserve"> objednatel doručí nejpozději do</w:t>
      </w:r>
      <w:r>
        <w:rPr>
          <w:rFonts w:cs="Arial"/>
          <w:sz w:val="20"/>
        </w:rPr>
        <w:t xml:space="preserve"> </w:t>
      </w:r>
      <w:r w:rsidR="007F2763">
        <w:rPr>
          <w:rFonts w:cs="Arial"/>
          <w:sz w:val="20"/>
        </w:rPr>
        <w:t>20</w:t>
      </w:r>
      <w:r w:rsidR="007F2763" w:rsidRPr="00766FE2">
        <w:rPr>
          <w:rFonts w:cs="Arial"/>
          <w:sz w:val="20"/>
        </w:rPr>
        <w:t xml:space="preserve"> </w:t>
      </w:r>
      <w:r w:rsidRPr="00766FE2">
        <w:rPr>
          <w:rFonts w:cs="Arial"/>
          <w:sz w:val="20"/>
        </w:rPr>
        <w:t xml:space="preserve">kalendářních dnů </w:t>
      </w:r>
      <w:r>
        <w:rPr>
          <w:rFonts w:cs="Arial"/>
          <w:sz w:val="20"/>
        </w:rPr>
        <w:t>zpracovatel</w:t>
      </w:r>
      <w:r w:rsidRPr="00766FE2">
        <w:rPr>
          <w:rFonts w:cs="Arial"/>
          <w:sz w:val="20"/>
        </w:rPr>
        <w:t xml:space="preserve">i své připomínky, popř. mu sdělí, že žádné připomínky </w:t>
      </w:r>
      <w:r w:rsidRPr="00766FE2">
        <w:rPr>
          <w:rFonts w:cs="Arial"/>
          <w:sz w:val="20"/>
        </w:rPr>
        <w:lastRenderedPageBreak/>
        <w:t>nemá.</w:t>
      </w:r>
      <w:r w:rsidR="00AB4B69">
        <w:rPr>
          <w:rFonts w:cs="Arial"/>
          <w:sz w:val="20"/>
        </w:rPr>
        <w:t xml:space="preserve"> Připomínky budou zpracovateli zaslány elektronickou poštou na e-mailovou adresu kontaktní osoby zpracovatele uvedenou v odst. </w:t>
      </w:r>
      <w:proofErr w:type="gramStart"/>
      <w:r w:rsidR="00AB4B69">
        <w:rPr>
          <w:rFonts w:cs="Arial"/>
          <w:sz w:val="20"/>
        </w:rPr>
        <w:t>14.2. této</w:t>
      </w:r>
      <w:proofErr w:type="gramEnd"/>
      <w:r w:rsidR="00AB4B69">
        <w:rPr>
          <w:rFonts w:cs="Arial"/>
          <w:sz w:val="20"/>
        </w:rPr>
        <w:t xml:space="preserve"> </w:t>
      </w:r>
      <w:r w:rsidR="00B3791B">
        <w:rPr>
          <w:rFonts w:cs="Arial"/>
          <w:sz w:val="20"/>
        </w:rPr>
        <w:t>S</w:t>
      </w:r>
      <w:r w:rsidR="00AB4B69">
        <w:rPr>
          <w:rFonts w:cs="Arial"/>
          <w:sz w:val="20"/>
        </w:rPr>
        <w:t>mlouvy.</w:t>
      </w:r>
    </w:p>
    <w:p w14:paraId="13800F28" w14:textId="77777777" w:rsidR="004E5086" w:rsidRPr="00766FE2" w:rsidRDefault="004E5086" w:rsidP="00BD57D9">
      <w:pPr>
        <w:pStyle w:val="Text"/>
        <w:numPr>
          <w:ilvl w:val="1"/>
          <w:numId w:val="2"/>
        </w:numPr>
        <w:tabs>
          <w:tab w:val="clear" w:pos="432"/>
          <w:tab w:val="num" w:pos="567"/>
        </w:tabs>
        <w:spacing w:before="120" w:after="0" w:line="280" w:lineRule="atLeast"/>
        <w:ind w:left="567" w:hanging="567"/>
        <w:jc w:val="both"/>
        <w:rPr>
          <w:rFonts w:cs="Arial"/>
          <w:sz w:val="20"/>
        </w:rPr>
      </w:pPr>
      <w:r w:rsidRPr="00766FE2">
        <w:rPr>
          <w:rFonts w:cs="Arial"/>
          <w:sz w:val="20"/>
        </w:rPr>
        <w:t xml:space="preserve">Doručené připomínky se </w:t>
      </w:r>
      <w:r>
        <w:rPr>
          <w:rFonts w:cs="Arial"/>
          <w:sz w:val="20"/>
        </w:rPr>
        <w:t>zpracovatel</w:t>
      </w:r>
      <w:r w:rsidRPr="00766FE2">
        <w:rPr>
          <w:rFonts w:cs="Arial"/>
          <w:sz w:val="20"/>
        </w:rPr>
        <w:t xml:space="preserve"> zavazuje vypořádat v dokumentu o vypořádání připomínek</w:t>
      </w:r>
      <w:r w:rsidR="003D2406">
        <w:rPr>
          <w:rFonts w:cs="Arial"/>
          <w:sz w:val="20"/>
        </w:rPr>
        <w:t xml:space="preserve"> (libovolný formát)</w:t>
      </w:r>
      <w:r w:rsidRPr="00766FE2">
        <w:rPr>
          <w:rFonts w:cs="Arial"/>
          <w:sz w:val="20"/>
        </w:rPr>
        <w:t xml:space="preserve"> a </w:t>
      </w:r>
      <w:r w:rsidR="003D2406">
        <w:rPr>
          <w:rFonts w:cs="Arial"/>
          <w:sz w:val="20"/>
        </w:rPr>
        <w:t xml:space="preserve">tento včetně </w:t>
      </w:r>
      <w:r w:rsidRPr="00766FE2">
        <w:rPr>
          <w:rFonts w:cs="Arial"/>
          <w:sz w:val="20"/>
        </w:rPr>
        <w:t>upraven</w:t>
      </w:r>
      <w:r w:rsidR="003D2406">
        <w:rPr>
          <w:rFonts w:cs="Arial"/>
          <w:sz w:val="20"/>
        </w:rPr>
        <w:t>ého</w:t>
      </w:r>
      <w:r w:rsidRPr="00766FE2">
        <w:rPr>
          <w:rFonts w:cs="Arial"/>
          <w:sz w:val="20"/>
        </w:rPr>
        <w:t xml:space="preserve"> výstup</w:t>
      </w:r>
      <w:r w:rsidR="003D2406">
        <w:rPr>
          <w:rFonts w:cs="Arial"/>
          <w:sz w:val="20"/>
        </w:rPr>
        <w:t>u</w:t>
      </w:r>
      <w:r w:rsidRPr="00766FE2">
        <w:rPr>
          <w:rFonts w:cs="Arial"/>
          <w:sz w:val="20"/>
        </w:rPr>
        <w:t xml:space="preserve"> předložit objednateli nejpozději ve lhůtě </w:t>
      </w:r>
      <w:r>
        <w:rPr>
          <w:rFonts w:cs="Arial"/>
          <w:sz w:val="20"/>
        </w:rPr>
        <w:t>1</w:t>
      </w:r>
      <w:r w:rsidRPr="00766FE2">
        <w:rPr>
          <w:rFonts w:cs="Arial"/>
          <w:sz w:val="20"/>
        </w:rPr>
        <w:t>5 kalendářních dnů od</w:t>
      </w:r>
      <w:r>
        <w:rPr>
          <w:rFonts w:cs="Arial"/>
          <w:sz w:val="20"/>
        </w:rPr>
        <w:t> </w:t>
      </w:r>
      <w:r w:rsidRPr="00766FE2">
        <w:rPr>
          <w:rFonts w:cs="Arial"/>
          <w:sz w:val="20"/>
        </w:rPr>
        <w:t>obdržení připomínek objednatele k opětovnému schválení.</w:t>
      </w:r>
    </w:p>
    <w:p w14:paraId="32D22A67" w14:textId="10DF3621" w:rsidR="004E5086" w:rsidRDefault="004E5086" w:rsidP="00BD57D9">
      <w:pPr>
        <w:pStyle w:val="Text"/>
        <w:numPr>
          <w:ilvl w:val="1"/>
          <w:numId w:val="2"/>
        </w:numPr>
        <w:tabs>
          <w:tab w:val="clear" w:pos="432"/>
          <w:tab w:val="num" w:pos="567"/>
        </w:tabs>
        <w:spacing w:before="120" w:after="0" w:line="280" w:lineRule="atLeast"/>
        <w:ind w:left="567" w:hanging="567"/>
        <w:jc w:val="both"/>
        <w:rPr>
          <w:rFonts w:cs="Arial"/>
          <w:sz w:val="20"/>
        </w:rPr>
      </w:pPr>
      <w:r w:rsidRPr="00766FE2">
        <w:rPr>
          <w:rFonts w:cs="Arial"/>
          <w:sz w:val="20"/>
        </w:rPr>
        <w:t xml:space="preserve">Objednatel schválí upravený výstup předmětu </w:t>
      </w:r>
      <w:r w:rsidR="00B3791B">
        <w:rPr>
          <w:rFonts w:cs="Arial"/>
          <w:sz w:val="20"/>
        </w:rPr>
        <w:t>S</w:t>
      </w:r>
      <w:r w:rsidRPr="00766FE2">
        <w:rPr>
          <w:rFonts w:cs="Arial"/>
          <w:sz w:val="20"/>
        </w:rPr>
        <w:t xml:space="preserve">mlouvy, tzn., že podepíše </w:t>
      </w:r>
      <w:r>
        <w:rPr>
          <w:rFonts w:cs="Arial"/>
          <w:sz w:val="20"/>
        </w:rPr>
        <w:t>akceptační</w:t>
      </w:r>
      <w:r w:rsidRPr="00766FE2">
        <w:rPr>
          <w:rFonts w:cs="Arial"/>
          <w:sz w:val="20"/>
        </w:rPr>
        <w:t xml:space="preserve"> protokol, do 5 kalendářních dnů od přijetí upraveného výstupu.</w:t>
      </w:r>
      <w:r w:rsidR="003D2406">
        <w:rPr>
          <w:rFonts w:cs="Arial"/>
          <w:sz w:val="20"/>
        </w:rPr>
        <w:t xml:space="preserve"> Bude-li mít objednatel opětovně k předanému výstupu připomínky, bude se postupovat dle postupu </w:t>
      </w:r>
      <w:proofErr w:type="gramStart"/>
      <w:r w:rsidR="003D2406">
        <w:rPr>
          <w:rFonts w:cs="Arial"/>
          <w:sz w:val="20"/>
        </w:rPr>
        <w:t>uvedeném</w:t>
      </w:r>
      <w:proofErr w:type="gramEnd"/>
      <w:r w:rsidR="003D2406">
        <w:rPr>
          <w:rFonts w:cs="Arial"/>
          <w:sz w:val="20"/>
        </w:rPr>
        <w:t xml:space="preserve"> v odst. 5.3. až 5.5. této </w:t>
      </w:r>
      <w:r w:rsidR="00B3791B">
        <w:rPr>
          <w:rFonts w:cs="Arial"/>
          <w:sz w:val="20"/>
        </w:rPr>
        <w:t>S</w:t>
      </w:r>
      <w:r w:rsidR="003D2406">
        <w:rPr>
          <w:rFonts w:cs="Arial"/>
          <w:sz w:val="20"/>
        </w:rPr>
        <w:t>mlouvy, a to opakovaně do té doby, dokud objednatel nebude mít k předanému výstupu žádné připomínky. Následně se přistoupí k úkonu popsaném</w:t>
      </w:r>
      <w:r w:rsidR="00566EB6">
        <w:rPr>
          <w:rFonts w:cs="Arial"/>
          <w:sz w:val="20"/>
        </w:rPr>
        <w:t>u</w:t>
      </w:r>
      <w:r w:rsidR="003D2406">
        <w:rPr>
          <w:rFonts w:cs="Arial"/>
          <w:sz w:val="20"/>
        </w:rPr>
        <w:t xml:space="preserve"> ve větě první </w:t>
      </w:r>
      <w:proofErr w:type="gramStart"/>
      <w:r w:rsidR="003D2406">
        <w:rPr>
          <w:rFonts w:cs="Arial"/>
          <w:sz w:val="20"/>
        </w:rPr>
        <w:t>tohoto</w:t>
      </w:r>
      <w:proofErr w:type="gramEnd"/>
      <w:r w:rsidR="003D2406">
        <w:rPr>
          <w:rFonts w:cs="Arial"/>
          <w:sz w:val="20"/>
        </w:rPr>
        <w:t xml:space="preserve"> odstavce.</w:t>
      </w:r>
    </w:p>
    <w:p w14:paraId="43B18616" w14:textId="77777777" w:rsidR="0047178E" w:rsidRDefault="0029628D" w:rsidP="0047178E">
      <w:pPr>
        <w:pStyle w:val="Text"/>
        <w:spacing w:before="120" w:after="0" w:line="280" w:lineRule="atLeast"/>
        <w:ind w:left="567"/>
        <w:jc w:val="both"/>
        <w:rPr>
          <w:rFonts w:cs="Arial"/>
          <w:sz w:val="20"/>
        </w:rPr>
      </w:pPr>
      <w:r>
        <w:rPr>
          <w:rFonts w:cs="Arial"/>
          <w:sz w:val="20"/>
        </w:rPr>
        <w:t>Akceptační protokol bude zasílán v elektronické podobě ve formátu *.</w:t>
      </w:r>
      <w:proofErr w:type="spellStart"/>
      <w:r>
        <w:rPr>
          <w:rFonts w:cs="Arial"/>
          <w:sz w:val="20"/>
        </w:rPr>
        <w:t>pdf</w:t>
      </w:r>
      <w:proofErr w:type="spellEnd"/>
      <w:r>
        <w:rPr>
          <w:rFonts w:cs="Arial"/>
          <w:sz w:val="20"/>
        </w:rPr>
        <w:t xml:space="preserve">. </w:t>
      </w:r>
      <w:r w:rsidR="0047178E">
        <w:rPr>
          <w:rFonts w:cs="Arial"/>
          <w:sz w:val="20"/>
        </w:rPr>
        <w:t xml:space="preserve">Obsahem </w:t>
      </w:r>
      <w:r w:rsidR="00DC35F9">
        <w:rPr>
          <w:rFonts w:cs="Arial"/>
          <w:sz w:val="20"/>
        </w:rPr>
        <w:t xml:space="preserve">každého </w:t>
      </w:r>
      <w:r w:rsidR="0047178E">
        <w:rPr>
          <w:rFonts w:cs="Arial"/>
          <w:sz w:val="20"/>
        </w:rPr>
        <w:t>akceptačního protokolu budou následující údaje:</w:t>
      </w:r>
    </w:p>
    <w:p w14:paraId="0C71DD93" w14:textId="77777777" w:rsidR="0047178E" w:rsidRDefault="0047178E" w:rsidP="00BD57D9">
      <w:pPr>
        <w:pStyle w:val="Text"/>
        <w:numPr>
          <w:ilvl w:val="0"/>
          <w:numId w:val="8"/>
        </w:numPr>
        <w:spacing w:before="120" w:after="0" w:line="280" w:lineRule="atLeast"/>
        <w:jc w:val="both"/>
        <w:rPr>
          <w:rFonts w:cs="Arial"/>
          <w:sz w:val="20"/>
        </w:rPr>
      </w:pPr>
      <w:r>
        <w:rPr>
          <w:rFonts w:cs="Arial"/>
          <w:sz w:val="20"/>
        </w:rPr>
        <w:t>identifikační údaje obou smluvních stran,</w:t>
      </w:r>
    </w:p>
    <w:p w14:paraId="074E133E" w14:textId="77777777" w:rsidR="0047178E" w:rsidRDefault="0047178E" w:rsidP="00BD57D9">
      <w:pPr>
        <w:pStyle w:val="Text"/>
        <w:numPr>
          <w:ilvl w:val="0"/>
          <w:numId w:val="8"/>
        </w:numPr>
        <w:spacing w:before="120" w:after="0" w:line="280" w:lineRule="atLeast"/>
        <w:jc w:val="both"/>
        <w:rPr>
          <w:rFonts w:cs="Arial"/>
          <w:sz w:val="20"/>
        </w:rPr>
      </w:pPr>
      <w:r>
        <w:rPr>
          <w:rFonts w:cs="Arial"/>
          <w:sz w:val="20"/>
        </w:rPr>
        <w:t xml:space="preserve">co je předmětem </w:t>
      </w:r>
      <w:r w:rsidR="007422FB">
        <w:rPr>
          <w:rFonts w:cs="Arial"/>
          <w:sz w:val="20"/>
        </w:rPr>
        <w:t>akceptačního řízení</w:t>
      </w:r>
      <w:r>
        <w:rPr>
          <w:rFonts w:cs="Arial"/>
          <w:sz w:val="20"/>
        </w:rPr>
        <w:t>,</w:t>
      </w:r>
    </w:p>
    <w:p w14:paraId="5944E5E6" w14:textId="77777777" w:rsidR="003E3E4D" w:rsidRDefault="003E3E4D" w:rsidP="00BD57D9">
      <w:pPr>
        <w:pStyle w:val="Text"/>
        <w:numPr>
          <w:ilvl w:val="0"/>
          <w:numId w:val="8"/>
        </w:numPr>
        <w:spacing w:before="120" w:after="0" w:line="280" w:lineRule="atLeast"/>
        <w:jc w:val="both"/>
        <w:rPr>
          <w:rFonts w:cs="Arial"/>
          <w:sz w:val="20"/>
        </w:rPr>
      </w:pPr>
      <w:r>
        <w:rPr>
          <w:rFonts w:cs="Arial"/>
          <w:sz w:val="20"/>
        </w:rPr>
        <w:t xml:space="preserve">shrnutí průběhu akceptačního řízení (zejména budou </w:t>
      </w:r>
      <w:r w:rsidR="0004322F">
        <w:rPr>
          <w:rFonts w:cs="Arial"/>
          <w:sz w:val="20"/>
        </w:rPr>
        <w:t>v akceptačním protokolu uvedena data odeslání/přijetí předmětného výstupu, jakožto i další významné skutečnosti)</w:t>
      </w:r>
      <w:r>
        <w:rPr>
          <w:rFonts w:cs="Arial"/>
          <w:sz w:val="20"/>
        </w:rPr>
        <w:t>,</w:t>
      </w:r>
    </w:p>
    <w:p w14:paraId="4334811F" w14:textId="77777777" w:rsidR="003E3E4D" w:rsidRDefault="003E3E4D" w:rsidP="00BD57D9">
      <w:pPr>
        <w:pStyle w:val="Text"/>
        <w:numPr>
          <w:ilvl w:val="0"/>
          <w:numId w:val="8"/>
        </w:numPr>
        <w:spacing w:before="120" w:after="0" w:line="280" w:lineRule="atLeast"/>
        <w:jc w:val="both"/>
        <w:rPr>
          <w:rFonts w:cs="Arial"/>
          <w:sz w:val="20"/>
        </w:rPr>
      </w:pPr>
      <w:r>
        <w:rPr>
          <w:rFonts w:cs="Arial"/>
          <w:sz w:val="20"/>
        </w:rPr>
        <w:t>výsledek akceptačního řízení, tj. bude explicitně uvedeno, že objednatel již k předanému výstupu nemá žádné další připomínky</w:t>
      </w:r>
      <w:r w:rsidR="0004322F">
        <w:rPr>
          <w:rFonts w:cs="Arial"/>
          <w:sz w:val="20"/>
        </w:rPr>
        <w:t>,</w:t>
      </w:r>
    </w:p>
    <w:p w14:paraId="504A5090" w14:textId="343F3E5B" w:rsidR="0047178E" w:rsidRDefault="0047178E" w:rsidP="00BD57D9">
      <w:pPr>
        <w:pStyle w:val="Text"/>
        <w:numPr>
          <w:ilvl w:val="0"/>
          <w:numId w:val="8"/>
        </w:numPr>
        <w:spacing w:before="120" w:after="0" w:line="280" w:lineRule="atLeast"/>
        <w:ind w:left="1276"/>
        <w:jc w:val="both"/>
        <w:rPr>
          <w:rFonts w:cs="Arial"/>
          <w:sz w:val="20"/>
        </w:rPr>
      </w:pPr>
      <w:r w:rsidRPr="0047178E">
        <w:rPr>
          <w:rFonts w:cs="Arial"/>
          <w:sz w:val="20"/>
        </w:rPr>
        <w:t xml:space="preserve">jméno a příjmení (čitelně napsané) </w:t>
      </w:r>
      <w:r w:rsidRPr="007422FB">
        <w:rPr>
          <w:rFonts w:cs="Arial"/>
          <w:sz w:val="20"/>
        </w:rPr>
        <w:t>osoby</w:t>
      </w:r>
      <w:r w:rsidR="00F72119">
        <w:rPr>
          <w:rFonts w:cs="Arial"/>
          <w:sz w:val="20"/>
        </w:rPr>
        <w:t>/osob</w:t>
      </w:r>
      <w:r w:rsidRPr="007422FB">
        <w:rPr>
          <w:rFonts w:cs="Arial"/>
          <w:sz w:val="20"/>
        </w:rPr>
        <w:t xml:space="preserve"> </w:t>
      </w:r>
      <w:r w:rsidR="00F72119">
        <w:rPr>
          <w:rFonts w:cs="Arial"/>
          <w:sz w:val="20"/>
        </w:rPr>
        <w:t xml:space="preserve">provádějící akceptační řízení </w:t>
      </w:r>
      <w:r w:rsidRPr="007422FB">
        <w:rPr>
          <w:rFonts w:cs="Arial"/>
          <w:sz w:val="20"/>
        </w:rPr>
        <w:t>včetně jejich vlastnoručního podpisu</w:t>
      </w:r>
      <w:r w:rsidR="00F72119">
        <w:rPr>
          <w:rFonts w:cs="Arial"/>
          <w:sz w:val="20"/>
        </w:rPr>
        <w:t xml:space="preserve"> (může být nahrazeno </w:t>
      </w:r>
      <w:proofErr w:type="spellStart"/>
      <w:r w:rsidR="00F72119">
        <w:rPr>
          <w:rFonts w:cs="Arial"/>
          <w:sz w:val="20"/>
        </w:rPr>
        <w:t>elektronikcým</w:t>
      </w:r>
      <w:proofErr w:type="spellEnd"/>
      <w:r w:rsidR="00F72119">
        <w:rPr>
          <w:rFonts w:cs="Arial"/>
          <w:sz w:val="20"/>
        </w:rPr>
        <w:t xml:space="preserve"> podpisem kontaktní osoby dle odst. </w:t>
      </w:r>
      <w:proofErr w:type="gramStart"/>
      <w:r w:rsidR="00F72119">
        <w:rPr>
          <w:rFonts w:cs="Arial"/>
          <w:sz w:val="20"/>
        </w:rPr>
        <w:t>14.1. této</w:t>
      </w:r>
      <w:proofErr w:type="gramEnd"/>
      <w:r w:rsidR="00B3791B">
        <w:rPr>
          <w:rFonts w:cs="Arial"/>
          <w:sz w:val="20"/>
        </w:rPr>
        <w:t xml:space="preserve"> S</w:t>
      </w:r>
      <w:r w:rsidR="00F72119">
        <w:rPr>
          <w:rFonts w:cs="Arial"/>
          <w:sz w:val="20"/>
        </w:rPr>
        <w:t>mlouvy)</w:t>
      </w:r>
      <w:r w:rsidRPr="007422FB">
        <w:rPr>
          <w:rFonts w:cs="Arial"/>
          <w:sz w:val="20"/>
        </w:rPr>
        <w:t>,</w:t>
      </w:r>
    </w:p>
    <w:p w14:paraId="4E017708" w14:textId="77777777" w:rsidR="0047178E" w:rsidRDefault="0047178E" w:rsidP="00BD57D9">
      <w:pPr>
        <w:pStyle w:val="Text"/>
        <w:numPr>
          <w:ilvl w:val="0"/>
          <w:numId w:val="8"/>
        </w:numPr>
        <w:spacing w:before="120" w:after="0" w:line="280" w:lineRule="atLeast"/>
        <w:ind w:left="1276"/>
        <w:jc w:val="both"/>
        <w:rPr>
          <w:rFonts w:cs="Arial"/>
          <w:sz w:val="20"/>
        </w:rPr>
      </w:pPr>
      <w:r w:rsidRPr="0047178E">
        <w:rPr>
          <w:rFonts w:cs="Arial"/>
          <w:sz w:val="20"/>
        </w:rPr>
        <w:t xml:space="preserve">datum a čas </w:t>
      </w:r>
      <w:r w:rsidR="00F72119">
        <w:rPr>
          <w:rFonts w:cs="Arial"/>
          <w:sz w:val="20"/>
        </w:rPr>
        <w:t>vystavení</w:t>
      </w:r>
      <w:r w:rsidRPr="0047178E">
        <w:rPr>
          <w:rFonts w:cs="Arial"/>
          <w:sz w:val="20"/>
        </w:rPr>
        <w:t xml:space="preserve"> </w:t>
      </w:r>
      <w:r w:rsidR="00F72119">
        <w:rPr>
          <w:rFonts w:cs="Arial"/>
          <w:sz w:val="20"/>
        </w:rPr>
        <w:t>akceptačního</w:t>
      </w:r>
      <w:r w:rsidRPr="0047178E">
        <w:rPr>
          <w:rFonts w:cs="Arial"/>
          <w:sz w:val="20"/>
        </w:rPr>
        <w:t xml:space="preserve"> protokolu </w:t>
      </w:r>
      <w:r w:rsidR="00F72119">
        <w:rPr>
          <w:rFonts w:cs="Arial"/>
          <w:sz w:val="20"/>
        </w:rPr>
        <w:t>objednatelem</w:t>
      </w:r>
      <w:r w:rsidRPr="0047178E">
        <w:rPr>
          <w:rFonts w:cs="Arial"/>
          <w:sz w:val="20"/>
        </w:rPr>
        <w:t>.</w:t>
      </w:r>
    </w:p>
    <w:p w14:paraId="2A8402F5" w14:textId="23210F62" w:rsidR="00164AE3" w:rsidRPr="00F469D7" w:rsidRDefault="00164AE3" w:rsidP="00F469D7">
      <w:pPr>
        <w:pStyle w:val="Text"/>
        <w:spacing w:before="120" w:after="0" w:line="280" w:lineRule="auto"/>
        <w:ind w:left="567" w:hanging="567"/>
        <w:jc w:val="both"/>
        <w:rPr>
          <w:rFonts w:cs="Arial"/>
        </w:rPr>
      </w:pPr>
      <w:r>
        <w:rPr>
          <w:rFonts w:cs="Arial"/>
          <w:sz w:val="20"/>
        </w:rPr>
        <w:t>5.6.</w:t>
      </w:r>
      <w:r w:rsidRPr="00164AE3">
        <w:rPr>
          <w:rFonts w:eastAsiaTheme="minorHAnsi" w:cs="Arial"/>
        </w:rPr>
        <w:t xml:space="preserve"> </w:t>
      </w:r>
      <w:r>
        <w:rPr>
          <w:rFonts w:cs="Arial"/>
          <w:sz w:val="20"/>
        </w:rPr>
        <w:t>V</w:t>
      </w:r>
      <w:r w:rsidRPr="00164AE3">
        <w:rPr>
          <w:rFonts w:cs="Arial"/>
          <w:sz w:val="20"/>
        </w:rPr>
        <w:t>ýstupu</w:t>
      </w:r>
      <w:r>
        <w:rPr>
          <w:rFonts w:cs="Arial"/>
          <w:sz w:val="20"/>
        </w:rPr>
        <w:t xml:space="preserve"> předmětu</w:t>
      </w:r>
      <w:r w:rsidRPr="00164AE3">
        <w:rPr>
          <w:rFonts w:cs="Arial"/>
          <w:sz w:val="20"/>
        </w:rPr>
        <w:t xml:space="preserve"> plnění </w:t>
      </w:r>
      <w:r>
        <w:rPr>
          <w:rFonts w:cs="Arial"/>
          <w:sz w:val="20"/>
        </w:rPr>
        <w:t>Smlouvy</w:t>
      </w:r>
      <w:r w:rsidRPr="00164AE3">
        <w:rPr>
          <w:rFonts w:cs="Arial"/>
          <w:sz w:val="20"/>
        </w:rPr>
        <w:t xml:space="preserve"> a </w:t>
      </w:r>
      <w:r>
        <w:rPr>
          <w:rFonts w:cs="Arial"/>
          <w:sz w:val="20"/>
        </w:rPr>
        <w:t xml:space="preserve">po </w:t>
      </w:r>
      <w:r w:rsidRPr="00164AE3">
        <w:rPr>
          <w:rFonts w:cs="Arial"/>
          <w:sz w:val="20"/>
        </w:rPr>
        <w:t xml:space="preserve">příp. schválení vypořádání připomínek </w:t>
      </w:r>
      <w:r w:rsidR="009B762D">
        <w:rPr>
          <w:rFonts w:cs="Arial"/>
          <w:sz w:val="20"/>
        </w:rPr>
        <w:t>se zpracovatel</w:t>
      </w:r>
      <w:r w:rsidRPr="00164AE3">
        <w:rPr>
          <w:rFonts w:cs="Arial"/>
          <w:sz w:val="20"/>
        </w:rPr>
        <w:t xml:space="preserve"> zavazuje bezodkladně předat finální akceptovanou verzi výstupu plnění jednak elektronicky a jednak v tištěné podobě ve dvou vyhotoveních</w:t>
      </w:r>
      <w:r w:rsidR="009B762D">
        <w:rPr>
          <w:rFonts w:cs="Arial"/>
          <w:sz w:val="20"/>
        </w:rPr>
        <w:t xml:space="preserve"> osobně  (na adresu pracoviště o</w:t>
      </w:r>
      <w:r w:rsidRPr="00164AE3">
        <w:rPr>
          <w:rFonts w:cs="Arial"/>
          <w:sz w:val="20"/>
        </w:rPr>
        <w:t>bjednatele, Na Poříčním právu 376/1, 128 01 Praha 2) nebo prostřednictvím do</w:t>
      </w:r>
      <w:r w:rsidR="009B762D">
        <w:rPr>
          <w:rFonts w:cs="Arial"/>
          <w:sz w:val="20"/>
        </w:rPr>
        <w:t>poručené pošty na adresu sídla o</w:t>
      </w:r>
      <w:r w:rsidRPr="00164AE3">
        <w:rPr>
          <w:rFonts w:cs="Arial"/>
          <w:sz w:val="20"/>
        </w:rPr>
        <w:t>bjednatele.</w:t>
      </w:r>
      <w:r w:rsidRPr="00164AE3">
        <w:rPr>
          <w:rFonts w:cs="Arial"/>
        </w:rPr>
        <w:t xml:space="preserve"> </w:t>
      </w:r>
    </w:p>
    <w:p w14:paraId="29405C21" w14:textId="77777777" w:rsidR="0007554A" w:rsidRPr="009A4E2F" w:rsidRDefault="0007554A" w:rsidP="00BD57D9">
      <w:pPr>
        <w:pStyle w:val="Textnadpis1"/>
        <w:numPr>
          <w:ilvl w:val="0"/>
          <w:numId w:val="2"/>
        </w:numPr>
        <w:tabs>
          <w:tab w:val="clear" w:pos="360"/>
        </w:tabs>
        <w:spacing w:before="480"/>
        <w:ind w:left="357" w:hanging="357"/>
        <w:jc w:val="center"/>
        <w:rPr>
          <w:rFonts w:cs="Arial"/>
          <w:sz w:val="22"/>
          <w:szCs w:val="20"/>
        </w:rPr>
      </w:pPr>
      <w:bookmarkStart w:id="89" w:name="_Toc203291568"/>
      <w:bookmarkStart w:id="90" w:name="_Toc203292588"/>
      <w:bookmarkStart w:id="91" w:name="_Toc203306977"/>
      <w:bookmarkStart w:id="92" w:name="_Toc204476145"/>
      <w:bookmarkStart w:id="93" w:name="_Toc235235104"/>
      <w:bookmarkStart w:id="94" w:name="_Toc238266055"/>
      <w:bookmarkStart w:id="95" w:name="_Toc240357474"/>
      <w:bookmarkStart w:id="96" w:name="_Toc240444510"/>
      <w:bookmarkStart w:id="97" w:name="_Toc240703976"/>
      <w:bookmarkStart w:id="98" w:name="_Toc240704350"/>
      <w:bookmarkStart w:id="99" w:name="_Toc240792067"/>
      <w:bookmarkStart w:id="100" w:name="_Toc240792927"/>
      <w:bookmarkStart w:id="101" w:name="_Toc241496091"/>
      <w:bookmarkStart w:id="102" w:name="_Toc241501192"/>
      <w:bookmarkStart w:id="103" w:name="_Toc241501589"/>
      <w:bookmarkStart w:id="104" w:name="_Toc241657906"/>
      <w:bookmarkStart w:id="105" w:name="_Toc243380729"/>
      <w:bookmarkStart w:id="106" w:name="_Toc274231386"/>
      <w:bookmarkStart w:id="107" w:name="_Toc274234503"/>
      <w:r w:rsidRPr="009A4E2F">
        <w:rPr>
          <w:rFonts w:cs="Arial"/>
          <w:sz w:val="22"/>
          <w:szCs w:val="20"/>
        </w:rPr>
        <w:t>Práva a povinnosti objednatele</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251B18E2" w14:textId="74B5C6E7" w:rsidR="0007554A" w:rsidRPr="00766FE2" w:rsidRDefault="0007554A" w:rsidP="00BD57D9">
      <w:pPr>
        <w:pStyle w:val="TextnormlnslovanChar"/>
        <w:numPr>
          <w:ilvl w:val="1"/>
          <w:numId w:val="2"/>
        </w:numPr>
        <w:tabs>
          <w:tab w:val="clear" w:pos="432"/>
          <w:tab w:val="num" w:pos="567"/>
        </w:tabs>
        <w:spacing w:line="280" w:lineRule="atLeast"/>
        <w:ind w:left="567" w:hanging="567"/>
        <w:jc w:val="both"/>
        <w:rPr>
          <w:szCs w:val="20"/>
        </w:rPr>
      </w:pPr>
      <w:bookmarkStart w:id="108" w:name="_Ref67371666"/>
      <w:r w:rsidRPr="00766FE2">
        <w:rPr>
          <w:szCs w:val="20"/>
        </w:rPr>
        <w:t xml:space="preserve">Objednatel se zavazuje, že v době plnění </w:t>
      </w:r>
      <w:r w:rsidR="005F6800" w:rsidRPr="00766FE2">
        <w:rPr>
          <w:szCs w:val="20"/>
        </w:rPr>
        <w:t xml:space="preserve">předmětu </w:t>
      </w:r>
      <w:r w:rsidR="00B3791B">
        <w:rPr>
          <w:szCs w:val="20"/>
        </w:rPr>
        <w:t>S</w:t>
      </w:r>
      <w:r w:rsidR="005F6800" w:rsidRPr="00766FE2">
        <w:rPr>
          <w:szCs w:val="20"/>
        </w:rPr>
        <w:t xml:space="preserve">mlouvy </w:t>
      </w:r>
      <w:r w:rsidRPr="00766FE2">
        <w:rPr>
          <w:szCs w:val="20"/>
        </w:rPr>
        <w:t xml:space="preserve">poskytne </w:t>
      </w:r>
      <w:r w:rsidR="0071124B">
        <w:rPr>
          <w:szCs w:val="20"/>
        </w:rPr>
        <w:t>zpracovatel</w:t>
      </w:r>
      <w:r w:rsidR="00CA74E8" w:rsidRPr="00766FE2">
        <w:rPr>
          <w:szCs w:val="20"/>
        </w:rPr>
        <w:t>i</w:t>
      </w:r>
      <w:r w:rsidRPr="00766FE2">
        <w:rPr>
          <w:szCs w:val="20"/>
        </w:rPr>
        <w:t xml:space="preserve"> potřebnou součinnost.</w:t>
      </w:r>
    </w:p>
    <w:p w14:paraId="1B96671A" w14:textId="7C9C7065" w:rsidR="0007554A" w:rsidRPr="00766FE2" w:rsidRDefault="0007554A" w:rsidP="00BD57D9">
      <w:pPr>
        <w:pStyle w:val="TextnormlnslovanChar"/>
        <w:numPr>
          <w:ilvl w:val="1"/>
          <w:numId w:val="2"/>
        </w:numPr>
        <w:tabs>
          <w:tab w:val="clear" w:pos="432"/>
          <w:tab w:val="num" w:pos="567"/>
        </w:tabs>
        <w:spacing w:line="280" w:lineRule="atLeast"/>
        <w:ind w:left="567" w:hanging="567"/>
        <w:jc w:val="both"/>
        <w:rPr>
          <w:szCs w:val="20"/>
        </w:rPr>
      </w:pPr>
      <w:r w:rsidRPr="00766FE2">
        <w:rPr>
          <w:szCs w:val="20"/>
        </w:rPr>
        <w:t xml:space="preserve">Objednatel se zavazuje předat </w:t>
      </w:r>
      <w:r w:rsidR="0071124B">
        <w:rPr>
          <w:szCs w:val="20"/>
        </w:rPr>
        <w:t>zpracovatel</w:t>
      </w:r>
      <w:r w:rsidRPr="00766FE2">
        <w:rPr>
          <w:szCs w:val="20"/>
        </w:rPr>
        <w:t>i veškeré podklady a informace, které má a může je poskytnout a které přímo souvisejí s</w:t>
      </w:r>
      <w:r w:rsidR="005F6800" w:rsidRPr="00766FE2">
        <w:rPr>
          <w:szCs w:val="20"/>
        </w:rPr>
        <w:t xml:space="preserve"> plněním </w:t>
      </w:r>
      <w:r w:rsidRPr="00766FE2">
        <w:rPr>
          <w:szCs w:val="20"/>
        </w:rPr>
        <w:t>předmět</w:t>
      </w:r>
      <w:r w:rsidR="005F6800" w:rsidRPr="00766FE2">
        <w:rPr>
          <w:szCs w:val="20"/>
        </w:rPr>
        <w:t>u</w:t>
      </w:r>
      <w:r w:rsidRPr="00766FE2">
        <w:rPr>
          <w:szCs w:val="20"/>
        </w:rPr>
        <w:t xml:space="preserve"> </w:t>
      </w:r>
      <w:r w:rsidR="00B3791B">
        <w:rPr>
          <w:szCs w:val="20"/>
        </w:rPr>
        <w:t>S</w:t>
      </w:r>
      <w:r w:rsidRPr="00766FE2">
        <w:rPr>
          <w:szCs w:val="20"/>
        </w:rPr>
        <w:t>mlouvy, a to nejpozději do</w:t>
      </w:r>
      <w:r w:rsidR="00F91ECD">
        <w:rPr>
          <w:szCs w:val="20"/>
        </w:rPr>
        <w:br/>
      </w:r>
      <w:r w:rsidR="00A6768A" w:rsidRPr="00766FE2">
        <w:rPr>
          <w:szCs w:val="20"/>
        </w:rPr>
        <w:t xml:space="preserve">5 </w:t>
      </w:r>
      <w:r w:rsidRPr="00766FE2">
        <w:rPr>
          <w:szCs w:val="20"/>
        </w:rPr>
        <w:t>pracovní</w:t>
      </w:r>
      <w:r w:rsidR="00A4682D" w:rsidRPr="00766FE2">
        <w:rPr>
          <w:szCs w:val="20"/>
        </w:rPr>
        <w:t>ch dnů ode</w:t>
      </w:r>
      <w:r w:rsidRPr="00766FE2">
        <w:rPr>
          <w:szCs w:val="20"/>
        </w:rPr>
        <w:t xml:space="preserve"> dne</w:t>
      </w:r>
      <w:r w:rsidR="00A4682D" w:rsidRPr="00766FE2">
        <w:rPr>
          <w:szCs w:val="20"/>
        </w:rPr>
        <w:t xml:space="preserve">, kdy si jejich předání </w:t>
      </w:r>
      <w:r w:rsidR="0071124B">
        <w:rPr>
          <w:szCs w:val="20"/>
        </w:rPr>
        <w:t>zpracovatel</w:t>
      </w:r>
      <w:r w:rsidRPr="00766FE2">
        <w:rPr>
          <w:szCs w:val="20"/>
        </w:rPr>
        <w:t xml:space="preserve"> vyžádá, nedohodnou-li se </w:t>
      </w:r>
      <w:r w:rsidR="00A4682D" w:rsidRPr="00766FE2">
        <w:rPr>
          <w:szCs w:val="20"/>
        </w:rPr>
        <w:t>smluvní</w:t>
      </w:r>
      <w:r w:rsidRPr="00766FE2">
        <w:rPr>
          <w:szCs w:val="20"/>
        </w:rPr>
        <w:t xml:space="preserve"> strany jinak.</w:t>
      </w:r>
    </w:p>
    <w:p w14:paraId="73FE117B" w14:textId="1890C2DD" w:rsidR="00E81850" w:rsidRPr="00E81850" w:rsidRDefault="0007554A" w:rsidP="00BD57D9">
      <w:pPr>
        <w:pStyle w:val="TextnormlnslovanChar"/>
        <w:numPr>
          <w:ilvl w:val="1"/>
          <w:numId w:val="2"/>
        </w:numPr>
        <w:tabs>
          <w:tab w:val="clear" w:pos="432"/>
          <w:tab w:val="num" w:pos="567"/>
        </w:tabs>
        <w:spacing w:line="280" w:lineRule="atLeast"/>
        <w:ind w:left="567" w:hanging="567"/>
        <w:jc w:val="both"/>
        <w:rPr>
          <w:szCs w:val="20"/>
        </w:rPr>
      </w:pPr>
      <w:r w:rsidRPr="00766FE2">
        <w:rPr>
          <w:szCs w:val="20"/>
        </w:rPr>
        <w:t xml:space="preserve">V případě zjištění okolností, které by mohly mít vliv na plnění závazků </w:t>
      </w:r>
      <w:r w:rsidR="00E81850">
        <w:rPr>
          <w:szCs w:val="20"/>
        </w:rPr>
        <w:t xml:space="preserve">objednatele </w:t>
      </w:r>
      <w:r w:rsidRPr="00766FE2">
        <w:rPr>
          <w:szCs w:val="20"/>
        </w:rPr>
        <w:t xml:space="preserve">vyplývajících z této </w:t>
      </w:r>
      <w:r w:rsidR="00B3791B">
        <w:rPr>
          <w:szCs w:val="20"/>
        </w:rPr>
        <w:t>S</w:t>
      </w:r>
      <w:r w:rsidRPr="00766FE2">
        <w:rPr>
          <w:szCs w:val="20"/>
        </w:rPr>
        <w:t xml:space="preserve">mlouvy, </w:t>
      </w:r>
      <w:r w:rsidR="00A4682D" w:rsidRPr="00766FE2">
        <w:rPr>
          <w:szCs w:val="20"/>
        </w:rPr>
        <w:t>s</w:t>
      </w:r>
      <w:r w:rsidRPr="00766FE2">
        <w:rPr>
          <w:szCs w:val="20"/>
        </w:rPr>
        <w:t xml:space="preserve">e objednatel </w:t>
      </w:r>
      <w:r w:rsidR="00A4682D" w:rsidRPr="00766FE2">
        <w:rPr>
          <w:szCs w:val="20"/>
        </w:rPr>
        <w:t xml:space="preserve">zavazuje o těchto zjištěných okolnostech </w:t>
      </w:r>
      <w:r w:rsidR="0071124B">
        <w:rPr>
          <w:szCs w:val="20"/>
        </w:rPr>
        <w:t>zpracovatel</w:t>
      </w:r>
      <w:r w:rsidRPr="00766FE2">
        <w:rPr>
          <w:szCs w:val="20"/>
        </w:rPr>
        <w:t>e bez</w:t>
      </w:r>
      <w:r w:rsidR="00D21DDF">
        <w:rPr>
          <w:szCs w:val="20"/>
        </w:rPr>
        <w:t> </w:t>
      </w:r>
      <w:r w:rsidRPr="00766FE2">
        <w:rPr>
          <w:szCs w:val="20"/>
        </w:rPr>
        <w:t>odkladu</w:t>
      </w:r>
      <w:r w:rsidR="00C0243A" w:rsidRPr="00766FE2">
        <w:rPr>
          <w:szCs w:val="20"/>
        </w:rPr>
        <w:t xml:space="preserve"> písemně</w:t>
      </w:r>
      <w:r w:rsidRPr="00766FE2">
        <w:rPr>
          <w:szCs w:val="20"/>
        </w:rPr>
        <w:t xml:space="preserve"> informovat.</w:t>
      </w:r>
    </w:p>
    <w:p w14:paraId="74F18EFF" w14:textId="3362E5E5" w:rsidR="00533B73" w:rsidRDefault="000A55D1" w:rsidP="00BD57D9">
      <w:pPr>
        <w:pStyle w:val="TextnormlnslovanChar"/>
        <w:numPr>
          <w:ilvl w:val="1"/>
          <w:numId w:val="2"/>
        </w:numPr>
        <w:tabs>
          <w:tab w:val="clear" w:pos="432"/>
          <w:tab w:val="num" w:pos="567"/>
        </w:tabs>
        <w:spacing w:line="280" w:lineRule="atLeast"/>
        <w:ind w:left="567" w:hanging="567"/>
        <w:jc w:val="both"/>
        <w:rPr>
          <w:szCs w:val="20"/>
        </w:rPr>
      </w:pPr>
      <w:r w:rsidRPr="00766FE2">
        <w:rPr>
          <w:szCs w:val="20"/>
        </w:rPr>
        <w:t xml:space="preserve">Objednatel </w:t>
      </w:r>
      <w:r w:rsidR="0007554A" w:rsidRPr="00766FE2">
        <w:rPr>
          <w:szCs w:val="20"/>
        </w:rPr>
        <w:t xml:space="preserve">není povinen převzít </w:t>
      </w:r>
      <w:r w:rsidR="00A6768A" w:rsidRPr="00766FE2">
        <w:rPr>
          <w:szCs w:val="20"/>
        </w:rPr>
        <w:t xml:space="preserve">předmět </w:t>
      </w:r>
      <w:r w:rsidR="00B3791B">
        <w:rPr>
          <w:szCs w:val="20"/>
        </w:rPr>
        <w:t>S</w:t>
      </w:r>
      <w:r w:rsidR="00A6768A" w:rsidRPr="00766FE2">
        <w:rPr>
          <w:szCs w:val="20"/>
        </w:rPr>
        <w:t>mlouvy</w:t>
      </w:r>
      <w:r w:rsidR="0007554A" w:rsidRPr="00766FE2">
        <w:rPr>
          <w:szCs w:val="20"/>
        </w:rPr>
        <w:t xml:space="preserve">, pokud není předán </w:t>
      </w:r>
      <w:r w:rsidR="00C0243A" w:rsidRPr="00766FE2">
        <w:rPr>
          <w:szCs w:val="20"/>
        </w:rPr>
        <w:t xml:space="preserve">řádně, </w:t>
      </w:r>
      <w:r w:rsidR="0007554A" w:rsidRPr="00766FE2">
        <w:rPr>
          <w:szCs w:val="20"/>
        </w:rPr>
        <w:t>včas</w:t>
      </w:r>
      <w:r w:rsidR="001A76C9">
        <w:rPr>
          <w:szCs w:val="20"/>
        </w:rPr>
        <w:t>, bez vad</w:t>
      </w:r>
      <w:r w:rsidR="00C0243A" w:rsidRPr="00766FE2">
        <w:rPr>
          <w:szCs w:val="20"/>
        </w:rPr>
        <w:t xml:space="preserve"> </w:t>
      </w:r>
      <w:r w:rsidR="0007554A" w:rsidRPr="00766FE2">
        <w:rPr>
          <w:szCs w:val="20"/>
        </w:rPr>
        <w:t>a</w:t>
      </w:r>
      <w:r w:rsidR="00335113">
        <w:rPr>
          <w:szCs w:val="20"/>
        </w:rPr>
        <w:t> </w:t>
      </w:r>
      <w:r w:rsidR="0007554A" w:rsidRPr="00766FE2">
        <w:rPr>
          <w:szCs w:val="20"/>
        </w:rPr>
        <w:t>v</w:t>
      </w:r>
      <w:r w:rsidR="00335113">
        <w:rPr>
          <w:szCs w:val="20"/>
        </w:rPr>
        <w:t> </w:t>
      </w:r>
      <w:r w:rsidR="0007554A" w:rsidRPr="00766FE2">
        <w:rPr>
          <w:szCs w:val="20"/>
        </w:rPr>
        <w:t>souladu s</w:t>
      </w:r>
      <w:r w:rsidR="00C0243A" w:rsidRPr="00766FE2">
        <w:rPr>
          <w:szCs w:val="20"/>
        </w:rPr>
        <w:t xml:space="preserve"> touto</w:t>
      </w:r>
      <w:r w:rsidR="0007554A" w:rsidRPr="00766FE2">
        <w:rPr>
          <w:szCs w:val="20"/>
        </w:rPr>
        <w:t xml:space="preserve"> </w:t>
      </w:r>
      <w:r w:rsidR="00B3791B">
        <w:rPr>
          <w:szCs w:val="20"/>
        </w:rPr>
        <w:t>S</w:t>
      </w:r>
      <w:r w:rsidR="0007554A" w:rsidRPr="00766FE2">
        <w:rPr>
          <w:szCs w:val="20"/>
        </w:rPr>
        <w:t xml:space="preserve">mlouvou. Za </w:t>
      </w:r>
      <w:r w:rsidR="00A6768A" w:rsidRPr="00766FE2">
        <w:rPr>
          <w:szCs w:val="20"/>
        </w:rPr>
        <w:t xml:space="preserve">předmět </w:t>
      </w:r>
      <w:r w:rsidR="00B3791B">
        <w:rPr>
          <w:szCs w:val="20"/>
        </w:rPr>
        <w:t>S</w:t>
      </w:r>
      <w:r w:rsidR="00A6768A" w:rsidRPr="00766FE2">
        <w:rPr>
          <w:szCs w:val="20"/>
        </w:rPr>
        <w:t>mlouvy</w:t>
      </w:r>
      <w:r w:rsidR="00C0243A" w:rsidRPr="00766FE2">
        <w:rPr>
          <w:szCs w:val="20"/>
        </w:rPr>
        <w:t>, který nebyl předán řádně, včas</w:t>
      </w:r>
      <w:r w:rsidR="001A76C9">
        <w:rPr>
          <w:szCs w:val="20"/>
        </w:rPr>
        <w:t>, bez</w:t>
      </w:r>
      <w:r w:rsidR="004A4339">
        <w:rPr>
          <w:szCs w:val="20"/>
        </w:rPr>
        <w:t> </w:t>
      </w:r>
      <w:r w:rsidR="001A76C9">
        <w:rPr>
          <w:szCs w:val="20"/>
        </w:rPr>
        <w:t>vad</w:t>
      </w:r>
      <w:r w:rsidR="00C0243A" w:rsidRPr="00766FE2">
        <w:rPr>
          <w:szCs w:val="20"/>
        </w:rPr>
        <w:t xml:space="preserve"> a</w:t>
      </w:r>
      <w:r w:rsidR="00335113">
        <w:rPr>
          <w:szCs w:val="20"/>
        </w:rPr>
        <w:t> </w:t>
      </w:r>
      <w:r w:rsidR="00C0243A" w:rsidRPr="00766FE2">
        <w:rPr>
          <w:szCs w:val="20"/>
        </w:rPr>
        <w:t xml:space="preserve">v souladu s touto </w:t>
      </w:r>
      <w:r w:rsidR="00B3791B">
        <w:rPr>
          <w:szCs w:val="20"/>
        </w:rPr>
        <w:t>S</w:t>
      </w:r>
      <w:r w:rsidR="00C0243A" w:rsidRPr="00766FE2">
        <w:rPr>
          <w:szCs w:val="20"/>
        </w:rPr>
        <w:t>mlouvou,</w:t>
      </w:r>
      <w:r w:rsidR="00A6768A" w:rsidRPr="00766FE2">
        <w:rPr>
          <w:szCs w:val="20"/>
        </w:rPr>
        <w:t xml:space="preserve"> </w:t>
      </w:r>
      <w:r w:rsidR="0007554A" w:rsidRPr="00766FE2">
        <w:rPr>
          <w:szCs w:val="20"/>
        </w:rPr>
        <w:t xml:space="preserve">není </w:t>
      </w:r>
      <w:r w:rsidRPr="00766FE2">
        <w:rPr>
          <w:szCs w:val="20"/>
        </w:rPr>
        <w:t xml:space="preserve">objednatel </w:t>
      </w:r>
      <w:r w:rsidR="0007554A" w:rsidRPr="00766FE2">
        <w:rPr>
          <w:szCs w:val="20"/>
        </w:rPr>
        <w:t xml:space="preserve">povinen </w:t>
      </w:r>
      <w:r w:rsidR="0071124B">
        <w:rPr>
          <w:szCs w:val="20"/>
        </w:rPr>
        <w:t>zpracovatel</w:t>
      </w:r>
      <w:r w:rsidR="00C0243A" w:rsidRPr="00766FE2">
        <w:rPr>
          <w:szCs w:val="20"/>
        </w:rPr>
        <w:t xml:space="preserve">i </w:t>
      </w:r>
      <w:r w:rsidR="0007554A" w:rsidRPr="00766FE2">
        <w:rPr>
          <w:szCs w:val="20"/>
        </w:rPr>
        <w:t>zaplatit</w:t>
      </w:r>
      <w:r w:rsidR="00C0243A" w:rsidRPr="00766FE2">
        <w:rPr>
          <w:szCs w:val="20"/>
        </w:rPr>
        <w:t xml:space="preserve"> sjednanou</w:t>
      </w:r>
      <w:r w:rsidR="0007554A" w:rsidRPr="00766FE2">
        <w:rPr>
          <w:szCs w:val="20"/>
        </w:rPr>
        <w:t xml:space="preserve"> cenu.</w:t>
      </w:r>
    </w:p>
    <w:p w14:paraId="7207BB74" w14:textId="77777777" w:rsidR="0007554A" w:rsidRDefault="0007554A" w:rsidP="00BD57D9">
      <w:pPr>
        <w:pStyle w:val="Textnadpis1"/>
        <w:numPr>
          <w:ilvl w:val="0"/>
          <w:numId w:val="2"/>
        </w:numPr>
        <w:tabs>
          <w:tab w:val="clear" w:pos="360"/>
        </w:tabs>
        <w:spacing w:before="480"/>
        <w:ind w:left="357" w:hanging="357"/>
        <w:jc w:val="center"/>
        <w:rPr>
          <w:rFonts w:cs="Arial"/>
          <w:sz w:val="22"/>
          <w:szCs w:val="20"/>
        </w:rPr>
      </w:pPr>
      <w:bookmarkStart w:id="109" w:name="_Toc203291569"/>
      <w:bookmarkStart w:id="110" w:name="_Toc203292589"/>
      <w:bookmarkStart w:id="111" w:name="_Toc203306978"/>
      <w:bookmarkStart w:id="112" w:name="_Toc204476146"/>
      <w:bookmarkStart w:id="113" w:name="_Toc235235105"/>
      <w:bookmarkStart w:id="114" w:name="_Toc238266056"/>
      <w:bookmarkStart w:id="115" w:name="_Toc240357475"/>
      <w:bookmarkStart w:id="116" w:name="_Toc240444511"/>
      <w:bookmarkStart w:id="117" w:name="_Toc240703977"/>
      <w:bookmarkStart w:id="118" w:name="_Toc240704351"/>
      <w:bookmarkStart w:id="119" w:name="_Toc240792068"/>
      <w:bookmarkStart w:id="120" w:name="_Toc240792928"/>
      <w:bookmarkStart w:id="121" w:name="_Toc241496092"/>
      <w:bookmarkStart w:id="122" w:name="_Toc241501193"/>
      <w:bookmarkStart w:id="123" w:name="_Toc241501590"/>
      <w:bookmarkStart w:id="124" w:name="_Toc241657907"/>
      <w:bookmarkStart w:id="125" w:name="_Toc243380730"/>
      <w:bookmarkStart w:id="126" w:name="_Toc274231387"/>
      <w:bookmarkStart w:id="127" w:name="_Toc274234504"/>
      <w:r w:rsidRPr="00335113">
        <w:rPr>
          <w:rFonts w:cs="Arial"/>
          <w:sz w:val="22"/>
          <w:szCs w:val="20"/>
        </w:rPr>
        <w:lastRenderedPageBreak/>
        <w:t xml:space="preserve">Práva a povinnosti </w:t>
      </w:r>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r w:rsidR="0071124B">
        <w:rPr>
          <w:rFonts w:cs="Arial"/>
          <w:sz w:val="22"/>
          <w:szCs w:val="20"/>
        </w:rPr>
        <w:t>zpracovatel</w:t>
      </w:r>
      <w:r w:rsidR="00CA74E8" w:rsidRPr="00335113">
        <w:rPr>
          <w:rFonts w:cs="Arial"/>
          <w:sz w:val="22"/>
          <w:szCs w:val="20"/>
        </w:rPr>
        <w:t>e</w:t>
      </w:r>
    </w:p>
    <w:p w14:paraId="1AC829CD" w14:textId="77777777" w:rsidR="00B46D25" w:rsidRPr="00A12168" w:rsidRDefault="00B46D25" w:rsidP="00B46D25">
      <w:pPr>
        <w:pStyle w:val="TextnormlnslovanChar"/>
        <w:numPr>
          <w:ilvl w:val="1"/>
          <w:numId w:val="2"/>
        </w:numPr>
        <w:tabs>
          <w:tab w:val="clear" w:pos="432"/>
          <w:tab w:val="num" w:pos="567"/>
          <w:tab w:val="num" w:pos="858"/>
        </w:tabs>
        <w:spacing w:before="120" w:after="0" w:line="280" w:lineRule="atLeast"/>
        <w:ind w:left="567" w:hanging="567"/>
        <w:jc w:val="both"/>
      </w:pPr>
      <w:r w:rsidRPr="00A12168">
        <w:t>Zpracovatel se zavazuje poskytovat předmět Smlouvy svědomitě, s řádnou a odbornou péčí a potřebnými odbornými schopnostmi. Při zpracovávání předmětu plnění Smlouvy je zpracovatel vázán platnými a účinnými právními předpisy a pokyny objednatele, pokud tyto nejsou v rozporu s těmito předpisy nebo zájmy objednatele.</w:t>
      </w:r>
    </w:p>
    <w:p w14:paraId="0BF86901" w14:textId="77777777" w:rsidR="00B46D25" w:rsidRPr="00A12168" w:rsidRDefault="00B46D25" w:rsidP="00B46D25">
      <w:pPr>
        <w:pStyle w:val="TextnormlnslovanChar"/>
        <w:numPr>
          <w:ilvl w:val="1"/>
          <w:numId w:val="2"/>
        </w:numPr>
        <w:tabs>
          <w:tab w:val="clear" w:pos="432"/>
          <w:tab w:val="num" w:pos="567"/>
          <w:tab w:val="num" w:pos="858"/>
        </w:tabs>
        <w:spacing w:before="120" w:after="0" w:line="280" w:lineRule="atLeast"/>
        <w:ind w:left="567" w:hanging="567"/>
        <w:jc w:val="both"/>
      </w:pPr>
      <w:r w:rsidRPr="00A12168">
        <w:t>Zpracovatel se zavazuje prostudovat připomínky a upozornění objednatele, týkající se průběhu a způsobu plnění smluvních povinností zpracovatele, a v případě jejich opodstatnění bez zbytečného odkladu vyvodit odpovídající závěry a přijmout opatření k odstranění nedostatků v plnění předmětu Smlouvy. O těchto opatřeních se zpracovatel zavazuje písemně objednatele</w:t>
      </w:r>
      <w:r w:rsidRPr="00A12168" w:rsidDel="00C0243A">
        <w:t xml:space="preserve"> </w:t>
      </w:r>
      <w:r w:rsidRPr="00A12168">
        <w:t>informovat.</w:t>
      </w:r>
    </w:p>
    <w:p w14:paraId="53E1026F" w14:textId="77777777" w:rsidR="00B46D25" w:rsidRPr="00A12168" w:rsidRDefault="00B46D25" w:rsidP="00B46D25">
      <w:pPr>
        <w:pStyle w:val="TextnormlnslovanChar"/>
        <w:numPr>
          <w:ilvl w:val="1"/>
          <w:numId w:val="2"/>
        </w:numPr>
        <w:tabs>
          <w:tab w:val="clear" w:pos="432"/>
          <w:tab w:val="num" w:pos="567"/>
          <w:tab w:val="num" w:pos="858"/>
        </w:tabs>
        <w:spacing w:before="120" w:after="0" w:line="280" w:lineRule="atLeast"/>
        <w:ind w:left="567" w:hanging="567"/>
        <w:jc w:val="both"/>
      </w:pPr>
      <w:r w:rsidRPr="00A12168">
        <w:t>Zpracovatel se zavazuje vždy včas předem písemně upozorňovat objednatele na potřebu jeho součinnosti.</w:t>
      </w:r>
    </w:p>
    <w:p w14:paraId="7A274991" w14:textId="77777777" w:rsidR="00B46D25" w:rsidRPr="00A12168" w:rsidRDefault="00B46D25" w:rsidP="00B46D25">
      <w:pPr>
        <w:pStyle w:val="TextnormlnslovanChar"/>
        <w:numPr>
          <w:ilvl w:val="1"/>
          <w:numId w:val="2"/>
        </w:numPr>
        <w:tabs>
          <w:tab w:val="clear" w:pos="432"/>
          <w:tab w:val="num" w:pos="567"/>
          <w:tab w:val="num" w:pos="858"/>
        </w:tabs>
        <w:spacing w:before="120" w:after="0" w:line="280" w:lineRule="atLeast"/>
        <w:ind w:left="567" w:hanging="567"/>
        <w:jc w:val="both"/>
      </w:pPr>
      <w:r w:rsidRPr="00A12168">
        <w:t>V případě zjištění okolností, které by mohly mít vliv na plnění závazků vyplývajících z této Smlouvy, se zpracovatel zavazuje objednatele o těchto zajištěných okolnostech bez odkladu písemně informovat.</w:t>
      </w:r>
    </w:p>
    <w:p w14:paraId="503E396F" w14:textId="77777777" w:rsidR="00B46D25" w:rsidRPr="00A12168" w:rsidRDefault="00B46D25" w:rsidP="00B46D25">
      <w:pPr>
        <w:pStyle w:val="TextnormlnslovanChar"/>
        <w:numPr>
          <w:ilvl w:val="1"/>
          <w:numId w:val="2"/>
        </w:numPr>
        <w:tabs>
          <w:tab w:val="clear" w:pos="432"/>
          <w:tab w:val="num" w:pos="567"/>
          <w:tab w:val="num" w:pos="858"/>
        </w:tabs>
        <w:spacing w:before="120" w:after="0" w:line="280" w:lineRule="atLeast"/>
        <w:ind w:left="567" w:hanging="567"/>
        <w:jc w:val="both"/>
      </w:pPr>
      <w:r w:rsidRPr="00A12168">
        <w:t xml:space="preserve">Zpracovatel není oprávněn předat vstupní podklady poskytnuté objednatelem ani jejich část bez souhlasu objednatele třetí osobě, ani je využívat k jiným účelům, než je stanoveno v čl. 2 </w:t>
      </w:r>
      <w:proofErr w:type="gramStart"/>
      <w:r w:rsidRPr="00A12168">
        <w:t>této</w:t>
      </w:r>
      <w:proofErr w:type="gramEnd"/>
      <w:r w:rsidRPr="00A12168">
        <w:t xml:space="preserve"> Smlouvy. Zpracovatel odpovídá za škody způsobené zneužitím vstupních podkladů nebo jejich části třetí osobou, jestliže je poskytl bez souhlasu objednatele.</w:t>
      </w:r>
    </w:p>
    <w:p w14:paraId="7E2E379B" w14:textId="77777777" w:rsidR="00B46D25" w:rsidRPr="00A12168" w:rsidRDefault="00B46D25" w:rsidP="00B46D25">
      <w:pPr>
        <w:pStyle w:val="TextnormlnslovanChar"/>
        <w:numPr>
          <w:ilvl w:val="1"/>
          <w:numId w:val="2"/>
        </w:numPr>
        <w:tabs>
          <w:tab w:val="clear" w:pos="432"/>
          <w:tab w:val="num" w:pos="567"/>
          <w:tab w:val="num" w:pos="858"/>
        </w:tabs>
        <w:spacing w:before="120" w:after="0" w:line="280" w:lineRule="atLeast"/>
        <w:ind w:left="567" w:hanging="567"/>
        <w:jc w:val="both"/>
      </w:pPr>
      <w:r w:rsidRPr="00A12168">
        <w:t>Zpracovatel se zavazuje, že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r w:rsidRPr="00A12168">
        <w:rPr>
          <w:rFonts w:ascii="Calibri" w:hAnsi="Calibri" w:cs="Calibri"/>
          <w:iCs/>
        </w:rPr>
        <w:t xml:space="preserve"> </w:t>
      </w:r>
      <w:r w:rsidRPr="00A12168">
        <w:rPr>
          <w:iCs/>
        </w:rPr>
        <w:t xml:space="preserve">Tuto povinnost rovněž zajistí zpracovatel u případných poddodavatelů zpracovatele. </w:t>
      </w:r>
      <w:r w:rsidRPr="00A12168">
        <w:t>Zpracovatel se zavazuje umožnit osobám oprávněným k výkonu kontroly projektu, z něhož je předmět této Smlouvy hrazen, provést kontrolu dokladů souvisejících s plněním předmětu této Smlouvy v sídle objednatele, a to jak během plnění dle této Smlouvy, tak po dobu danou právními předpisy České republiky k jejich archivaci (zákon č. 563/1991 Sb., o účetnictví, ve znění pozdějších předpisů a zákon č. 235/2004 Sb., o dani z přidané hodnoty, ve znění pozdějších předpisů).</w:t>
      </w:r>
    </w:p>
    <w:p w14:paraId="4E181ECF" w14:textId="77777777" w:rsidR="00B46D25" w:rsidRPr="00A12168" w:rsidRDefault="00B46D25" w:rsidP="00B46D25">
      <w:pPr>
        <w:pStyle w:val="TextnormlnslovanChar"/>
        <w:numPr>
          <w:ilvl w:val="1"/>
          <w:numId w:val="2"/>
        </w:numPr>
        <w:tabs>
          <w:tab w:val="clear" w:pos="432"/>
          <w:tab w:val="num" w:pos="567"/>
          <w:tab w:val="num" w:pos="858"/>
        </w:tabs>
        <w:spacing w:before="120" w:after="0" w:line="280" w:lineRule="atLeast"/>
        <w:ind w:left="567" w:hanging="567"/>
        <w:jc w:val="both"/>
      </w:pPr>
      <w:r w:rsidRPr="00A12168">
        <w:t>Zpracovatel se zavazuje, že zajistí, aby veškeré produkty, materiály a výstupy této Smlouvy byly označeny v souladu s povinným minimem publicity OPZ. Pravidla jsou vymezena v Obecné části pravidel pro žadatele a příjemce (kapitola 19) ve verzi č. 6, které jsou ke stažení na </w:t>
      </w:r>
      <w:hyperlink r:id="rId11" w:history="1">
        <w:r w:rsidRPr="00A12168">
          <w:rPr>
            <w:rStyle w:val="Hypertextovodkaz"/>
          </w:rPr>
          <w:t>www.esfcr.cz</w:t>
        </w:r>
      </w:hyperlink>
      <w:r w:rsidRPr="00A12168">
        <w:t>.</w:t>
      </w:r>
    </w:p>
    <w:p w14:paraId="0E62BB73" w14:textId="77777777" w:rsidR="00B46D25" w:rsidRDefault="00B46D25" w:rsidP="00B46D25">
      <w:pPr>
        <w:pStyle w:val="Odstavecseseznamem"/>
        <w:numPr>
          <w:ilvl w:val="1"/>
          <w:numId w:val="2"/>
        </w:numPr>
        <w:tabs>
          <w:tab w:val="clear" w:pos="432"/>
          <w:tab w:val="num" w:pos="567"/>
          <w:tab w:val="num" w:pos="858"/>
        </w:tabs>
        <w:spacing w:before="120" w:after="0" w:line="280" w:lineRule="atLeast"/>
        <w:ind w:left="567" w:right="23" w:hanging="567"/>
        <w:contextualSpacing w:val="0"/>
        <w:rPr>
          <w:rFonts w:ascii="Arial" w:hAnsi="Arial" w:cs="Arial"/>
          <w:bCs/>
          <w:snapToGrid w:val="0"/>
          <w:color w:val="auto"/>
          <w:lang w:eastAsia="cs-CZ"/>
        </w:rPr>
      </w:pPr>
      <w:r>
        <w:rPr>
          <w:rFonts w:ascii="Arial" w:hAnsi="Arial" w:cs="Arial"/>
          <w:bCs/>
          <w:snapToGrid w:val="0"/>
          <w:color w:val="auto"/>
          <w:lang w:eastAsia="cs-CZ"/>
        </w:rPr>
        <w:t>Zpracovatel je povinen</w:t>
      </w:r>
      <w:r w:rsidRPr="00894027">
        <w:rPr>
          <w:rFonts w:ascii="Arial" w:hAnsi="Arial" w:cs="Arial"/>
          <w:bCs/>
          <w:snapToGrid w:val="0"/>
          <w:color w:val="auto"/>
          <w:lang w:eastAsia="cs-CZ"/>
        </w:rPr>
        <w:t xml:space="preserve"> ukládat a archivovat dokumenty podle závazných právních předpisů ČR</w:t>
      </w:r>
      <w:r>
        <w:rPr>
          <w:rFonts w:ascii="Arial" w:hAnsi="Arial" w:cs="Arial"/>
          <w:bCs/>
          <w:snapToGrid w:val="0"/>
          <w:color w:val="auto"/>
          <w:lang w:eastAsia="cs-CZ"/>
        </w:rPr>
        <w:t>.</w:t>
      </w:r>
    </w:p>
    <w:p w14:paraId="7CBDF2DB" w14:textId="77777777" w:rsidR="00B46D25" w:rsidRPr="00F22F92" w:rsidRDefault="00B46D25" w:rsidP="00B46D25">
      <w:pPr>
        <w:pStyle w:val="Odstavecseseznamem"/>
        <w:numPr>
          <w:ilvl w:val="1"/>
          <w:numId w:val="2"/>
        </w:numPr>
        <w:tabs>
          <w:tab w:val="clear" w:pos="432"/>
          <w:tab w:val="num" w:pos="567"/>
          <w:tab w:val="num" w:pos="858"/>
        </w:tabs>
        <w:spacing w:before="120" w:after="0" w:line="280" w:lineRule="atLeast"/>
        <w:ind w:left="567" w:right="23" w:hanging="567"/>
        <w:contextualSpacing w:val="0"/>
        <w:rPr>
          <w:rFonts w:ascii="Arial" w:hAnsi="Arial" w:cs="Arial"/>
          <w:bCs/>
          <w:snapToGrid w:val="0"/>
          <w:color w:val="auto"/>
          <w:lang w:eastAsia="cs-CZ"/>
        </w:rPr>
      </w:pPr>
      <w:r>
        <w:rPr>
          <w:rFonts w:ascii="Arial" w:hAnsi="Arial" w:cs="Arial"/>
          <w:bCs/>
          <w:snapToGrid w:val="0"/>
          <w:color w:val="auto"/>
          <w:lang w:eastAsia="cs-CZ"/>
        </w:rPr>
        <w:t>Zpracovatel</w:t>
      </w:r>
      <w:r w:rsidRPr="00F22F92">
        <w:rPr>
          <w:rFonts w:ascii="Arial" w:hAnsi="Arial" w:cs="Arial"/>
          <w:bCs/>
          <w:snapToGrid w:val="0"/>
          <w:color w:val="auto"/>
          <w:lang w:eastAsia="cs-CZ"/>
        </w:rPr>
        <w:t xml:space="preserve"> se zavazuje </w:t>
      </w:r>
      <w:r>
        <w:rPr>
          <w:rFonts w:ascii="Arial" w:hAnsi="Arial" w:cs="Arial"/>
          <w:bCs/>
          <w:snapToGrid w:val="0"/>
          <w:color w:val="auto"/>
          <w:lang w:eastAsia="cs-CZ"/>
        </w:rPr>
        <w:t xml:space="preserve">objednateli předat </w:t>
      </w:r>
      <w:r w:rsidRPr="00AD38AE">
        <w:rPr>
          <w:rFonts w:ascii="Arial" w:hAnsi="Arial" w:cs="Arial"/>
          <w:bCs/>
          <w:snapToGrid w:val="0"/>
          <w:color w:val="auto"/>
          <w:lang w:eastAsia="cs-CZ"/>
        </w:rPr>
        <w:t xml:space="preserve">veškeré dokumenty </w:t>
      </w:r>
      <w:r>
        <w:rPr>
          <w:rFonts w:ascii="Arial" w:hAnsi="Arial" w:cs="Arial"/>
          <w:bCs/>
          <w:snapToGrid w:val="0"/>
          <w:color w:val="auto"/>
          <w:lang w:eastAsia="cs-CZ"/>
        </w:rPr>
        <w:t xml:space="preserve">a doklady </w:t>
      </w:r>
      <w:r w:rsidRPr="00AD38AE">
        <w:rPr>
          <w:rFonts w:ascii="Arial" w:hAnsi="Arial" w:cs="Arial"/>
          <w:bCs/>
          <w:snapToGrid w:val="0"/>
          <w:color w:val="auto"/>
          <w:lang w:eastAsia="cs-CZ"/>
        </w:rPr>
        <w:t xml:space="preserve">související s realizací </w:t>
      </w:r>
      <w:r>
        <w:rPr>
          <w:rFonts w:ascii="Arial" w:hAnsi="Arial" w:cs="Arial"/>
          <w:bCs/>
          <w:snapToGrid w:val="0"/>
          <w:color w:val="auto"/>
          <w:lang w:eastAsia="cs-CZ"/>
        </w:rPr>
        <w:t>předmětu plnění této Smlouvy nejpozději do doby ukončení Smlouvy</w:t>
      </w:r>
      <w:r w:rsidRPr="00AD38AE">
        <w:rPr>
          <w:rFonts w:ascii="Arial" w:hAnsi="Arial" w:cs="Arial"/>
          <w:bCs/>
          <w:snapToGrid w:val="0"/>
          <w:color w:val="auto"/>
          <w:lang w:eastAsia="cs-CZ"/>
        </w:rPr>
        <w:t>.</w:t>
      </w:r>
    </w:p>
    <w:p w14:paraId="1E1AB1B9" w14:textId="19674085" w:rsidR="00B46D25" w:rsidRPr="00F22F92" w:rsidRDefault="00B46D25" w:rsidP="00B46D25">
      <w:pPr>
        <w:pStyle w:val="Odstavecseseznamem"/>
        <w:numPr>
          <w:ilvl w:val="1"/>
          <w:numId w:val="2"/>
        </w:numPr>
        <w:tabs>
          <w:tab w:val="clear" w:pos="432"/>
          <w:tab w:val="num" w:pos="567"/>
          <w:tab w:val="num" w:pos="858"/>
        </w:tabs>
        <w:spacing w:before="120" w:after="0" w:line="280" w:lineRule="atLeast"/>
        <w:ind w:left="567" w:right="23" w:hanging="567"/>
        <w:contextualSpacing w:val="0"/>
        <w:rPr>
          <w:rFonts w:ascii="Arial" w:hAnsi="Arial" w:cs="Arial"/>
          <w:bCs/>
          <w:snapToGrid w:val="0"/>
          <w:color w:val="auto"/>
          <w:lang w:eastAsia="cs-CZ"/>
        </w:rPr>
      </w:pPr>
      <w:r>
        <w:rPr>
          <w:rFonts w:ascii="Arial" w:hAnsi="Arial" w:cs="Arial"/>
          <w:bCs/>
          <w:snapToGrid w:val="0"/>
          <w:color w:val="auto"/>
          <w:lang w:eastAsia="cs-CZ"/>
        </w:rPr>
        <w:t>Zpracovatel</w:t>
      </w:r>
      <w:r w:rsidRPr="00F22F92">
        <w:rPr>
          <w:rFonts w:ascii="Arial" w:hAnsi="Arial" w:cs="Arial"/>
          <w:bCs/>
          <w:snapToGrid w:val="0"/>
          <w:color w:val="auto"/>
          <w:lang w:eastAsia="cs-CZ"/>
        </w:rPr>
        <w:t xml:space="preserve"> se zavazuje poskytnout informace nezbytné pro zpracování </w:t>
      </w:r>
      <w:r w:rsidR="0086115B" w:rsidRPr="000F39DF">
        <w:rPr>
          <w:rFonts w:ascii="Arial" w:hAnsi="Arial" w:cs="Arial"/>
          <w:bCs/>
          <w:snapToGrid w:val="0"/>
          <w:color w:val="auto"/>
          <w:lang w:eastAsia="cs-CZ"/>
        </w:rPr>
        <w:t>zprávy o realizaci</w:t>
      </w:r>
      <w:r w:rsidRPr="00F22F92">
        <w:rPr>
          <w:rFonts w:ascii="Arial" w:hAnsi="Arial" w:cs="Arial"/>
          <w:bCs/>
          <w:snapToGrid w:val="0"/>
          <w:color w:val="auto"/>
          <w:lang w:eastAsia="cs-CZ"/>
        </w:rPr>
        <w:t xml:space="preserve"> a žádosti o platbu předkládané příjemcem finanční podpory (objednatelem).</w:t>
      </w:r>
    </w:p>
    <w:p w14:paraId="0120CAEC" w14:textId="77777777" w:rsidR="00B46D25" w:rsidRPr="00F22F92" w:rsidRDefault="00B46D25" w:rsidP="00B46D25">
      <w:pPr>
        <w:pStyle w:val="Odstavecseseznamem"/>
        <w:numPr>
          <w:ilvl w:val="1"/>
          <w:numId w:val="2"/>
        </w:numPr>
        <w:tabs>
          <w:tab w:val="clear" w:pos="432"/>
          <w:tab w:val="num" w:pos="567"/>
          <w:tab w:val="num" w:pos="858"/>
        </w:tabs>
        <w:spacing w:before="120" w:after="0" w:line="280" w:lineRule="atLeast"/>
        <w:ind w:left="567" w:right="23" w:hanging="567"/>
        <w:contextualSpacing w:val="0"/>
        <w:rPr>
          <w:rFonts w:ascii="Arial" w:hAnsi="Arial" w:cs="Arial"/>
          <w:bCs/>
          <w:snapToGrid w:val="0"/>
          <w:color w:val="auto"/>
          <w:lang w:eastAsia="cs-CZ"/>
        </w:rPr>
      </w:pPr>
      <w:r>
        <w:rPr>
          <w:rFonts w:ascii="Arial" w:hAnsi="Arial" w:cs="Arial"/>
          <w:bCs/>
          <w:snapToGrid w:val="0"/>
          <w:color w:val="auto"/>
          <w:lang w:eastAsia="cs-CZ"/>
        </w:rPr>
        <w:t>Zpracovatel</w:t>
      </w:r>
      <w:r w:rsidRPr="00F22F92">
        <w:rPr>
          <w:rFonts w:ascii="Arial" w:hAnsi="Arial" w:cs="Arial"/>
          <w:bCs/>
          <w:snapToGrid w:val="0"/>
          <w:color w:val="auto"/>
          <w:lang w:eastAsia="cs-CZ"/>
        </w:rPr>
        <w:t xml:space="preserve"> se zavazuje přiznat jakýko</w:t>
      </w:r>
      <w:r>
        <w:rPr>
          <w:rFonts w:ascii="Arial" w:hAnsi="Arial" w:cs="Arial"/>
          <w:bCs/>
          <w:snapToGrid w:val="0"/>
          <w:color w:val="auto"/>
          <w:lang w:eastAsia="cs-CZ"/>
        </w:rPr>
        <w:t>li přímý výnos z předmětu této S</w:t>
      </w:r>
      <w:r w:rsidRPr="00F22F92">
        <w:rPr>
          <w:rFonts w:ascii="Arial" w:hAnsi="Arial" w:cs="Arial"/>
          <w:bCs/>
          <w:snapToGrid w:val="0"/>
          <w:color w:val="auto"/>
          <w:lang w:eastAsia="cs-CZ"/>
        </w:rPr>
        <w:t>mlouvy, např. příjmy získané z prodeje, služeb apod.</w:t>
      </w:r>
    </w:p>
    <w:p w14:paraId="62156280" w14:textId="77777777" w:rsidR="00B46D25" w:rsidRPr="000C7469" w:rsidRDefault="00B46D25" w:rsidP="00B46D25">
      <w:pPr>
        <w:pStyle w:val="Odstavecseseznamem"/>
        <w:numPr>
          <w:ilvl w:val="1"/>
          <w:numId w:val="2"/>
        </w:numPr>
        <w:tabs>
          <w:tab w:val="clear" w:pos="432"/>
          <w:tab w:val="num" w:pos="567"/>
          <w:tab w:val="num" w:pos="858"/>
        </w:tabs>
        <w:spacing w:before="120" w:after="0" w:line="280" w:lineRule="atLeast"/>
        <w:ind w:left="567" w:right="23" w:hanging="567"/>
        <w:contextualSpacing w:val="0"/>
        <w:rPr>
          <w:rFonts w:ascii="Arial" w:hAnsi="Arial" w:cs="Arial"/>
          <w:b/>
          <w:bCs/>
          <w:snapToGrid w:val="0"/>
          <w:color w:val="auto"/>
          <w:lang w:eastAsia="cs-CZ"/>
        </w:rPr>
      </w:pPr>
      <w:r w:rsidRPr="002E06BE">
        <w:rPr>
          <w:rFonts w:ascii="Arial" w:hAnsi="Arial" w:cs="Arial"/>
        </w:rPr>
        <w:t xml:space="preserve">Zpracovatel se zavazuje poskytnout objednateli součinnost nezbytnou ke splnění povinnosti objednatele vyplývající z </w:t>
      </w:r>
      <w:proofErr w:type="spellStart"/>
      <w:r w:rsidRPr="002E06BE">
        <w:rPr>
          <w:rFonts w:ascii="Arial" w:hAnsi="Arial" w:cs="Arial"/>
        </w:rPr>
        <w:t>ust</w:t>
      </w:r>
      <w:proofErr w:type="spellEnd"/>
      <w:r w:rsidRPr="002E06BE">
        <w:rPr>
          <w:rFonts w:ascii="Arial" w:hAnsi="Arial" w:cs="Arial"/>
        </w:rPr>
        <w:t xml:space="preserve">. § </w:t>
      </w:r>
      <w:r>
        <w:rPr>
          <w:rFonts w:ascii="Arial" w:hAnsi="Arial" w:cs="Arial"/>
        </w:rPr>
        <w:t>219</w:t>
      </w:r>
      <w:r w:rsidRPr="002E06BE">
        <w:rPr>
          <w:rFonts w:ascii="Arial" w:hAnsi="Arial" w:cs="Arial"/>
        </w:rPr>
        <w:t xml:space="preserve"> zákona o </w:t>
      </w:r>
      <w:r>
        <w:rPr>
          <w:rFonts w:ascii="Arial" w:hAnsi="Arial" w:cs="Arial"/>
        </w:rPr>
        <w:t xml:space="preserve">zadávání </w:t>
      </w:r>
      <w:r w:rsidRPr="002E06BE">
        <w:rPr>
          <w:rFonts w:ascii="Arial" w:hAnsi="Arial" w:cs="Arial"/>
        </w:rPr>
        <w:t>veřejných zakáz</w:t>
      </w:r>
      <w:r>
        <w:rPr>
          <w:rFonts w:ascii="Arial" w:hAnsi="Arial" w:cs="Arial"/>
        </w:rPr>
        <w:t>e</w:t>
      </w:r>
      <w:r w:rsidRPr="002E06BE">
        <w:rPr>
          <w:rFonts w:ascii="Arial" w:hAnsi="Arial" w:cs="Arial"/>
        </w:rPr>
        <w:t>k</w:t>
      </w:r>
      <w:r>
        <w:rPr>
          <w:rFonts w:ascii="Arial" w:hAnsi="Arial" w:cs="Arial"/>
        </w:rPr>
        <w:t>.</w:t>
      </w:r>
    </w:p>
    <w:p w14:paraId="6970AD21" w14:textId="77777777" w:rsidR="00B46D25" w:rsidRPr="00B22887" w:rsidRDefault="00B46D25" w:rsidP="00B46D25">
      <w:pPr>
        <w:pStyle w:val="Odstavecseseznamem"/>
        <w:numPr>
          <w:ilvl w:val="1"/>
          <w:numId w:val="2"/>
        </w:numPr>
        <w:tabs>
          <w:tab w:val="clear" w:pos="432"/>
          <w:tab w:val="num" w:pos="567"/>
          <w:tab w:val="num" w:pos="858"/>
        </w:tabs>
        <w:spacing w:before="120" w:after="0" w:line="280" w:lineRule="atLeast"/>
        <w:ind w:left="567" w:right="23" w:hanging="567"/>
        <w:contextualSpacing w:val="0"/>
        <w:rPr>
          <w:rFonts w:ascii="Arial" w:hAnsi="Arial" w:cs="Arial"/>
          <w:b/>
          <w:bCs/>
          <w:snapToGrid w:val="0"/>
          <w:color w:val="auto"/>
          <w:lang w:eastAsia="cs-CZ"/>
        </w:rPr>
      </w:pPr>
      <w:r w:rsidRPr="00B22887">
        <w:rPr>
          <w:rFonts w:ascii="Arial" w:hAnsi="Arial" w:cs="Arial"/>
        </w:rPr>
        <w:lastRenderedPageBreak/>
        <w:t xml:space="preserve">Zpracovatel bude objednatele pravidelně informovat o průběhu realizace a dosavadních výsledcích plnění předmětu Smlouvy dle čl. 2 </w:t>
      </w:r>
      <w:proofErr w:type="gramStart"/>
      <w:r w:rsidRPr="00B22887">
        <w:rPr>
          <w:rFonts w:ascii="Arial" w:hAnsi="Arial" w:cs="Arial"/>
        </w:rPr>
        <w:t>této</w:t>
      </w:r>
      <w:proofErr w:type="gramEnd"/>
      <w:r w:rsidRPr="00B22887">
        <w:rPr>
          <w:rFonts w:ascii="Arial" w:hAnsi="Arial" w:cs="Arial"/>
        </w:rPr>
        <w:t xml:space="preserve"> Smlouvy formou měsíčních reportů. Report bude mít formát zprávy o realizaci, která bude obsahovat průběžné informace o postupu plnění předmětu Smlouvy, identifikaci případných rizik, a to zejména s ohledem na dodržení termínu dle odst. 3.2. Smlouvy, a dále návrh nápravných opatření (bude-li relevantní). Rozsah zprávy je max. 2 normované strany. Report bude odesílán na e-mailovou adresu kontaktní osoby uvedenou v čl. 14 této Smlouvy, a to v elektronické podobě ve formátu *.</w:t>
      </w:r>
      <w:proofErr w:type="spellStart"/>
      <w:r w:rsidRPr="00B22887">
        <w:rPr>
          <w:rFonts w:ascii="Arial" w:hAnsi="Arial" w:cs="Arial"/>
        </w:rPr>
        <w:t>pdf</w:t>
      </w:r>
      <w:proofErr w:type="spellEnd"/>
      <w:r w:rsidRPr="00B22887">
        <w:rPr>
          <w:rFonts w:ascii="Arial" w:hAnsi="Arial" w:cs="Arial"/>
        </w:rPr>
        <w:t xml:space="preserve"> či ve formátu *.</w:t>
      </w:r>
      <w:proofErr w:type="spellStart"/>
      <w:r w:rsidRPr="00B22887">
        <w:rPr>
          <w:rFonts w:ascii="Arial" w:hAnsi="Arial" w:cs="Arial"/>
        </w:rPr>
        <w:t>docx</w:t>
      </w:r>
      <w:proofErr w:type="spellEnd"/>
      <w:r w:rsidRPr="00B22887">
        <w:rPr>
          <w:rFonts w:ascii="Arial" w:hAnsi="Arial" w:cs="Arial"/>
        </w:rPr>
        <w:t xml:space="preserve"> (případně v jiném formátu plně kompatibilním s aplikací MS Word).</w:t>
      </w:r>
    </w:p>
    <w:p w14:paraId="22AEAE1F" w14:textId="3418B98E" w:rsidR="00B46D25" w:rsidRPr="00A427AE" w:rsidRDefault="00B46D25" w:rsidP="00B46D25">
      <w:pPr>
        <w:pStyle w:val="Odstavecseseznamem"/>
        <w:numPr>
          <w:ilvl w:val="1"/>
          <w:numId w:val="2"/>
        </w:numPr>
        <w:tabs>
          <w:tab w:val="clear" w:pos="432"/>
          <w:tab w:val="num" w:pos="567"/>
          <w:tab w:val="num" w:pos="858"/>
        </w:tabs>
        <w:spacing w:before="120" w:after="0" w:line="280" w:lineRule="atLeast"/>
        <w:ind w:left="567" w:right="23" w:hanging="567"/>
        <w:contextualSpacing w:val="0"/>
        <w:rPr>
          <w:rFonts w:ascii="Arial" w:hAnsi="Arial" w:cs="Arial"/>
          <w:b/>
          <w:bCs/>
          <w:snapToGrid w:val="0"/>
          <w:color w:val="auto"/>
          <w:lang w:eastAsia="cs-CZ"/>
        </w:rPr>
      </w:pPr>
      <w:r w:rsidRPr="00FC704A">
        <w:rPr>
          <w:rFonts w:ascii="Arial" w:hAnsi="Arial" w:cs="Arial"/>
        </w:rPr>
        <w:t xml:space="preserve">Zpracovatel se v průběhu plnění předmětu Smlouvy zavazuje osobně se setkávat se zástupci </w:t>
      </w:r>
      <w:r w:rsidR="00B22887">
        <w:rPr>
          <w:rFonts w:ascii="Arial" w:hAnsi="Arial" w:cs="Arial"/>
        </w:rPr>
        <w:t>objednatele minimálně 1x týdně na 1 hodinu</w:t>
      </w:r>
      <w:r w:rsidRPr="00E129F6">
        <w:rPr>
          <w:rFonts w:ascii="Arial" w:hAnsi="Arial" w:cs="Arial"/>
        </w:rPr>
        <w:t xml:space="preserve"> (na adrese Kartouzská 200/4, 150 00 Praha 5; nebude-li v</w:t>
      </w:r>
      <w:r w:rsidRPr="00153C72">
        <w:rPr>
          <w:rFonts w:ascii="Arial" w:hAnsi="Arial" w:cs="Arial"/>
        </w:rPr>
        <w:t xml:space="preserve"> závislosti na domluvě obou zúčastněných stran specifikováno jinak</w:t>
      </w:r>
      <w:r w:rsidRPr="00FC704A">
        <w:rPr>
          <w:rFonts w:ascii="Arial" w:hAnsi="Arial" w:cs="Arial"/>
        </w:rPr>
        <w:t xml:space="preserve">), </w:t>
      </w:r>
      <w:r w:rsidRPr="00CC550C">
        <w:rPr>
          <w:rFonts w:ascii="Arial" w:hAnsi="Arial" w:cs="Arial"/>
        </w:rPr>
        <w:t xml:space="preserve">případně (po </w:t>
      </w:r>
      <w:proofErr w:type="gramStart"/>
      <w:r w:rsidRPr="00CC550C">
        <w:rPr>
          <w:rFonts w:ascii="Arial" w:hAnsi="Arial" w:cs="Arial"/>
        </w:rPr>
        <w:t>předchozí  domluvě</w:t>
      </w:r>
      <w:proofErr w:type="gramEnd"/>
      <w:r w:rsidRPr="00CC550C">
        <w:rPr>
          <w:rFonts w:ascii="Arial" w:hAnsi="Arial" w:cs="Arial"/>
        </w:rPr>
        <w:t>) problematiku plnění konzultovat  telefonicky</w:t>
      </w:r>
      <w:r w:rsidR="005A5E21">
        <w:rPr>
          <w:rFonts w:ascii="Arial" w:hAnsi="Arial" w:cs="Arial"/>
        </w:rPr>
        <w:t xml:space="preserve"> či prostřednictvím </w:t>
      </w:r>
      <w:proofErr w:type="spellStart"/>
      <w:r w:rsidR="005A5E21">
        <w:rPr>
          <w:rFonts w:ascii="Arial" w:hAnsi="Arial" w:cs="Arial"/>
        </w:rPr>
        <w:t>Skypu</w:t>
      </w:r>
      <w:proofErr w:type="spellEnd"/>
      <w:r>
        <w:rPr>
          <w:rFonts w:ascii="Arial" w:hAnsi="Arial" w:cs="Arial"/>
        </w:rPr>
        <w:t>, a to</w:t>
      </w:r>
      <w:r w:rsidRPr="00CC550C">
        <w:rPr>
          <w:rFonts w:ascii="Arial" w:hAnsi="Arial" w:cs="Arial"/>
        </w:rPr>
        <w:t xml:space="preserve"> </w:t>
      </w:r>
      <w:r w:rsidRPr="00FC704A">
        <w:rPr>
          <w:rFonts w:ascii="Arial" w:hAnsi="Arial" w:cs="Arial"/>
        </w:rPr>
        <w:t>za  účelem informování objednate</w:t>
      </w:r>
      <w:r w:rsidR="005A5E21">
        <w:rPr>
          <w:rFonts w:ascii="Arial" w:hAnsi="Arial" w:cs="Arial"/>
        </w:rPr>
        <w:t>le o průběhu prací na předmětu S</w:t>
      </w:r>
      <w:r w:rsidRPr="00FC704A">
        <w:rPr>
          <w:rFonts w:ascii="Arial" w:hAnsi="Arial" w:cs="Arial"/>
        </w:rPr>
        <w:t>mlouvy a ke konzultaci problematických oblastí. Termín bude stanoven po vzájemné dohodě kontaktních osob obou smluvních stran dle čl. 14. této Smlouvy</w:t>
      </w:r>
      <w:r>
        <w:rPr>
          <w:rFonts w:ascii="Arial" w:hAnsi="Arial" w:cs="Arial"/>
        </w:rPr>
        <w:t xml:space="preserve">. </w:t>
      </w:r>
      <w:r w:rsidRPr="00843802">
        <w:rPr>
          <w:rFonts w:ascii="Arial" w:hAnsi="Arial" w:cs="Arial"/>
        </w:rPr>
        <w:t>Jakékoliv problémy, které vyvstanou během realizace</w:t>
      </w:r>
      <w:r>
        <w:rPr>
          <w:rFonts w:ascii="Arial" w:hAnsi="Arial" w:cs="Arial"/>
        </w:rPr>
        <w:t xml:space="preserve"> a jež by znamenaly odložení realizace předmětu Smlouvy</w:t>
      </w:r>
      <w:r w:rsidRPr="00843802">
        <w:rPr>
          <w:rFonts w:ascii="Arial" w:hAnsi="Arial" w:cs="Arial"/>
        </w:rPr>
        <w:t>, budou s objednatelem konzultovány neprodleně</w:t>
      </w:r>
      <w:r>
        <w:rPr>
          <w:rFonts w:ascii="Arial" w:hAnsi="Arial" w:cs="Arial"/>
        </w:rPr>
        <w:t>, tj. do 2 pracovních dnů ode dne vzniku takového problému</w:t>
      </w:r>
      <w:r w:rsidRPr="00843802">
        <w:rPr>
          <w:rFonts w:ascii="Arial" w:hAnsi="Arial" w:cs="Arial"/>
        </w:rPr>
        <w:t>.</w:t>
      </w:r>
    </w:p>
    <w:p w14:paraId="0FEAA8FE" w14:textId="06CB25DF" w:rsidR="00883305" w:rsidRPr="00883305" w:rsidRDefault="00883305" w:rsidP="00883305">
      <w:pPr>
        <w:pStyle w:val="Odstavecseseznamem"/>
        <w:numPr>
          <w:ilvl w:val="1"/>
          <w:numId w:val="2"/>
        </w:numPr>
        <w:tabs>
          <w:tab w:val="clear" w:pos="432"/>
          <w:tab w:val="num" w:pos="567"/>
        </w:tabs>
        <w:spacing w:before="120" w:after="0" w:line="280" w:lineRule="atLeast"/>
        <w:ind w:left="567" w:right="23" w:hanging="567"/>
        <w:contextualSpacing w:val="0"/>
        <w:rPr>
          <w:rFonts w:ascii="Arial" w:hAnsi="Arial" w:cs="Arial"/>
          <w:bCs/>
          <w:snapToGrid w:val="0"/>
          <w:color w:val="auto"/>
          <w:lang w:eastAsia="cs-CZ" w:bidi="ar-SA"/>
        </w:rPr>
      </w:pPr>
      <w:r>
        <w:rPr>
          <w:rFonts w:ascii="Arial" w:hAnsi="Arial" w:cs="Arial"/>
          <w:bCs/>
          <w:snapToGrid w:val="0"/>
          <w:color w:val="auto"/>
          <w:lang w:eastAsia="cs-CZ" w:bidi="ar-SA"/>
        </w:rPr>
        <w:t>Zprac</w:t>
      </w:r>
      <w:r w:rsidRPr="00D847ED">
        <w:rPr>
          <w:rFonts w:ascii="Arial" w:hAnsi="Arial" w:cs="Arial"/>
          <w:bCs/>
          <w:snapToGrid w:val="0"/>
          <w:color w:val="auto"/>
          <w:lang w:eastAsia="cs-CZ" w:bidi="ar-SA"/>
        </w:rPr>
        <w:t xml:space="preserve">ovatel se zavazuje využít k plnění předmětu této Smlouvy pouze konkrétní </w:t>
      </w:r>
      <w:r>
        <w:rPr>
          <w:rFonts w:ascii="Arial" w:hAnsi="Arial" w:cs="Arial"/>
          <w:bCs/>
          <w:snapToGrid w:val="0"/>
          <w:color w:val="auto"/>
          <w:lang w:eastAsia="cs-CZ" w:bidi="ar-SA"/>
        </w:rPr>
        <w:t>řešitelský</w:t>
      </w:r>
      <w:r w:rsidRPr="00D847ED">
        <w:rPr>
          <w:rFonts w:ascii="Arial" w:hAnsi="Arial" w:cs="Arial"/>
          <w:bCs/>
          <w:snapToGrid w:val="0"/>
          <w:color w:val="auto"/>
          <w:lang w:eastAsia="cs-CZ" w:bidi="ar-SA"/>
        </w:rPr>
        <w:t xml:space="preserve"> tým</w:t>
      </w:r>
      <w:r>
        <w:rPr>
          <w:rFonts w:ascii="Arial" w:hAnsi="Arial" w:cs="Arial"/>
          <w:bCs/>
          <w:snapToGrid w:val="0"/>
          <w:color w:val="auto"/>
          <w:lang w:eastAsia="cs-CZ" w:bidi="ar-SA"/>
        </w:rPr>
        <w:t xml:space="preserve"> </w:t>
      </w:r>
      <w:r w:rsidRPr="003C632E">
        <w:rPr>
          <w:rFonts w:ascii="Arial" w:hAnsi="Arial" w:cs="Arial"/>
          <w:bCs/>
          <w:snapToGrid w:val="0"/>
          <w:color w:val="auto"/>
          <w:lang w:eastAsia="cs-CZ" w:bidi="ar-SA"/>
        </w:rPr>
        <w:t xml:space="preserve">a poddodavatele. Jmenný seznam členů řešitelského týmu a seznam poddodavatelů jsou uvedeny v příloze </w:t>
      </w:r>
      <w:proofErr w:type="gramStart"/>
      <w:r w:rsidRPr="003C632E">
        <w:rPr>
          <w:rFonts w:ascii="Arial" w:hAnsi="Arial" w:cs="Arial"/>
          <w:bCs/>
          <w:snapToGrid w:val="0"/>
          <w:color w:val="auto"/>
          <w:lang w:eastAsia="cs-CZ" w:bidi="ar-SA"/>
        </w:rPr>
        <w:t>č. 3</w:t>
      </w:r>
      <w:r>
        <w:rPr>
          <w:rFonts w:ascii="Arial" w:hAnsi="Arial" w:cs="Arial"/>
          <w:bCs/>
          <w:snapToGrid w:val="0"/>
          <w:color w:val="auto"/>
          <w:lang w:eastAsia="cs-CZ" w:bidi="ar-SA"/>
        </w:rPr>
        <w:t xml:space="preserve"> a 4 </w:t>
      </w:r>
      <w:r w:rsidRPr="003C632E">
        <w:rPr>
          <w:rFonts w:ascii="Arial" w:hAnsi="Arial" w:cs="Arial"/>
          <w:bCs/>
          <w:snapToGrid w:val="0"/>
          <w:color w:val="auto"/>
          <w:lang w:eastAsia="cs-CZ" w:bidi="ar-SA"/>
        </w:rPr>
        <w:t xml:space="preserve"> této</w:t>
      </w:r>
      <w:proofErr w:type="gramEnd"/>
      <w:r w:rsidRPr="003C632E">
        <w:rPr>
          <w:rFonts w:ascii="Arial" w:hAnsi="Arial" w:cs="Arial"/>
          <w:bCs/>
          <w:snapToGrid w:val="0"/>
          <w:color w:val="auto"/>
          <w:lang w:eastAsia="cs-CZ" w:bidi="ar-SA"/>
        </w:rPr>
        <w:t xml:space="preserve"> Smlouvy. Zpracovatel se zavazuje zachovávat po celou dobu plnění předmětu této Smlouvy toto složení řešitelského týmu a poddodavatelů; jinak je zpracovatel povinen postupovat dle odst. 7.1</w:t>
      </w:r>
      <w:r>
        <w:rPr>
          <w:rFonts w:ascii="Arial" w:hAnsi="Arial" w:cs="Arial"/>
          <w:bCs/>
          <w:snapToGrid w:val="0"/>
          <w:color w:val="auto"/>
          <w:lang w:eastAsia="cs-CZ" w:bidi="ar-SA"/>
        </w:rPr>
        <w:t>0</w:t>
      </w:r>
      <w:r w:rsidRPr="003C632E">
        <w:rPr>
          <w:rFonts w:ascii="Arial" w:hAnsi="Arial" w:cs="Arial"/>
          <w:bCs/>
          <w:snapToGrid w:val="0"/>
          <w:color w:val="auto"/>
          <w:lang w:eastAsia="cs-CZ" w:bidi="ar-SA"/>
        </w:rPr>
        <w:t xml:space="preserve"> této Smlouvy. Zpracovatel se zavazuje k plnění této Smlouvy použít všechny osoby, prostřednictvím kterých prokazoval splnění kvalifikačních předpokladů, a to na pozicích, na které je při prokazování kvalifikace jejich prostřednictvím nominoval.</w:t>
      </w:r>
    </w:p>
    <w:p w14:paraId="08EBC5C6" w14:textId="1FAF4CF2" w:rsidR="00B46D25" w:rsidRPr="00883305" w:rsidRDefault="00B46D25" w:rsidP="00883305">
      <w:pPr>
        <w:pStyle w:val="Odstavecseseznamem"/>
        <w:numPr>
          <w:ilvl w:val="1"/>
          <w:numId w:val="2"/>
        </w:numPr>
        <w:tabs>
          <w:tab w:val="clear" w:pos="432"/>
          <w:tab w:val="num" w:pos="567"/>
          <w:tab w:val="num" w:pos="858"/>
        </w:tabs>
        <w:spacing w:before="120" w:after="0" w:line="280" w:lineRule="atLeast"/>
        <w:ind w:left="567" w:right="23" w:hanging="567"/>
        <w:contextualSpacing w:val="0"/>
        <w:rPr>
          <w:rFonts w:ascii="Arial" w:hAnsi="Arial" w:cs="Arial"/>
          <w:bCs/>
          <w:snapToGrid w:val="0"/>
          <w:color w:val="auto"/>
          <w:lang w:eastAsia="cs-CZ"/>
        </w:rPr>
      </w:pPr>
      <w:r w:rsidRPr="00AE4B51">
        <w:rPr>
          <w:rFonts w:ascii="Arial" w:hAnsi="Arial" w:cs="Arial"/>
          <w:bCs/>
          <w:snapToGrid w:val="0"/>
          <w:color w:val="auto"/>
          <w:lang w:eastAsia="cs-CZ"/>
        </w:rPr>
        <w:t xml:space="preserve">V </w:t>
      </w:r>
      <w:r w:rsidR="00883305" w:rsidRPr="00883305">
        <w:rPr>
          <w:rFonts w:ascii="Arial" w:hAnsi="Arial" w:cs="Arial"/>
          <w:bCs/>
          <w:snapToGrid w:val="0"/>
          <w:color w:val="auto"/>
          <w:lang w:eastAsia="cs-CZ"/>
        </w:rPr>
        <w:t>případě, že bude zpracovatel požadovat změnu poddodavatele, zavazuje se vyžádat si předchozí písemný souhlas objednatele s provedením takové změny. V případě změny člena řešitelského týmu nebo poddodavatelů, prostřednictvím kterých prokazoval splnění kvalifikace, je zpracovatel povinen doložit zároveň kvalifikaci nového člena řešitelského týmu nebo poddodavatele, která odpovídá požadované kvalifikaci původního člena řešitelského týmu nebo poddodavatele. Souhlas objednatele nebude bezdůvodně odepřen. Objednatel si vyhrazuje právo požádat o výměnu člena řešitelského týmu nebo poddodavatele pro opakovanou nespokojenost s kvalitou jím odváděné práce nebo pro nedostatečnou komunikaci</w:t>
      </w:r>
      <w:r w:rsidR="00883305" w:rsidRPr="00883305">
        <w:rPr>
          <w:rFonts w:ascii="Arial" w:hAnsi="Arial" w:cs="Arial"/>
          <w:bCs/>
          <w:snapToGrid w:val="0"/>
          <w:color w:val="auto"/>
          <w:lang w:eastAsia="cs-CZ"/>
        </w:rPr>
        <w:br/>
        <w:t xml:space="preserve">s objednatelem. Zpracovatel je ve lhůtě 5 pracovních dnů od takové žádosti povinen provést výměnu jednoho či více člena řešitelského týmu nebo </w:t>
      </w:r>
      <w:proofErr w:type="gramStart"/>
      <w:r w:rsidR="00883305" w:rsidRPr="00883305">
        <w:rPr>
          <w:rFonts w:ascii="Arial" w:hAnsi="Arial" w:cs="Arial"/>
          <w:bCs/>
          <w:snapToGrid w:val="0"/>
          <w:color w:val="auto"/>
          <w:lang w:eastAsia="cs-CZ"/>
        </w:rPr>
        <w:t>poddodavatele(ů).</w:t>
      </w:r>
      <w:proofErr w:type="gramEnd"/>
      <w:r w:rsidR="00883305" w:rsidRPr="00883305">
        <w:rPr>
          <w:rFonts w:ascii="Arial" w:hAnsi="Arial" w:cs="Arial"/>
          <w:bCs/>
          <w:snapToGrid w:val="0"/>
          <w:color w:val="auto"/>
          <w:lang w:eastAsia="cs-CZ"/>
        </w:rPr>
        <w:t xml:space="preserve"> Veškeré případné náklady související s jejich výměnou nese výlučně zpracovatel.</w:t>
      </w:r>
    </w:p>
    <w:p w14:paraId="580EECE2" w14:textId="77777777" w:rsidR="00B46D25" w:rsidRDefault="00B46D25" w:rsidP="00B46D25">
      <w:pPr>
        <w:pStyle w:val="Odstavecseseznamem"/>
        <w:numPr>
          <w:ilvl w:val="1"/>
          <w:numId w:val="2"/>
        </w:numPr>
        <w:tabs>
          <w:tab w:val="clear" w:pos="432"/>
          <w:tab w:val="num" w:pos="567"/>
          <w:tab w:val="num" w:pos="858"/>
        </w:tabs>
        <w:spacing w:before="120" w:after="0" w:line="280" w:lineRule="atLeast"/>
        <w:ind w:left="567" w:right="23" w:hanging="567"/>
        <w:contextualSpacing w:val="0"/>
        <w:rPr>
          <w:rFonts w:ascii="Arial" w:hAnsi="Arial" w:cs="Arial"/>
          <w:bCs/>
          <w:snapToGrid w:val="0"/>
          <w:color w:val="auto"/>
          <w:lang w:eastAsia="cs-CZ"/>
        </w:rPr>
      </w:pPr>
      <w:r w:rsidRPr="00A427AE">
        <w:rPr>
          <w:rFonts w:ascii="Arial" w:hAnsi="Arial" w:cs="Arial"/>
          <w:bCs/>
          <w:snapToGrid w:val="0"/>
          <w:color w:val="auto"/>
          <w:lang w:eastAsia="cs-CZ"/>
        </w:rPr>
        <w:t>Zpracovatel se zavazuje</w:t>
      </w:r>
      <w:r>
        <w:rPr>
          <w:rFonts w:ascii="Arial" w:hAnsi="Arial" w:cs="Arial"/>
          <w:bCs/>
          <w:snapToGrid w:val="0"/>
          <w:color w:val="auto"/>
          <w:lang w:eastAsia="cs-CZ"/>
        </w:rPr>
        <w:t xml:space="preserve"> objednateli předložit návrhy (draft) </w:t>
      </w:r>
      <w:r w:rsidRPr="00A06C4E">
        <w:rPr>
          <w:rFonts w:ascii="Arial" w:hAnsi="Arial" w:cs="Arial"/>
          <w:bCs/>
          <w:snapToGrid w:val="0"/>
          <w:color w:val="auto"/>
          <w:lang w:eastAsia="cs-CZ"/>
        </w:rPr>
        <w:t>požadovaných výstupů předmětu Smlouvy</w:t>
      </w:r>
      <w:r>
        <w:rPr>
          <w:rFonts w:ascii="Arial" w:hAnsi="Arial" w:cs="Arial"/>
          <w:bCs/>
          <w:snapToGrid w:val="0"/>
          <w:color w:val="auto"/>
          <w:lang w:eastAsia="cs-CZ"/>
        </w:rPr>
        <w:t xml:space="preserve"> v elektronické podobě k odsouhlasení/připomínkám, a to v souladu s harmonogramem uvedeným v příloze č. 1 této Smlouvy. Zapracované připomínky objednatel</w:t>
      </w:r>
      <w:r w:rsidRPr="008C3D7D">
        <w:rPr>
          <w:rFonts w:ascii="Arial" w:hAnsi="Arial" w:cs="Arial"/>
          <w:bCs/>
          <w:snapToGrid w:val="0"/>
          <w:color w:val="auto"/>
          <w:lang w:eastAsia="cs-CZ"/>
        </w:rPr>
        <w:t xml:space="preserve"> </w:t>
      </w:r>
      <w:r>
        <w:rPr>
          <w:rFonts w:ascii="Arial" w:hAnsi="Arial" w:cs="Arial"/>
          <w:bCs/>
          <w:snapToGrid w:val="0"/>
          <w:color w:val="auto"/>
          <w:lang w:eastAsia="cs-CZ"/>
        </w:rPr>
        <w:t>opětovně posuzuje. Bez odsouhlasení ze strany objednatele nebude moci zpracovatel realizovat navazující činnosti dle přílohy č. 1 této Smlouvy.</w:t>
      </w:r>
    </w:p>
    <w:p w14:paraId="75733097" w14:textId="6C0E2009" w:rsidR="00164AE3" w:rsidRDefault="00164AE3" w:rsidP="00B923A9">
      <w:pPr>
        <w:pStyle w:val="Odstavecseseznamem"/>
        <w:numPr>
          <w:ilvl w:val="1"/>
          <w:numId w:val="2"/>
        </w:numPr>
        <w:tabs>
          <w:tab w:val="clear" w:pos="432"/>
          <w:tab w:val="num" w:pos="567"/>
        </w:tabs>
        <w:spacing w:before="120" w:after="0" w:line="280" w:lineRule="atLeast"/>
        <w:ind w:right="23"/>
        <w:contextualSpacing w:val="0"/>
        <w:rPr>
          <w:rFonts w:ascii="Arial" w:hAnsi="Arial" w:cs="Arial"/>
          <w:bCs/>
          <w:snapToGrid w:val="0"/>
          <w:color w:val="auto"/>
          <w:lang w:eastAsia="cs-CZ"/>
        </w:rPr>
      </w:pPr>
      <w:r>
        <w:rPr>
          <w:rFonts w:ascii="Arial" w:hAnsi="Arial" w:cs="Arial"/>
          <w:bCs/>
          <w:snapToGrid w:val="0"/>
          <w:color w:val="auto"/>
          <w:lang w:eastAsia="cs-CZ"/>
        </w:rPr>
        <w:t>Zpracovatel</w:t>
      </w:r>
      <w:r w:rsidRPr="00164AE3">
        <w:rPr>
          <w:rFonts w:ascii="Arial" w:hAnsi="Arial" w:cs="Arial"/>
          <w:bCs/>
          <w:snapToGrid w:val="0"/>
          <w:color w:val="auto"/>
          <w:lang w:eastAsia="cs-CZ"/>
        </w:rPr>
        <w:t xml:space="preserve"> se zavazuje během plnění této Smlouvy a zároveň po dobu 10 let od ukončení projektu, přičemž tato lhůta začíná běžet 1. ledna následujícího ka</w:t>
      </w:r>
      <w:r w:rsidR="00F469D7">
        <w:rPr>
          <w:rFonts w:ascii="Arial" w:hAnsi="Arial" w:cs="Arial"/>
          <w:bCs/>
          <w:snapToGrid w:val="0"/>
          <w:color w:val="auto"/>
          <w:lang w:eastAsia="cs-CZ"/>
        </w:rPr>
        <w:t>lendářního roku poté, kdy byla o</w:t>
      </w:r>
      <w:r w:rsidRPr="00164AE3">
        <w:rPr>
          <w:rFonts w:ascii="Arial" w:hAnsi="Arial" w:cs="Arial"/>
          <w:bCs/>
          <w:snapToGrid w:val="0"/>
          <w:color w:val="auto"/>
          <w:lang w:eastAsia="cs-CZ"/>
        </w:rPr>
        <w:t>bjednateli vyplace</w:t>
      </w:r>
      <w:r w:rsidR="00F469D7">
        <w:rPr>
          <w:rFonts w:ascii="Arial" w:hAnsi="Arial" w:cs="Arial"/>
          <w:bCs/>
          <w:snapToGrid w:val="0"/>
          <w:color w:val="auto"/>
          <w:lang w:eastAsia="cs-CZ"/>
        </w:rPr>
        <w:t>na závěrečná platba, příp. kdy o</w:t>
      </w:r>
      <w:r w:rsidRPr="00164AE3">
        <w:rPr>
          <w:rFonts w:ascii="Arial" w:hAnsi="Arial" w:cs="Arial"/>
          <w:bCs/>
          <w:snapToGrid w:val="0"/>
          <w:color w:val="auto"/>
          <w:lang w:eastAsia="cs-CZ"/>
        </w:rPr>
        <w:t>bjednatel poukázal přeplatek dotace stanovený na základě schváleného vyúčtování výdajů v závěrečné žád</w:t>
      </w:r>
      <w:r>
        <w:rPr>
          <w:rFonts w:ascii="Arial" w:hAnsi="Arial" w:cs="Arial"/>
          <w:bCs/>
          <w:snapToGrid w:val="0"/>
          <w:color w:val="auto"/>
          <w:lang w:eastAsia="cs-CZ"/>
        </w:rPr>
        <w:t>osti o platbu zpět zpracovateli</w:t>
      </w:r>
      <w:r w:rsidRPr="00164AE3">
        <w:rPr>
          <w:rFonts w:ascii="Arial" w:hAnsi="Arial" w:cs="Arial"/>
          <w:bCs/>
          <w:snapToGrid w:val="0"/>
          <w:color w:val="auto"/>
          <w:lang w:eastAsia="cs-CZ"/>
        </w:rPr>
        <w:t xml:space="preserve"> dotace, nejméně však po dobu danou právními předpisy ČR pro archivaci dokladů, </w:t>
      </w:r>
      <w:r w:rsidRPr="00164AE3">
        <w:rPr>
          <w:rFonts w:ascii="Arial" w:hAnsi="Arial" w:cs="Arial"/>
          <w:bCs/>
          <w:snapToGrid w:val="0"/>
          <w:color w:val="auto"/>
          <w:lang w:eastAsia="cs-CZ"/>
        </w:rPr>
        <w:lastRenderedPageBreak/>
        <w:t>umožnit zaměstnancům nebo zmocněncům pověřených orgánů (MPSV ČR; Ministerstva financí ČR; EK, Evropského účetního dvora, Nejvyššího kontrolního úřadu a dalších oprávněných orgánů státní správy) kontrolu účetních dokladů souvisejících s realizací Veřejné zakázky, na základě níž poskytuje před</w:t>
      </w:r>
      <w:r>
        <w:rPr>
          <w:rFonts w:ascii="Arial" w:hAnsi="Arial" w:cs="Arial"/>
          <w:bCs/>
          <w:snapToGrid w:val="0"/>
          <w:color w:val="auto"/>
          <w:lang w:eastAsia="cs-CZ"/>
        </w:rPr>
        <w:t>mět plnění Smlouvy. Zpracovatel</w:t>
      </w:r>
      <w:r w:rsidRPr="00164AE3">
        <w:rPr>
          <w:rFonts w:ascii="Arial" w:hAnsi="Arial" w:cs="Arial"/>
          <w:bCs/>
          <w:snapToGrid w:val="0"/>
          <w:color w:val="auto"/>
          <w:lang w:eastAsia="cs-CZ"/>
        </w:rPr>
        <w:t xml:space="preserve"> má dále povinnost zajistit, aby obdobné povinnosti ve vztahu k předmětu plnění plnili také jeho příp</w:t>
      </w:r>
      <w:r>
        <w:rPr>
          <w:rFonts w:ascii="Arial" w:hAnsi="Arial" w:cs="Arial"/>
          <w:bCs/>
          <w:snapToGrid w:val="0"/>
          <w:color w:val="auto"/>
          <w:lang w:eastAsia="cs-CZ"/>
        </w:rPr>
        <w:t>adní poddodavatelé. Zpracovatel</w:t>
      </w:r>
      <w:r w:rsidRPr="00164AE3">
        <w:rPr>
          <w:rFonts w:ascii="Arial" w:hAnsi="Arial" w:cs="Arial"/>
          <w:bCs/>
          <w:snapToGrid w:val="0"/>
          <w:color w:val="auto"/>
          <w:lang w:eastAsia="cs-CZ"/>
        </w:rPr>
        <w:t xml:space="preserv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399C8B7C" w14:textId="7E2F3469" w:rsidR="00164AE3" w:rsidRPr="00A427AE" w:rsidRDefault="00164AE3" w:rsidP="00B923A9">
      <w:pPr>
        <w:pStyle w:val="Odstavecseseznamem"/>
        <w:numPr>
          <w:ilvl w:val="1"/>
          <w:numId w:val="2"/>
        </w:numPr>
        <w:tabs>
          <w:tab w:val="clear" w:pos="432"/>
          <w:tab w:val="num" w:pos="567"/>
          <w:tab w:val="num" w:pos="858"/>
        </w:tabs>
        <w:spacing w:before="120" w:after="0" w:line="280" w:lineRule="atLeast"/>
        <w:ind w:right="23"/>
        <w:contextualSpacing w:val="0"/>
        <w:rPr>
          <w:rFonts w:ascii="Arial" w:hAnsi="Arial" w:cs="Arial"/>
          <w:bCs/>
          <w:snapToGrid w:val="0"/>
          <w:color w:val="auto"/>
          <w:lang w:eastAsia="cs-CZ"/>
        </w:rPr>
      </w:pPr>
      <w:r>
        <w:rPr>
          <w:rFonts w:ascii="Arial" w:hAnsi="Arial" w:cs="Arial"/>
          <w:bCs/>
          <w:snapToGrid w:val="0"/>
          <w:color w:val="auto"/>
          <w:lang w:eastAsia="cs-CZ"/>
        </w:rPr>
        <w:t>Zpracovatel</w:t>
      </w:r>
      <w:r w:rsidRPr="00164AE3">
        <w:rPr>
          <w:rFonts w:ascii="Arial" w:hAnsi="Arial" w:cs="Arial"/>
          <w:bCs/>
          <w:snapToGrid w:val="0"/>
          <w:color w:val="auto"/>
          <w:lang w:eastAsia="cs-CZ"/>
        </w:rPr>
        <w:t xml:space="preserve"> je povinen řádně uchovávat originál Smlouvy včetně jejích případných dodatků včetně příloh a veškeré originály účetních dokladů a další doklady související s realizací V</w:t>
      </w:r>
      <w:r w:rsidR="00F469D7">
        <w:rPr>
          <w:rFonts w:ascii="Arial" w:hAnsi="Arial" w:cs="Arial"/>
          <w:bCs/>
          <w:snapToGrid w:val="0"/>
          <w:color w:val="auto"/>
          <w:lang w:eastAsia="cs-CZ"/>
        </w:rPr>
        <w:t>eřejné zakázky, na základě níž o</w:t>
      </w:r>
      <w:r w:rsidRPr="00164AE3">
        <w:rPr>
          <w:rFonts w:ascii="Arial" w:hAnsi="Arial" w:cs="Arial"/>
          <w:bCs/>
          <w:snapToGrid w:val="0"/>
          <w:color w:val="auto"/>
          <w:lang w:eastAsia="cs-CZ"/>
        </w:rPr>
        <w:t>bjednateli poskytuje předmět plnění Smlouvy, minimálně po dobu 10 let od ukončení projektu, přičemž tato lhůta začíná běžet 1. ledna následujícího ka</w:t>
      </w:r>
      <w:r w:rsidR="00F469D7">
        <w:rPr>
          <w:rFonts w:ascii="Arial" w:hAnsi="Arial" w:cs="Arial"/>
          <w:bCs/>
          <w:snapToGrid w:val="0"/>
          <w:color w:val="auto"/>
          <w:lang w:eastAsia="cs-CZ"/>
        </w:rPr>
        <w:t>lendářního roku poté, kdy byla o</w:t>
      </w:r>
      <w:r w:rsidRPr="00164AE3">
        <w:rPr>
          <w:rFonts w:ascii="Arial" w:hAnsi="Arial" w:cs="Arial"/>
          <w:bCs/>
          <w:snapToGrid w:val="0"/>
          <w:color w:val="auto"/>
          <w:lang w:eastAsia="cs-CZ"/>
        </w:rPr>
        <w:t>bjednateli vyplace</w:t>
      </w:r>
      <w:r w:rsidR="00F469D7">
        <w:rPr>
          <w:rFonts w:ascii="Arial" w:hAnsi="Arial" w:cs="Arial"/>
          <w:bCs/>
          <w:snapToGrid w:val="0"/>
          <w:color w:val="auto"/>
          <w:lang w:eastAsia="cs-CZ"/>
        </w:rPr>
        <w:t>na závěrečná platba, příp. kdy o</w:t>
      </w:r>
      <w:r w:rsidRPr="00164AE3">
        <w:rPr>
          <w:rFonts w:ascii="Arial" w:hAnsi="Arial" w:cs="Arial"/>
          <w:bCs/>
          <w:snapToGrid w:val="0"/>
          <w:color w:val="auto"/>
          <w:lang w:eastAsia="cs-CZ"/>
        </w:rPr>
        <w:t>bjednatel poukázal přeplatek dotace stanovený na základě schváleného vyúčtování výdajů v závěrečné žádosti o platbu zpět poskytovateli dotace. O této skutečnosti bu</w:t>
      </w:r>
      <w:r w:rsidR="00F469D7">
        <w:rPr>
          <w:rFonts w:ascii="Arial" w:hAnsi="Arial" w:cs="Arial"/>
          <w:bCs/>
          <w:snapToGrid w:val="0"/>
          <w:color w:val="auto"/>
          <w:lang w:eastAsia="cs-CZ"/>
        </w:rPr>
        <w:t>de kontaktní osoba z</w:t>
      </w:r>
      <w:r>
        <w:rPr>
          <w:rFonts w:ascii="Arial" w:hAnsi="Arial" w:cs="Arial"/>
          <w:bCs/>
          <w:snapToGrid w:val="0"/>
          <w:color w:val="auto"/>
          <w:lang w:eastAsia="cs-CZ"/>
        </w:rPr>
        <w:t>pracovatele</w:t>
      </w:r>
      <w:r w:rsidRPr="00164AE3">
        <w:rPr>
          <w:rFonts w:ascii="Arial" w:hAnsi="Arial" w:cs="Arial"/>
          <w:bCs/>
          <w:snapToGrid w:val="0"/>
          <w:color w:val="auto"/>
          <w:lang w:eastAsia="cs-CZ"/>
        </w:rPr>
        <w:t xml:space="preserve"> informována. Případně po dobu stanovenou právními předpisy ČR, pokud je tato lhůta delší. Účetní doklady budou uchovány způsobem uvedeným v zákoně č. 563/1991 Sb., o účetnictví, ve znění pozdějších předpisů.</w:t>
      </w:r>
    </w:p>
    <w:p w14:paraId="71B39ADE" w14:textId="77777777" w:rsidR="00B46D25" w:rsidRPr="00B46D25" w:rsidRDefault="00B46D25" w:rsidP="006B37FA">
      <w:pPr>
        <w:pStyle w:val="Textnormln"/>
        <w:tabs>
          <w:tab w:val="num" w:pos="567"/>
        </w:tabs>
      </w:pPr>
    </w:p>
    <w:p w14:paraId="6474B472" w14:textId="77777777" w:rsidR="00E92EE1" w:rsidRPr="00F40B3D" w:rsidRDefault="00E92EE1" w:rsidP="00BD57D9">
      <w:pPr>
        <w:pStyle w:val="Textnadpis1"/>
        <w:numPr>
          <w:ilvl w:val="0"/>
          <w:numId w:val="2"/>
        </w:numPr>
        <w:tabs>
          <w:tab w:val="clear" w:pos="360"/>
        </w:tabs>
        <w:spacing w:before="480"/>
        <w:ind w:left="357" w:hanging="357"/>
        <w:jc w:val="center"/>
        <w:rPr>
          <w:rFonts w:cs="Arial"/>
          <w:sz w:val="22"/>
          <w:szCs w:val="20"/>
        </w:rPr>
      </w:pPr>
      <w:bookmarkStart w:id="128" w:name="_Toc203291570"/>
      <w:bookmarkStart w:id="129" w:name="_Toc203292590"/>
      <w:bookmarkStart w:id="130" w:name="_Toc203306979"/>
      <w:bookmarkStart w:id="131" w:name="_Toc204476147"/>
      <w:bookmarkStart w:id="132" w:name="_Toc235235106"/>
      <w:bookmarkStart w:id="133" w:name="_Toc238266057"/>
      <w:bookmarkStart w:id="134" w:name="_Toc240357476"/>
      <w:bookmarkStart w:id="135" w:name="_Toc240444512"/>
      <w:bookmarkStart w:id="136" w:name="_Toc240703978"/>
      <w:bookmarkStart w:id="137" w:name="_Toc240704352"/>
      <w:bookmarkStart w:id="138" w:name="_Toc240792069"/>
      <w:bookmarkStart w:id="139" w:name="_Toc240792929"/>
      <w:bookmarkStart w:id="140" w:name="_Toc241496093"/>
      <w:bookmarkStart w:id="141" w:name="_Toc241501194"/>
      <w:bookmarkStart w:id="142" w:name="_Toc241501591"/>
      <w:bookmarkStart w:id="143" w:name="_Toc241657908"/>
      <w:bookmarkStart w:id="144" w:name="_Toc243380731"/>
      <w:bookmarkStart w:id="145" w:name="_Toc274231388"/>
      <w:bookmarkStart w:id="146" w:name="_Toc274234505"/>
      <w:bookmarkEnd w:id="108"/>
      <w:r w:rsidRPr="00F40B3D">
        <w:rPr>
          <w:rFonts w:cs="Arial"/>
          <w:sz w:val="22"/>
          <w:szCs w:val="20"/>
        </w:rPr>
        <w:t>Sankční ujednání</w:t>
      </w:r>
    </w:p>
    <w:p w14:paraId="6C3B5859" w14:textId="22F6C6B1" w:rsidR="00E92EE1" w:rsidRPr="004034C2" w:rsidRDefault="00E92EE1" w:rsidP="00851609">
      <w:pPr>
        <w:pStyle w:val="Zkladntext"/>
        <w:numPr>
          <w:ilvl w:val="1"/>
          <w:numId w:val="2"/>
        </w:numPr>
        <w:tabs>
          <w:tab w:val="clear" w:pos="432"/>
        </w:tabs>
        <w:spacing w:before="60" w:line="280" w:lineRule="atLeast"/>
        <w:ind w:left="426" w:hanging="426"/>
        <w:rPr>
          <w:rFonts w:ascii="Arial" w:hAnsi="Arial" w:cs="Arial"/>
        </w:rPr>
      </w:pPr>
      <w:r>
        <w:rPr>
          <w:rFonts w:ascii="Arial" w:hAnsi="Arial" w:cs="Arial"/>
          <w:color w:val="000000"/>
          <w:szCs w:val="20"/>
        </w:rPr>
        <w:t>Zpracovatel</w:t>
      </w:r>
      <w:r w:rsidRPr="00F22F92">
        <w:rPr>
          <w:rFonts w:ascii="Arial" w:hAnsi="Arial" w:cs="Arial"/>
          <w:color w:val="000000"/>
          <w:szCs w:val="20"/>
        </w:rPr>
        <w:t xml:space="preserve"> se zavazuje, že v případě pr</w:t>
      </w:r>
      <w:r w:rsidR="00BF5510">
        <w:rPr>
          <w:rFonts w:ascii="Arial" w:hAnsi="Arial" w:cs="Arial"/>
          <w:color w:val="000000"/>
          <w:szCs w:val="20"/>
        </w:rPr>
        <w:t>odlení s</w:t>
      </w:r>
      <w:r w:rsidR="00325759">
        <w:rPr>
          <w:rFonts w:ascii="Arial" w:hAnsi="Arial" w:cs="Arial"/>
          <w:color w:val="000000"/>
          <w:szCs w:val="20"/>
        </w:rPr>
        <w:t xml:space="preserve"> finálním </w:t>
      </w:r>
      <w:r w:rsidR="00BF5510">
        <w:rPr>
          <w:rFonts w:ascii="Arial" w:hAnsi="Arial" w:cs="Arial"/>
          <w:color w:val="000000"/>
          <w:szCs w:val="20"/>
        </w:rPr>
        <w:t xml:space="preserve">plněním předmětu </w:t>
      </w:r>
      <w:r w:rsidR="00325759">
        <w:rPr>
          <w:rFonts w:ascii="Arial" w:hAnsi="Arial" w:cs="Arial"/>
          <w:color w:val="000000"/>
          <w:szCs w:val="20"/>
        </w:rPr>
        <w:t xml:space="preserve">dle </w:t>
      </w:r>
      <w:r w:rsidR="00130192" w:rsidRPr="00130192">
        <w:rPr>
          <w:rFonts w:ascii="Arial" w:hAnsi="Arial" w:cs="Arial"/>
          <w:color w:val="000000"/>
          <w:szCs w:val="20"/>
        </w:rPr>
        <w:t xml:space="preserve">termínu dle odst. </w:t>
      </w:r>
      <w:proofErr w:type="gramStart"/>
      <w:r w:rsidR="00130192" w:rsidRPr="00130192">
        <w:rPr>
          <w:rFonts w:ascii="Arial" w:hAnsi="Arial" w:cs="Arial"/>
          <w:color w:val="000000"/>
          <w:szCs w:val="20"/>
        </w:rPr>
        <w:t>3.3.</w:t>
      </w:r>
      <w:r w:rsidR="00130192">
        <w:rPr>
          <w:rFonts w:ascii="Arial" w:hAnsi="Arial" w:cs="Arial"/>
          <w:color w:val="000000"/>
          <w:szCs w:val="20"/>
        </w:rPr>
        <w:t xml:space="preserve"> </w:t>
      </w:r>
      <w:r w:rsidR="00BF5510">
        <w:rPr>
          <w:rFonts w:ascii="Arial" w:hAnsi="Arial" w:cs="Arial"/>
          <w:color w:val="000000"/>
          <w:szCs w:val="20"/>
        </w:rPr>
        <w:t>této</w:t>
      </w:r>
      <w:proofErr w:type="gramEnd"/>
      <w:r w:rsidR="00BF5510">
        <w:rPr>
          <w:rFonts w:ascii="Arial" w:hAnsi="Arial" w:cs="Arial"/>
          <w:color w:val="000000"/>
          <w:szCs w:val="20"/>
        </w:rPr>
        <w:t xml:space="preserve"> S</w:t>
      </w:r>
      <w:r w:rsidRPr="00F22F92">
        <w:rPr>
          <w:rFonts w:ascii="Arial" w:hAnsi="Arial" w:cs="Arial"/>
          <w:color w:val="000000"/>
          <w:szCs w:val="20"/>
        </w:rPr>
        <w:t>mlouvy</w:t>
      </w:r>
      <w:r>
        <w:rPr>
          <w:rFonts w:ascii="Arial" w:hAnsi="Arial" w:cs="Arial"/>
          <w:color w:val="000000"/>
          <w:szCs w:val="20"/>
        </w:rPr>
        <w:t xml:space="preserve"> </w:t>
      </w:r>
      <w:r w:rsidRPr="00F22F92">
        <w:rPr>
          <w:rFonts w:ascii="Arial" w:hAnsi="Arial" w:cs="Arial"/>
          <w:color w:val="000000"/>
          <w:szCs w:val="20"/>
        </w:rPr>
        <w:t xml:space="preserve"> zaplatí objednateli smluvní pokutu ve výši 0,</w:t>
      </w:r>
      <w:r>
        <w:rPr>
          <w:rFonts w:ascii="Arial" w:hAnsi="Arial" w:cs="Arial"/>
          <w:color w:val="000000"/>
          <w:szCs w:val="20"/>
        </w:rPr>
        <w:t>2</w:t>
      </w:r>
      <w:r w:rsidR="0086115B">
        <w:rPr>
          <w:rFonts w:ascii="Arial" w:hAnsi="Arial" w:cs="Arial"/>
          <w:color w:val="000000"/>
          <w:szCs w:val="20"/>
        </w:rPr>
        <w:t xml:space="preserve"> </w:t>
      </w:r>
      <w:r w:rsidRPr="00F22F92">
        <w:rPr>
          <w:rFonts w:ascii="Arial" w:hAnsi="Arial" w:cs="Arial"/>
          <w:color w:val="000000"/>
          <w:szCs w:val="20"/>
        </w:rPr>
        <w:t>% z celkové ceny předmětu plnění uvedené v </w:t>
      </w:r>
      <w:r>
        <w:rPr>
          <w:rFonts w:ascii="Arial" w:hAnsi="Arial" w:cs="Arial"/>
          <w:color w:val="000000"/>
          <w:szCs w:val="20"/>
        </w:rPr>
        <w:t>odst.</w:t>
      </w:r>
      <w:r w:rsidRPr="00F22F92">
        <w:rPr>
          <w:rFonts w:ascii="Arial" w:hAnsi="Arial" w:cs="Arial"/>
          <w:color w:val="000000"/>
          <w:szCs w:val="20"/>
        </w:rPr>
        <w:t xml:space="preserve"> 4</w:t>
      </w:r>
      <w:r>
        <w:rPr>
          <w:rFonts w:ascii="Arial" w:hAnsi="Arial" w:cs="Arial"/>
          <w:color w:val="000000"/>
          <w:szCs w:val="20"/>
        </w:rPr>
        <w:t>.1</w:t>
      </w:r>
      <w:r w:rsidR="00BF5510">
        <w:rPr>
          <w:rFonts w:ascii="Arial" w:hAnsi="Arial" w:cs="Arial"/>
          <w:color w:val="000000"/>
          <w:szCs w:val="20"/>
        </w:rPr>
        <w:t xml:space="preserve"> této S</w:t>
      </w:r>
      <w:r w:rsidRPr="00F22F92">
        <w:rPr>
          <w:rFonts w:ascii="Arial" w:hAnsi="Arial" w:cs="Arial"/>
          <w:color w:val="000000"/>
          <w:szCs w:val="20"/>
        </w:rPr>
        <w:t>mlouvy, a to za každý i započatý den prodlení.</w:t>
      </w:r>
    </w:p>
    <w:p w14:paraId="3BB92D7E" w14:textId="0755F56F" w:rsidR="00E92EE1" w:rsidRPr="003A4738" w:rsidRDefault="00E92EE1" w:rsidP="00851609">
      <w:pPr>
        <w:pStyle w:val="Odstavecseseznamem"/>
        <w:numPr>
          <w:ilvl w:val="1"/>
          <w:numId w:val="2"/>
        </w:numPr>
        <w:tabs>
          <w:tab w:val="clear" w:pos="432"/>
        </w:tabs>
        <w:spacing w:line="280" w:lineRule="atLeast"/>
        <w:ind w:left="426" w:hanging="426"/>
        <w:contextualSpacing w:val="0"/>
        <w:rPr>
          <w:rFonts w:ascii="Arial" w:hAnsi="Arial" w:cs="Arial"/>
        </w:rPr>
      </w:pPr>
      <w:r w:rsidRPr="003A4738">
        <w:rPr>
          <w:rFonts w:ascii="Arial" w:hAnsi="Arial" w:cs="Arial"/>
        </w:rPr>
        <w:t xml:space="preserve">V případě, že </w:t>
      </w:r>
      <w:r>
        <w:rPr>
          <w:rFonts w:ascii="Arial" w:hAnsi="Arial" w:cs="Arial"/>
        </w:rPr>
        <w:t>zpracovatel</w:t>
      </w:r>
      <w:r w:rsidRPr="003A4738">
        <w:rPr>
          <w:rFonts w:ascii="Arial" w:hAnsi="Arial" w:cs="Arial"/>
        </w:rPr>
        <w:t xml:space="preserve"> nedodrží </w:t>
      </w:r>
      <w:r w:rsidR="00691A05">
        <w:rPr>
          <w:rFonts w:ascii="Arial" w:hAnsi="Arial" w:cs="Arial"/>
        </w:rPr>
        <w:t xml:space="preserve">povinnosti, resp. </w:t>
      </w:r>
      <w:r w:rsidRPr="003A4738">
        <w:rPr>
          <w:rFonts w:ascii="Arial" w:hAnsi="Arial" w:cs="Arial"/>
        </w:rPr>
        <w:t>lhůt</w:t>
      </w:r>
      <w:r w:rsidR="00083EB0">
        <w:rPr>
          <w:rFonts w:ascii="Arial" w:hAnsi="Arial" w:cs="Arial"/>
        </w:rPr>
        <w:t>y</w:t>
      </w:r>
      <w:r w:rsidR="00691A05">
        <w:rPr>
          <w:rFonts w:ascii="Arial" w:hAnsi="Arial" w:cs="Arial"/>
        </w:rPr>
        <w:t>,</w:t>
      </w:r>
      <w:r w:rsidRPr="003A4738">
        <w:rPr>
          <w:rFonts w:ascii="Arial" w:hAnsi="Arial" w:cs="Arial"/>
        </w:rPr>
        <w:t xml:space="preserve"> </w:t>
      </w:r>
      <w:r w:rsidRPr="004571F2">
        <w:rPr>
          <w:rFonts w:ascii="Arial" w:hAnsi="Arial" w:cs="Arial"/>
        </w:rPr>
        <w:t>stanoven</w:t>
      </w:r>
      <w:r w:rsidR="00083EB0">
        <w:rPr>
          <w:rFonts w:ascii="Arial" w:hAnsi="Arial" w:cs="Arial"/>
        </w:rPr>
        <w:t>é</w:t>
      </w:r>
      <w:r w:rsidRPr="004571F2">
        <w:rPr>
          <w:rFonts w:ascii="Arial" w:hAnsi="Arial" w:cs="Arial"/>
        </w:rPr>
        <w:t xml:space="preserve"> v odst. </w:t>
      </w:r>
      <w:r w:rsidR="00082B42">
        <w:rPr>
          <w:rFonts w:ascii="Arial" w:hAnsi="Arial" w:cs="Arial"/>
        </w:rPr>
        <w:t xml:space="preserve">5.3, </w:t>
      </w:r>
      <w:r w:rsidRPr="004571F2">
        <w:rPr>
          <w:rFonts w:ascii="Arial" w:hAnsi="Arial" w:cs="Arial"/>
        </w:rPr>
        <w:t>5.4</w:t>
      </w:r>
      <w:r w:rsidR="00EE15C0">
        <w:rPr>
          <w:rFonts w:ascii="Arial" w:hAnsi="Arial" w:cs="Arial"/>
        </w:rPr>
        <w:t xml:space="preserve">, </w:t>
      </w:r>
      <w:r w:rsidRPr="004571F2">
        <w:rPr>
          <w:rFonts w:ascii="Arial" w:hAnsi="Arial" w:cs="Arial"/>
        </w:rPr>
        <w:t>této smlouvy, zavazuje se objednateli</w:t>
      </w:r>
      <w:r w:rsidRPr="003A4738">
        <w:rPr>
          <w:rFonts w:ascii="Arial" w:hAnsi="Arial" w:cs="Arial"/>
        </w:rPr>
        <w:t xml:space="preserve"> zaplatit smluvní pokutu ve výši </w:t>
      </w:r>
      <w:r w:rsidR="003107EE">
        <w:rPr>
          <w:rFonts w:ascii="Arial" w:hAnsi="Arial" w:cs="Arial"/>
        </w:rPr>
        <w:t>2</w:t>
      </w:r>
      <w:r w:rsidRPr="003A4738">
        <w:rPr>
          <w:rFonts w:ascii="Arial" w:hAnsi="Arial" w:cs="Arial"/>
        </w:rPr>
        <w:t>.000,- Kč, a to za každý i započatý den prodlení.</w:t>
      </w:r>
    </w:p>
    <w:p w14:paraId="4A1308A0" w14:textId="48D68815" w:rsidR="00CC60CA" w:rsidRPr="006C6DF1" w:rsidRDefault="00CC60CA" w:rsidP="00851609">
      <w:pPr>
        <w:pStyle w:val="Odstavecseseznamem"/>
        <w:numPr>
          <w:ilvl w:val="1"/>
          <w:numId w:val="2"/>
        </w:numPr>
        <w:tabs>
          <w:tab w:val="clear" w:pos="432"/>
        </w:tabs>
        <w:spacing w:line="280" w:lineRule="atLeast"/>
        <w:ind w:left="426" w:hanging="426"/>
        <w:contextualSpacing w:val="0"/>
        <w:rPr>
          <w:rFonts w:ascii="Arial" w:hAnsi="Arial" w:cs="Arial"/>
        </w:rPr>
      </w:pPr>
      <w:r w:rsidRPr="006C6DF1">
        <w:rPr>
          <w:rFonts w:ascii="Arial" w:hAnsi="Arial" w:cs="Arial"/>
        </w:rPr>
        <w:t xml:space="preserve">V případě, že zpracovatel nesplní povinnost dle odst. 7.7 této </w:t>
      </w:r>
      <w:r w:rsidR="008316FE">
        <w:rPr>
          <w:rFonts w:ascii="Arial" w:hAnsi="Arial" w:cs="Arial"/>
        </w:rPr>
        <w:t>S</w:t>
      </w:r>
      <w:r w:rsidRPr="006C6DF1">
        <w:rPr>
          <w:rFonts w:ascii="Arial" w:hAnsi="Arial" w:cs="Arial"/>
        </w:rPr>
        <w:t>mlouvy, zavazuje se objednateli zaplatit smluvní pokutu ve výši 5.000,- Kč, a to za každý jednotlivý případ porušení dané povinnosti.</w:t>
      </w:r>
    </w:p>
    <w:p w14:paraId="573EB166" w14:textId="1C8B2945" w:rsidR="00E92EE1" w:rsidRPr="003A4738" w:rsidRDefault="00E92EE1" w:rsidP="00851609">
      <w:pPr>
        <w:pStyle w:val="Odstavecseseznamem"/>
        <w:numPr>
          <w:ilvl w:val="1"/>
          <w:numId w:val="2"/>
        </w:numPr>
        <w:tabs>
          <w:tab w:val="clear" w:pos="432"/>
        </w:tabs>
        <w:spacing w:line="280" w:lineRule="atLeast"/>
        <w:ind w:left="426" w:hanging="426"/>
        <w:contextualSpacing w:val="0"/>
        <w:rPr>
          <w:rFonts w:ascii="Arial" w:hAnsi="Arial" w:cs="Arial"/>
        </w:rPr>
      </w:pPr>
      <w:r w:rsidRPr="003A4738">
        <w:rPr>
          <w:rFonts w:ascii="Arial" w:hAnsi="Arial" w:cs="Arial"/>
        </w:rPr>
        <w:t>V</w:t>
      </w:r>
      <w:r>
        <w:rPr>
          <w:rFonts w:ascii="Arial" w:hAnsi="Arial" w:cs="Arial"/>
        </w:rPr>
        <w:t> </w:t>
      </w:r>
      <w:r w:rsidRPr="003A4738">
        <w:rPr>
          <w:rFonts w:ascii="Arial" w:hAnsi="Arial" w:cs="Arial"/>
        </w:rPr>
        <w:t>případě</w:t>
      </w:r>
      <w:r>
        <w:rPr>
          <w:rFonts w:ascii="Arial" w:hAnsi="Arial" w:cs="Arial"/>
        </w:rPr>
        <w:t>, že zpracovatel poruší</w:t>
      </w:r>
      <w:r w:rsidRPr="003A4738">
        <w:rPr>
          <w:rFonts w:ascii="Arial" w:hAnsi="Arial" w:cs="Arial"/>
        </w:rPr>
        <w:t xml:space="preserve"> povinnosti stanovené v odst. </w:t>
      </w:r>
      <w:r>
        <w:rPr>
          <w:rFonts w:ascii="Arial" w:hAnsi="Arial" w:cs="Arial"/>
        </w:rPr>
        <w:t>7.</w:t>
      </w:r>
      <w:r w:rsidR="00791F72">
        <w:rPr>
          <w:rFonts w:ascii="Arial" w:hAnsi="Arial" w:cs="Arial"/>
        </w:rPr>
        <w:t>9</w:t>
      </w:r>
      <w:r>
        <w:rPr>
          <w:rFonts w:ascii="Arial" w:hAnsi="Arial" w:cs="Arial"/>
        </w:rPr>
        <w:t xml:space="preserve"> </w:t>
      </w:r>
      <w:r w:rsidR="002145BD">
        <w:rPr>
          <w:rFonts w:ascii="Arial" w:hAnsi="Arial" w:cs="Arial"/>
        </w:rPr>
        <w:t>či 7.1</w:t>
      </w:r>
      <w:r w:rsidR="00791F72">
        <w:rPr>
          <w:rFonts w:ascii="Arial" w:hAnsi="Arial" w:cs="Arial"/>
        </w:rPr>
        <w:t>0</w:t>
      </w:r>
      <w:r w:rsidR="002145BD">
        <w:rPr>
          <w:rFonts w:ascii="Arial" w:hAnsi="Arial" w:cs="Arial"/>
        </w:rPr>
        <w:t xml:space="preserve"> </w:t>
      </w:r>
      <w:r>
        <w:rPr>
          <w:rFonts w:ascii="Arial" w:hAnsi="Arial" w:cs="Arial"/>
        </w:rPr>
        <w:t xml:space="preserve">této </w:t>
      </w:r>
      <w:r w:rsidR="008316FE">
        <w:rPr>
          <w:rFonts w:ascii="Arial" w:hAnsi="Arial" w:cs="Arial"/>
        </w:rPr>
        <w:t>S</w:t>
      </w:r>
      <w:r w:rsidRPr="003A4738">
        <w:rPr>
          <w:rFonts w:ascii="Arial" w:hAnsi="Arial" w:cs="Arial"/>
        </w:rPr>
        <w:t>mlouvy, zavazuje</w:t>
      </w:r>
      <w:r>
        <w:rPr>
          <w:rFonts w:ascii="Arial" w:hAnsi="Arial" w:cs="Arial"/>
        </w:rPr>
        <w:t xml:space="preserve"> se o</w:t>
      </w:r>
      <w:r w:rsidRPr="003A4738">
        <w:rPr>
          <w:rFonts w:ascii="Arial" w:hAnsi="Arial" w:cs="Arial"/>
        </w:rPr>
        <w:t>bjednateli zaplatit smluvní pokutu ve výši 10.000,- Kč, a to za každý jednotlivý případ porušení.</w:t>
      </w:r>
    </w:p>
    <w:p w14:paraId="1B2876A4" w14:textId="21BAEA69" w:rsidR="004F787C" w:rsidRDefault="004F787C" w:rsidP="00851609">
      <w:pPr>
        <w:pStyle w:val="Odstavecseseznamem"/>
        <w:numPr>
          <w:ilvl w:val="1"/>
          <w:numId w:val="2"/>
        </w:numPr>
        <w:tabs>
          <w:tab w:val="clear" w:pos="432"/>
        </w:tabs>
        <w:spacing w:line="280" w:lineRule="atLeast"/>
        <w:ind w:left="426" w:hanging="567"/>
        <w:contextualSpacing w:val="0"/>
        <w:rPr>
          <w:rFonts w:ascii="Arial" w:hAnsi="Arial" w:cs="Arial"/>
        </w:rPr>
      </w:pPr>
      <w:r>
        <w:rPr>
          <w:rFonts w:ascii="Arial" w:hAnsi="Arial" w:cs="Arial"/>
        </w:rPr>
        <w:t>V případě, že zpracovatel nesplní povinnost dle odst. 7.1</w:t>
      </w:r>
      <w:r w:rsidR="00791F72">
        <w:rPr>
          <w:rFonts w:ascii="Arial" w:hAnsi="Arial" w:cs="Arial"/>
        </w:rPr>
        <w:t>1</w:t>
      </w:r>
      <w:r w:rsidRPr="00224A83">
        <w:rPr>
          <w:rFonts w:ascii="Arial" w:hAnsi="Arial" w:cs="Arial"/>
        </w:rPr>
        <w:t xml:space="preserve"> této </w:t>
      </w:r>
      <w:r w:rsidR="008316FE">
        <w:rPr>
          <w:rFonts w:ascii="Arial" w:hAnsi="Arial" w:cs="Arial"/>
        </w:rPr>
        <w:t>S</w:t>
      </w:r>
      <w:r>
        <w:rPr>
          <w:rFonts w:ascii="Arial" w:hAnsi="Arial" w:cs="Arial"/>
        </w:rPr>
        <w:t>mlouvy, zavazuje se o</w:t>
      </w:r>
      <w:r w:rsidRPr="00224A83">
        <w:rPr>
          <w:rFonts w:ascii="Arial" w:hAnsi="Arial" w:cs="Arial"/>
        </w:rPr>
        <w:t xml:space="preserve">bjednateli zaplatit smluvní pokutu ve výši </w:t>
      </w:r>
      <w:r w:rsidR="00130192">
        <w:rPr>
          <w:rFonts w:ascii="Arial" w:hAnsi="Arial" w:cs="Arial"/>
        </w:rPr>
        <w:t>1</w:t>
      </w:r>
      <w:r w:rsidRPr="00224A83">
        <w:rPr>
          <w:rFonts w:ascii="Arial" w:hAnsi="Arial" w:cs="Arial"/>
        </w:rPr>
        <w:t>0.000,- Kč, a to za každý jednotlivý případ porušení dané povinnosti.</w:t>
      </w:r>
    </w:p>
    <w:p w14:paraId="7A5C2A38" w14:textId="77777777" w:rsidR="00DD037F" w:rsidRPr="003A4738" w:rsidRDefault="00DD037F" w:rsidP="00DD037F">
      <w:pPr>
        <w:pStyle w:val="Odstavecseseznamem"/>
        <w:numPr>
          <w:ilvl w:val="1"/>
          <w:numId w:val="2"/>
        </w:numPr>
        <w:spacing w:line="280" w:lineRule="atLeast"/>
        <w:contextualSpacing w:val="0"/>
        <w:rPr>
          <w:rFonts w:ascii="Arial" w:hAnsi="Arial" w:cs="Arial"/>
        </w:rPr>
      </w:pPr>
      <w:r w:rsidRPr="003A4738">
        <w:rPr>
          <w:rFonts w:ascii="Arial" w:hAnsi="Arial" w:cs="Arial"/>
        </w:rPr>
        <w:t>Smluvní pokutu stejně jako případnou škodu či jinou újmu</w:t>
      </w:r>
      <w:r>
        <w:rPr>
          <w:rFonts w:ascii="Arial" w:hAnsi="Arial" w:cs="Arial"/>
        </w:rPr>
        <w:t xml:space="preserve"> vzniklou o</w:t>
      </w:r>
      <w:r w:rsidRPr="003A4738">
        <w:rPr>
          <w:rFonts w:ascii="Arial" w:hAnsi="Arial" w:cs="Arial"/>
        </w:rPr>
        <w:t xml:space="preserve">bjednateli vlivem činnosti </w:t>
      </w:r>
      <w:r>
        <w:rPr>
          <w:rFonts w:ascii="Arial" w:hAnsi="Arial" w:cs="Arial"/>
        </w:rPr>
        <w:t>zpracovatele</w:t>
      </w:r>
      <w:r w:rsidRPr="003A4738">
        <w:rPr>
          <w:rFonts w:ascii="Arial" w:hAnsi="Arial" w:cs="Arial"/>
        </w:rPr>
        <w:t xml:space="preserve"> se </w:t>
      </w:r>
      <w:proofErr w:type="gramStart"/>
      <w:r>
        <w:rPr>
          <w:rFonts w:ascii="Arial" w:hAnsi="Arial" w:cs="Arial"/>
        </w:rPr>
        <w:t xml:space="preserve">zpracovatel </w:t>
      </w:r>
      <w:r w:rsidRPr="003A4738">
        <w:rPr>
          <w:rFonts w:ascii="Arial" w:hAnsi="Arial" w:cs="Arial"/>
        </w:rPr>
        <w:t xml:space="preserve"> zavazuje</w:t>
      </w:r>
      <w:proofErr w:type="gramEnd"/>
      <w:r w:rsidRPr="003A4738">
        <w:rPr>
          <w:rFonts w:ascii="Arial" w:hAnsi="Arial" w:cs="Arial"/>
        </w:rPr>
        <w:t xml:space="preserve"> zaplatit </w:t>
      </w:r>
      <w:r>
        <w:rPr>
          <w:rFonts w:ascii="Arial" w:hAnsi="Arial" w:cs="Arial"/>
        </w:rPr>
        <w:t>o</w:t>
      </w:r>
      <w:r w:rsidRPr="003A4738">
        <w:rPr>
          <w:rFonts w:ascii="Arial" w:hAnsi="Arial" w:cs="Arial"/>
        </w:rPr>
        <w:t xml:space="preserve">bjednateli nejpozději do 30 kalendářních dnů ode </w:t>
      </w:r>
      <w:r>
        <w:rPr>
          <w:rFonts w:ascii="Arial" w:hAnsi="Arial" w:cs="Arial"/>
        </w:rPr>
        <w:t>dne, kdy bude o</w:t>
      </w:r>
      <w:r w:rsidRPr="003A4738">
        <w:rPr>
          <w:rFonts w:ascii="Arial" w:hAnsi="Arial" w:cs="Arial"/>
        </w:rPr>
        <w:t>bjednatelem o nároku na úhradu smluvní pokuty a její výši resp. vzniklé škody či jiné újmy a její výši prokazatelně informován.</w:t>
      </w:r>
    </w:p>
    <w:p w14:paraId="3CCCB2D6" w14:textId="77777777" w:rsidR="00DD037F" w:rsidRDefault="00DD037F" w:rsidP="00DD037F">
      <w:pPr>
        <w:pStyle w:val="Odstavecseseznamem"/>
        <w:numPr>
          <w:ilvl w:val="1"/>
          <w:numId w:val="2"/>
        </w:numPr>
        <w:spacing w:line="280" w:lineRule="atLeast"/>
        <w:contextualSpacing w:val="0"/>
        <w:rPr>
          <w:rFonts w:ascii="Arial" w:hAnsi="Arial" w:cs="Arial"/>
        </w:rPr>
      </w:pPr>
      <w:r w:rsidRPr="003A4738">
        <w:rPr>
          <w:rFonts w:ascii="Arial" w:hAnsi="Arial" w:cs="Arial"/>
        </w:rPr>
        <w:t>Při nedodrž</w:t>
      </w:r>
      <w:r>
        <w:rPr>
          <w:rFonts w:ascii="Arial" w:hAnsi="Arial" w:cs="Arial"/>
        </w:rPr>
        <w:t>ení termínu splatnosti faktury o</w:t>
      </w:r>
      <w:r w:rsidRPr="003A4738">
        <w:rPr>
          <w:rFonts w:ascii="Arial" w:hAnsi="Arial" w:cs="Arial"/>
        </w:rPr>
        <w:t xml:space="preserve">bjednatelem je </w:t>
      </w:r>
      <w:r>
        <w:rPr>
          <w:rFonts w:ascii="Arial" w:hAnsi="Arial" w:cs="Arial"/>
        </w:rPr>
        <w:t>zpracovatel</w:t>
      </w:r>
      <w:r w:rsidRPr="003A4738">
        <w:rPr>
          <w:rFonts w:ascii="Arial" w:hAnsi="Arial" w:cs="Arial"/>
        </w:rPr>
        <w:t xml:space="preserve"> oprávněn požadovat úhradu úroku z prodlení ve výši dle nařízení vlády č. 351/2013 Sb., kterým se určuje výše úroků z prodlení a nákladů spojených s uplatněním pohledávky, určuje odměna likvidátora, likvidačního </w:t>
      </w:r>
      <w:r w:rsidRPr="003A4738">
        <w:rPr>
          <w:rFonts w:ascii="Arial" w:hAnsi="Arial" w:cs="Arial"/>
        </w:rPr>
        <w:lastRenderedPageBreak/>
        <w:t>správce a člena orgánu právnické osoby jmenovaného soudem a upravují některé otázky Obchodního věstníku a veřejných rejstříků právnických a fyzických osob.</w:t>
      </w:r>
    </w:p>
    <w:p w14:paraId="13F58566" w14:textId="77777777" w:rsidR="00DD037F" w:rsidRPr="00171BCB" w:rsidRDefault="00DD037F" w:rsidP="00DD037F">
      <w:pPr>
        <w:pStyle w:val="Odstavecseseznamem"/>
        <w:numPr>
          <w:ilvl w:val="1"/>
          <w:numId w:val="2"/>
        </w:numPr>
        <w:spacing w:line="280" w:lineRule="atLeast"/>
        <w:contextualSpacing w:val="0"/>
        <w:rPr>
          <w:rFonts w:ascii="Arial" w:hAnsi="Arial" w:cs="Arial"/>
        </w:rPr>
      </w:pPr>
      <w:r w:rsidRPr="00171BCB">
        <w:rPr>
          <w:rFonts w:ascii="Arial" w:hAnsi="Arial" w:cs="Arial"/>
        </w:rPr>
        <w:t>Smluvní strany sjednáva</w:t>
      </w:r>
      <w:r>
        <w:rPr>
          <w:rFonts w:ascii="Arial" w:hAnsi="Arial" w:cs="Arial"/>
        </w:rPr>
        <w:t>jí, že v případě vzniku nároku o</w:t>
      </w:r>
      <w:r w:rsidRPr="00171BCB">
        <w:rPr>
          <w:rFonts w:ascii="Arial" w:hAnsi="Arial" w:cs="Arial"/>
        </w:rPr>
        <w:t xml:space="preserve">bjednatele na více smluvních pokut uložených </w:t>
      </w:r>
      <w:r>
        <w:rPr>
          <w:rFonts w:ascii="Arial" w:hAnsi="Arial" w:cs="Arial"/>
        </w:rPr>
        <w:t>zpracovatel</w:t>
      </w:r>
      <w:r w:rsidRPr="00171BCB">
        <w:rPr>
          <w:rFonts w:ascii="Arial" w:hAnsi="Arial" w:cs="Arial"/>
        </w:rPr>
        <w:t>i podle této Smlouvy se takové pokuty sčítají.</w:t>
      </w:r>
    </w:p>
    <w:p w14:paraId="4D0B62BC" w14:textId="77777777" w:rsidR="00DD037F" w:rsidRPr="00171BCB" w:rsidRDefault="00DD037F" w:rsidP="00DD037F">
      <w:pPr>
        <w:pStyle w:val="Odstavecseseznamem"/>
        <w:numPr>
          <w:ilvl w:val="1"/>
          <w:numId w:val="2"/>
        </w:numPr>
        <w:spacing w:line="280" w:lineRule="atLeast"/>
        <w:contextualSpacing w:val="0"/>
        <w:rPr>
          <w:rFonts w:ascii="Arial" w:hAnsi="Arial" w:cs="Arial"/>
        </w:rPr>
      </w:pPr>
      <w:r w:rsidRPr="00171BCB">
        <w:rPr>
          <w:rFonts w:ascii="Arial" w:hAnsi="Arial" w:cs="Arial"/>
        </w:rPr>
        <w:t>Není-li v této Smlouvě stanoveno jinak, zaplacením jakékoliv smluvní pokuty nezbavuje povinnou smluvní stranu povinnosti splnit své povinnosti vyplývající z této Smlouvy a nedotýká se nároku na náhradu škody či jiné újmy v plné výši.</w:t>
      </w:r>
    </w:p>
    <w:p w14:paraId="48D7A77B" w14:textId="77777777" w:rsidR="00DD037F" w:rsidRPr="00171BCB" w:rsidRDefault="00DD037F" w:rsidP="00B22887">
      <w:pPr>
        <w:pStyle w:val="Odstavecseseznamem"/>
        <w:numPr>
          <w:ilvl w:val="1"/>
          <w:numId w:val="2"/>
        </w:numPr>
        <w:tabs>
          <w:tab w:val="clear" w:pos="432"/>
        </w:tabs>
        <w:spacing w:line="280" w:lineRule="atLeast"/>
        <w:contextualSpacing w:val="0"/>
        <w:rPr>
          <w:rFonts w:ascii="Arial" w:hAnsi="Arial" w:cs="Arial"/>
        </w:rPr>
      </w:pPr>
      <w:r w:rsidRPr="00171BCB">
        <w:rPr>
          <w:rFonts w:ascii="Arial" w:hAnsi="Arial" w:cs="Arial"/>
        </w:rPr>
        <w:t>Smluvní strany sjednávají, že jakoukoliv smluvní pokutu či vzniklou škodu vyjádř</w:t>
      </w:r>
      <w:r>
        <w:rPr>
          <w:rFonts w:ascii="Arial" w:hAnsi="Arial" w:cs="Arial"/>
        </w:rPr>
        <w:t>itelnou v penězích je o</w:t>
      </w:r>
      <w:r w:rsidRPr="00171BCB">
        <w:rPr>
          <w:rFonts w:ascii="Arial" w:hAnsi="Arial" w:cs="Arial"/>
        </w:rPr>
        <w:t xml:space="preserve">bjednatel oprávněn jednostranně započíst formou jednostranného zápočtu proti jakékoliv pohledávce (splatné či nesplatné) </w:t>
      </w:r>
      <w:r>
        <w:rPr>
          <w:rFonts w:ascii="Arial" w:hAnsi="Arial" w:cs="Arial"/>
        </w:rPr>
        <w:t>zpracovatele proti o</w:t>
      </w:r>
      <w:r w:rsidRPr="00171BCB">
        <w:rPr>
          <w:rFonts w:ascii="Arial" w:hAnsi="Arial" w:cs="Arial"/>
        </w:rPr>
        <w:t>bjednateli z titulu úhrady části ceny za plnění dle této Smlouvy.</w:t>
      </w:r>
    </w:p>
    <w:p w14:paraId="1440E3B7" w14:textId="77777777" w:rsidR="00ED300C" w:rsidRPr="002C5837" w:rsidRDefault="00ED300C" w:rsidP="00DD037F">
      <w:pPr>
        <w:pStyle w:val="Odstavecseseznamem"/>
        <w:spacing w:line="280" w:lineRule="atLeast"/>
        <w:ind w:left="709" w:hanging="142"/>
        <w:contextualSpacing w:val="0"/>
        <w:rPr>
          <w:rFonts w:ascii="Arial" w:hAnsi="Arial" w:cs="Arial"/>
        </w:rPr>
      </w:pPr>
    </w:p>
    <w:p w14:paraId="186CA8A4" w14:textId="77777777" w:rsidR="0007554A" w:rsidRPr="004D40A5" w:rsidRDefault="0007554A" w:rsidP="00BD57D9">
      <w:pPr>
        <w:pStyle w:val="Textnadpis1"/>
        <w:numPr>
          <w:ilvl w:val="0"/>
          <w:numId w:val="2"/>
        </w:numPr>
        <w:tabs>
          <w:tab w:val="clear" w:pos="360"/>
        </w:tabs>
        <w:spacing w:before="480"/>
        <w:ind w:left="357" w:hanging="357"/>
        <w:jc w:val="center"/>
        <w:rPr>
          <w:rFonts w:cs="Arial"/>
          <w:sz w:val="22"/>
          <w:szCs w:val="20"/>
        </w:rPr>
      </w:pPr>
      <w:r w:rsidRPr="004D40A5">
        <w:rPr>
          <w:rFonts w:cs="Arial"/>
          <w:sz w:val="22"/>
          <w:szCs w:val="20"/>
        </w:rPr>
        <w:t>Ostatní ujednání</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14:paraId="1B8E6828" w14:textId="359F4D39" w:rsidR="0007554A" w:rsidRPr="00F22F92" w:rsidRDefault="0071124B" w:rsidP="00BD57D9">
      <w:pPr>
        <w:pStyle w:val="Zkladntext"/>
        <w:numPr>
          <w:ilvl w:val="1"/>
          <w:numId w:val="2"/>
        </w:numPr>
        <w:tabs>
          <w:tab w:val="clear" w:pos="432"/>
          <w:tab w:val="num" w:pos="567"/>
        </w:tabs>
        <w:spacing w:before="60" w:after="0" w:line="280" w:lineRule="atLeast"/>
        <w:ind w:left="567" w:hanging="567"/>
        <w:rPr>
          <w:rFonts w:ascii="Arial" w:hAnsi="Arial" w:cs="Arial"/>
          <w:color w:val="000000"/>
          <w:szCs w:val="20"/>
        </w:rPr>
      </w:pPr>
      <w:bookmarkStart w:id="147" w:name="_Toc153595140"/>
      <w:bookmarkStart w:id="148" w:name="_Toc153797536"/>
      <w:bookmarkStart w:id="149" w:name="_Toc153797655"/>
      <w:bookmarkStart w:id="150" w:name="_Toc153808372"/>
      <w:bookmarkStart w:id="151" w:name="_Toc153941148"/>
      <w:bookmarkStart w:id="152" w:name="_Toc153941293"/>
      <w:bookmarkStart w:id="153" w:name="_Toc154462850"/>
      <w:bookmarkStart w:id="154" w:name="_Toc163543482"/>
      <w:bookmarkStart w:id="155" w:name="_Toc164137953"/>
      <w:bookmarkStart w:id="156" w:name="_Toc202955385"/>
      <w:bookmarkStart w:id="157" w:name="_Toc203276584"/>
      <w:r>
        <w:rPr>
          <w:rFonts w:ascii="Arial" w:hAnsi="Arial" w:cs="Arial"/>
          <w:color w:val="000000"/>
          <w:szCs w:val="20"/>
        </w:rPr>
        <w:t>Zpracovatel</w:t>
      </w:r>
      <w:r w:rsidR="0007554A" w:rsidRPr="00F22F92">
        <w:rPr>
          <w:rFonts w:ascii="Arial" w:hAnsi="Arial" w:cs="Arial"/>
          <w:color w:val="000000"/>
          <w:szCs w:val="20"/>
        </w:rPr>
        <w:t xml:space="preserve"> bere na vědomí, že objednatel ve smyslu ustanovení zákona č.106/1999</w:t>
      </w:r>
      <w:r w:rsidR="00ED39FB" w:rsidRPr="00F22F92">
        <w:rPr>
          <w:rFonts w:ascii="Arial" w:hAnsi="Arial" w:cs="Arial"/>
          <w:color w:val="000000"/>
          <w:szCs w:val="20"/>
        </w:rPr>
        <w:t xml:space="preserve"> </w:t>
      </w:r>
      <w:r w:rsidR="0007554A" w:rsidRPr="00F22F92">
        <w:rPr>
          <w:rFonts w:ascii="Arial" w:hAnsi="Arial" w:cs="Arial"/>
          <w:color w:val="000000"/>
          <w:szCs w:val="20"/>
        </w:rPr>
        <w:t>Sb.</w:t>
      </w:r>
      <w:r w:rsidR="00DF6D94">
        <w:rPr>
          <w:rFonts w:ascii="Arial" w:hAnsi="Arial" w:cs="Arial"/>
          <w:color w:val="000000"/>
          <w:szCs w:val="20"/>
        </w:rPr>
        <w:t>,</w:t>
      </w:r>
      <w:r w:rsidR="0007554A" w:rsidRPr="00F22F92">
        <w:rPr>
          <w:rFonts w:ascii="Arial" w:hAnsi="Arial" w:cs="Arial"/>
          <w:color w:val="000000"/>
          <w:szCs w:val="20"/>
        </w:rPr>
        <w:t xml:space="preserve"> </w:t>
      </w:r>
      <w:r w:rsidR="00AD6E65" w:rsidRPr="00F22F92">
        <w:rPr>
          <w:rFonts w:ascii="Arial" w:hAnsi="Arial" w:cs="Arial"/>
          <w:color w:val="000000"/>
          <w:szCs w:val="20"/>
        </w:rPr>
        <w:t>o</w:t>
      </w:r>
      <w:r w:rsidR="00DF6D94">
        <w:rPr>
          <w:rFonts w:ascii="Arial" w:hAnsi="Arial" w:cs="Arial"/>
          <w:color w:val="000000"/>
          <w:szCs w:val="20"/>
        </w:rPr>
        <w:t> </w:t>
      </w:r>
      <w:r w:rsidR="0007554A" w:rsidRPr="00F22F92">
        <w:rPr>
          <w:rFonts w:ascii="Arial" w:hAnsi="Arial" w:cs="Arial"/>
          <w:color w:val="000000"/>
          <w:szCs w:val="20"/>
        </w:rPr>
        <w:t>svobodném přístupu k informacím,</w:t>
      </w:r>
      <w:r w:rsidR="00ED39FB" w:rsidRPr="00F22F92">
        <w:rPr>
          <w:rFonts w:ascii="Arial" w:hAnsi="Arial" w:cs="Arial"/>
          <w:color w:val="000000"/>
          <w:szCs w:val="20"/>
        </w:rPr>
        <w:t xml:space="preserve"> ve znění pozdějších předpisů</w:t>
      </w:r>
      <w:r w:rsidR="00403CA1">
        <w:rPr>
          <w:rFonts w:ascii="Arial" w:hAnsi="Arial" w:cs="Arial"/>
          <w:color w:val="000000"/>
          <w:szCs w:val="20"/>
        </w:rPr>
        <w:t>,</w:t>
      </w:r>
      <w:r w:rsidR="0007554A" w:rsidRPr="00F22F92">
        <w:rPr>
          <w:rFonts w:ascii="Arial" w:hAnsi="Arial" w:cs="Arial"/>
          <w:color w:val="000000"/>
          <w:szCs w:val="20"/>
        </w:rPr>
        <w:t xml:space="preserve"> má zákonnou povinnost zpřístupnit informace o této </w:t>
      </w:r>
      <w:r w:rsidR="008316FE">
        <w:rPr>
          <w:rFonts w:ascii="Arial" w:hAnsi="Arial" w:cs="Arial"/>
          <w:color w:val="000000"/>
          <w:szCs w:val="20"/>
        </w:rPr>
        <w:t>S</w:t>
      </w:r>
      <w:r w:rsidR="00645B19" w:rsidRPr="00F22F92">
        <w:rPr>
          <w:rFonts w:ascii="Arial" w:hAnsi="Arial" w:cs="Arial"/>
          <w:color w:val="000000"/>
          <w:szCs w:val="20"/>
        </w:rPr>
        <w:t xml:space="preserve">mlouvě, </w:t>
      </w:r>
      <w:r w:rsidR="0007554A" w:rsidRPr="00F22F92">
        <w:rPr>
          <w:rFonts w:ascii="Arial" w:hAnsi="Arial" w:cs="Arial"/>
          <w:color w:val="000000"/>
          <w:szCs w:val="20"/>
        </w:rPr>
        <w:t xml:space="preserve">pokud bude řádně </w:t>
      </w:r>
      <w:r w:rsidR="00F55F23">
        <w:rPr>
          <w:rFonts w:ascii="Arial" w:hAnsi="Arial" w:cs="Arial"/>
          <w:color w:val="000000"/>
          <w:szCs w:val="20"/>
        </w:rPr>
        <w:t xml:space="preserve">o tyto informace </w:t>
      </w:r>
      <w:r w:rsidR="00016713">
        <w:rPr>
          <w:rFonts w:ascii="Arial" w:hAnsi="Arial" w:cs="Arial"/>
          <w:color w:val="000000"/>
          <w:szCs w:val="20"/>
        </w:rPr>
        <w:t>požádán.</w:t>
      </w:r>
    </w:p>
    <w:p w14:paraId="413E926F" w14:textId="3B626557" w:rsidR="0007554A" w:rsidRPr="00F22F92" w:rsidRDefault="0007554A" w:rsidP="00BD57D9">
      <w:pPr>
        <w:pStyle w:val="Zkladntext"/>
        <w:numPr>
          <w:ilvl w:val="1"/>
          <w:numId w:val="2"/>
        </w:numPr>
        <w:tabs>
          <w:tab w:val="clear" w:pos="432"/>
          <w:tab w:val="num" w:pos="567"/>
        </w:tabs>
        <w:spacing w:before="60" w:after="0" w:line="280" w:lineRule="atLeast"/>
        <w:ind w:left="567" w:hanging="567"/>
        <w:rPr>
          <w:rFonts w:ascii="Arial" w:hAnsi="Arial" w:cs="Arial"/>
          <w:color w:val="000000"/>
          <w:szCs w:val="20"/>
        </w:rPr>
      </w:pPr>
      <w:r w:rsidRPr="00F22F92">
        <w:rPr>
          <w:rFonts w:ascii="Arial" w:hAnsi="Arial" w:cs="Arial"/>
          <w:color w:val="000000"/>
          <w:szCs w:val="20"/>
        </w:rPr>
        <w:t xml:space="preserve">Výstupy z poskytnutého plnění, které vzniknou v průběhu a v souvislosti s poskytnutím </w:t>
      </w:r>
      <w:r w:rsidR="007D0E46" w:rsidRPr="00F22F92">
        <w:rPr>
          <w:rFonts w:ascii="Arial" w:hAnsi="Arial" w:cs="Arial"/>
          <w:color w:val="000000"/>
          <w:szCs w:val="20"/>
        </w:rPr>
        <w:t>předmětu</w:t>
      </w:r>
      <w:r w:rsidR="00AA0504">
        <w:rPr>
          <w:rFonts w:ascii="Arial" w:hAnsi="Arial" w:cs="Arial"/>
          <w:color w:val="000000"/>
          <w:szCs w:val="20"/>
        </w:rPr>
        <w:t xml:space="preserve"> </w:t>
      </w:r>
      <w:r w:rsidR="008316FE">
        <w:rPr>
          <w:rFonts w:ascii="Arial" w:hAnsi="Arial" w:cs="Arial"/>
          <w:color w:val="000000"/>
          <w:szCs w:val="20"/>
        </w:rPr>
        <w:t>S</w:t>
      </w:r>
      <w:r w:rsidR="007D0E46" w:rsidRPr="00F22F92">
        <w:rPr>
          <w:rFonts w:ascii="Arial" w:hAnsi="Arial" w:cs="Arial"/>
          <w:color w:val="000000"/>
          <w:szCs w:val="20"/>
        </w:rPr>
        <w:t>mlouvy</w:t>
      </w:r>
      <w:r w:rsidRPr="00F22F92">
        <w:rPr>
          <w:rFonts w:ascii="Arial" w:hAnsi="Arial" w:cs="Arial"/>
          <w:color w:val="000000"/>
          <w:szCs w:val="20"/>
        </w:rPr>
        <w:t>, se stávají okamžikem jejich předání</w:t>
      </w:r>
      <w:r w:rsidR="00ED39FB" w:rsidRPr="00F22F92">
        <w:rPr>
          <w:rFonts w:ascii="Arial" w:hAnsi="Arial" w:cs="Arial"/>
          <w:color w:val="000000"/>
          <w:szCs w:val="20"/>
        </w:rPr>
        <w:t xml:space="preserve"> a převzetí</w:t>
      </w:r>
      <w:r w:rsidRPr="00F22F92">
        <w:rPr>
          <w:rFonts w:ascii="Arial" w:hAnsi="Arial" w:cs="Arial"/>
          <w:color w:val="000000"/>
          <w:szCs w:val="20"/>
        </w:rPr>
        <w:t xml:space="preserve"> </w:t>
      </w:r>
      <w:r w:rsidR="00AD6E65" w:rsidRPr="00F22F92">
        <w:rPr>
          <w:rFonts w:ascii="Arial" w:hAnsi="Arial" w:cs="Arial"/>
          <w:color w:val="000000"/>
          <w:szCs w:val="20"/>
        </w:rPr>
        <w:t>objednatel</w:t>
      </w:r>
      <w:r w:rsidR="00ED39FB" w:rsidRPr="00F22F92">
        <w:rPr>
          <w:rFonts w:ascii="Arial" w:hAnsi="Arial" w:cs="Arial"/>
          <w:color w:val="000000"/>
          <w:szCs w:val="20"/>
        </w:rPr>
        <w:t>em</w:t>
      </w:r>
      <w:r w:rsidR="00AD6E65" w:rsidRPr="00F22F92">
        <w:rPr>
          <w:rFonts w:ascii="Arial" w:hAnsi="Arial" w:cs="Arial"/>
          <w:color w:val="000000"/>
          <w:szCs w:val="20"/>
        </w:rPr>
        <w:t xml:space="preserve"> </w:t>
      </w:r>
      <w:r w:rsidRPr="00F22F92">
        <w:rPr>
          <w:rFonts w:ascii="Arial" w:hAnsi="Arial" w:cs="Arial"/>
          <w:color w:val="000000"/>
          <w:szCs w:val="20"/>
        </w:rPr>
        <w:t xml:space="preserve">jeho výlučným vlastnictvím. </w:t>
      </w:r>
      <w:r w:rsidR="0071124B">
        <w:rPr>
          <w:rFonts w:ascii="Arial" w:hAnsi="Arial" w:cs="Arial"/>
          <w:color w:val="000000"/>
          <w:szCs w:val="20"/>
        </w:rPr>
        <w:t>Zpracovatel</w:t>
      </w:r>
      <w:r w:rsidRPr="00F22F92">
        <w:rPr>
          <w:rFonts w:ascii="Arial" w:hAnsi="Arial" w:cs="Arial"/>
          <w:color w:val="000000"/>
          <w:szCs w:val="20"/>
        </w:rPr>
        <w:t xml:space="preserve"> </w:t>
      </w:r>
      <w:r w:rsidR="00ED39FB" w:rsidRPr="00F22F92">
        <w:rPr>
          <w:rFonts w:ascii="Arial" w:hAnsi="Arial" w:cs="Arial"/>
          <w:color w:val="000000"/>
          <w:szCs w:val="20"/>
        </w:rPr>
        <w:t xml:space="preserve">není oprávněn </w:t>
      </w:r>
      <w:r w:rsidRPr="00F22F92">
        <w:rPr>
          <w:rFonts w:ascii="Arial" w:hAnsi="Arial" w:cs="Arial"/>
          <w:color w:val="000000"/>
          <w:szCs w:val="20"/>
        </w:rPr>
        <w:t>poskytnout žádný z těchto výstupů</w:t>
      </w:r>
      <w:r w:rsidR="009B4557">
        <w:rPr>
          <w:rFonts w:ascii="Arial" w:hAnsi="Arial" w:cs="Arial"/>
          <w:color w:val="000000"/>
          <w:szCs w:val="20"/>
        </w:rPr>
        <w:t xml:space="preserve"> (a to ani před předáním objednateli)</w:t>
      </w:r>
      <w:r w:rsidRPr="00F22F92">
        <w:rPr>
          <w:rFonts w:ascii="Arial" w:hAnsi="Arial" w:cs="Arial"/>
          <w:color w:val="000000"/>
          <w:szCs w:val="20"/>
        </w:rPr>
        <w:t xml:space="preserve"> třetí </w:t>
      </w:r>
      <w:r w:rsidR="00ED39FB" w:rsidRPr="00F22F92">
        <w:rPr>
          <w:rFonts w:ascii="Arial" w:hAnsi="Arial" w:cs="Arial"/>
          <w:color w:val="000000"/>
          <w:szCs w:val="20"/>
        </w:rPr>
        <w:t>osobě</w:t>
      </w:r>
      <w:r w:rsidRPr="00F22F92">
        <w:rPr>
          <w:rFonts w:ascii="Arial" w:hAnsi="Arial" w:cs="Arial"/>
          <w:color w:val="000000"/>
          <w:szCs w:val="20"/>
        </w:rPr>
        <w:t xml:space="preserve"> bez předchozího písemného souhlasu </w:t>
      </w:r>
      <w:r w:rsidR="00AD6E65" w:rsidRPr="00F22F92">
        <w:rPr>
          <w:rFonts w:ascii="Arial" w:hAnsi="Arial" w:cs="Arial"/>
          <w:color w:val="000000"/>
          <w:szCs w:val="20"/>
        </w:rPr>
        <w:t>objednatele</w:t>
      </w:r>
      <w:r w:rsidRPr="00F22F92">
        <w:rPr>
          <w:rFonts w:ascii="Arial" w:hAnsi="Arial" w:cs="Arial"/>
          <w:color w:val="000000"/>
          <w:szCs w:val="20"/>
        </w:rPr>
        <w:t>.</w:t>
      </w:r>
    </w:p>
    <w:p w14:paraId="1884863E" w14:textId="77777777" w:rsidR="0034477D" w:rsidRPr="004D40A5" w:rsidRDefault="0034477D" w:rsidP="00BD57D9">
      <w:pPr>
        <w:pStyle w:val="Textnadpis1"/>
        <w:numPr>
          <w:ilvl w:val="0"/>
          <w:numId w:val="2"/>
        </w:numPr>
        <w:tabs>
          <w:tab w:val="clear" w:pos="360"/>
        </w:tabs>
        <w:spacing w:before="480"/>
        <w:ind w:left="357" w:hanging="357"/>
        <w:jc w:val="center"/>
        <w:rPr>
          <w:rFonts w:cs="Arial"/>
          <w:sz w:val="22"/>
          <w:szCs w:val="20"/>
        </w:rPr>
      </w:pPr>
      <w:r>
        <w:rPr>
          <w:rFonts w:cs="Arial"/>
          <w:sz w:val="22"/>
          <w:szCs w:val="20"/>
        </w:rPr>
        <w:t>Ukončení smlouvy</w:t>
      </w:r>
    </w:p>
    <w:p w14:paraId="2F1EAACD" w14:textId="4CCB7DA0" w:rsidR="0034477D" w:rsidRDefault="0034477D" w:rsidP="00BD57D9">
      <w:pPr>
        <w:pStyle w:val="Zkladntext"/>
        <w:numPr>
          <w:ilvl w:val="1"/>
          <w:numId w:val="2"/>
        </w:numPr>
        <w:tabs>
          <w:tab w:val="clear" w:pos="432"/>
          <w:tab w:val="num" w:pos="567"/>
        </w:tabs>
        <w:spacing w:before="60" w:after="0" w:line="280" w:lineRule="atLeast"/>
        <w:ind w:left="567" w:hanging="567"/>
        <w:rPr>
          <w:rFonts w:ascii="Arial" w:hAnsi="Arial" w:cs="Arial"/>
          <w:color w:val="000000"/>
          <w:szCs w:val="20"/>
        </w:rPr>
      </w:pPr>
      <w:r w:rsidRPr="0034477D">
        <w:rPr>
          <w:rFonts w:ascii="Arial" w:hAnsi="Arial" w:cs="Arial"/>
          <w:color w:val="000000"/>
          <w:szCs w:val="20"/>
        </w:rPr>
        <w:t xml:space="preserve">Tuto </w:t>
      </w:r>
      <w:r w:rsidR="008316FE">
        <w:rPr>
          <w:rFonts w:ascii="Arial" w:hAnsi="Arial" w:cs="Arial"/>
          <w:color w:val="000000"/>
          <w:szCs w:val="20"/>
        </w:rPr>
        <w:t>S</w:t>
      </w:r>
      <w:r w:rsidRPr="0034477D">
        <w:rPr>
          <w:rFonts w:ascii="Arial" w:hAnsi="Arial" w:cs="Arial"/>
          <w:color w:val="000000"/>
          <w:szCs w:val="20"/>
        </w:rPr>
        <w:t>mlouvu lze ukončit splněním</w:t>
      </w:r>
      <w:r w:rsidR="00A20518">
        <w:rPr>
          <w:rFonts w:ascii="Arial" w:hAnsi="Arial" w:cs="Arial"/>
          <w:color w:val="000000"/>
          <w:szCs w:val="20"/>
        </w:rPr>
        <w:t xml:space="preserve"> předmětu </w:t>
      </w:r>
      <w:r w:rsidR="008316FE">
        <w:rPr>
          <w:rFonts w:ascii="Arial" w:hAnsi="Arial" w:cs="Arial"/>
          <w:color w:val="000000"/>
          <w:szCs w:val="20"/>
        </w:rPr>
        <w:t>S</w:t>
      </w:r>
      <w:r w:rsidR="00A20518">
        <w:rPr>
          <w:rFonts w:ascii="Arial" w:hAnsi="Arial" w:cs="Arial"/>
          <w:color w:val="000000"/>
          <w:szCs w:val="20"/>
        </w:rPr>
        <w:t>mlouvy</w:t>
      </w:r>
      <w:r w:rsidRPr="0034477D">
        <w:rPr>
          <w:rFonts w:ascii="Arial" w:hAnsi="Arial" w:cs="Arial"/>
          <w:color w:val="000000"/>
          <w:szCs w:val="20"/>
        </w:rPr>
        <w:t xml:space="preserve">, dohodou </w:t>
      </w:r>
      <w:r w:rsidR="00A20518">
        <w:rPr>
          <w:rFonts w:ascii="Arial" w:hAnsi="Arial" w:cs="Arial"/>
          <w:color w:val="000000"/>
          <w:szCs w:val="20"/>
        </w:rPr>
        <w:t>s</w:t>
      </w:r>
      <w:r w:rsidRPr="0034477D">
        <w:rPr>
          <w:rFonts w:ascii="Arial" w:hAnsi="Arial" w:cs="Arial"/>
          <w:color w:val="000000"/>
          <w:szCs w:val="20"/>
        </w:rPr>
        <w:t xml:space="preserve">mluvních stran nebo odstoupením od </w:t>
      </w:r>
      <w:r w:rsidR="008316FE">
        <w:rPr>
          <w:rFonts w:ascii="Arial" w:hAnsi="Arial" w:cs="Arial"/>
          <w:color w:val="000000"/>
          <w:szCs w:val="20"/>
        </w:rPr>
        <w:t>S</w:t>
      </w:r>
      <w:r w:rsidRPr="0034477D">
        <w:rPr>
          <w:rFonts w:ascii="Arial" w:hAnsi="Arial" w:cs="Arial"/>
          <w:color w:val="000000"/>
          <w:szCs w:val="20"/>
        </w:rPr>
        <w:t xml:space="preserve">mlouvy z důvodů stanovených </w:t>
      </w:r>
      <w:r w:rsidR="00BA2BAA">
        <w:rPr>
          <w:rFonts w:ascii="Arial" w:hAnsi="Arial" w:cs="Arial"/>
          <w:color w:val="000000"/>
          <w:szCs w:val="20"/>
        </w:rPr>
        <w:t> občanským zákoníkem</w:t>
      </w:r>
      <w:r w:rsidRPr="0034477D">
        <w:rPr>
          <w:rFonts w:ascii="Arial" w:hAnsi="Arial" w:cs="Arial"/>
          <w:color w:val="000000"/>
          <w:szCs w:val="20"/>
        </w:rPr>
        <w:t xml:space="preserve"> nebo ve</w:t>
      </w:r>
      <w:r w:rsidR="008316FE">
        <w:rPr>
          <w:rFonts w:ascii="Arial" w:hAnsi="Arial" w:cs="Arial"/>
          <w:color w:val="000000"/>
          <w:szCs w:val="20"/>
        </w:rPr>
        <w:t xml:space="preserve"> S</w:t>
      </w:r>
      <w:r w:rsidR="008D7D98">
        <w:rPr>
          <w:rFonts w:ascii="Arial" w:hAnsi="Arial" w:cs="Arial"/>
          <w:color w:val="000000"/>
          <w:szCs w:val="20"/>
        </w:rPr>
        <w:t>mlouvě.</w:t>
      </w:r>
    </w:p>
    <w:p w14:paraId="468B4FBE" w14:textId="298F147C" w:rsidR="0034477D" w:rsidRPr="0034477D" w:rsidRDefault="0034477D" w:rsidP="00BD57D9">
      <w:pPr>
        <w:pStyle w:val="Zkladntext"/>
        <w:numPr>
          <w:ilvl w:val="1"/>
          <w:numId w:val="2"/>
        </w:numPr>
        <w:tabs>
          <w:tab w:val="clear" w:pos="432"/>
          <w:tab w:val="num" w:pos="567"/>
        </w:tabs>
        <w:spacing w:before="60" w:after="0" w:line="280" w:lineRule="atLeast"/>
        <w:ind w:left="567" w:hanging="567"/>
        <w:rPr>
          <w:rFonts w:ascii="Arial" w:hAnsi="Arial" w:cs="Arial"/>
          <w:color w:val="000000"/>
          <w:szCs w:val="20"/>
        </w:rPr>
      </w:pPr>
      <w:r>
        <w:rPr>
          <w:rFonts w:ascii="Arial" w:hAnsi="Arial" w:cs="Arial"/>
          <w:color w:val="000000"/>
          <w:szCs w:val="20"/>
        </w:rPr>
        <w:t>Objednatel</w:t>
      </w:r>
      <w:r w:rsidRPr="0034477D">
        <w:rPr>
          <w:rFonts w:ascii="Arial" w:hAnsi="Arial" w:cs="Arial"/>
          <w:color w:val="000000"/>
          <w:szCs w:val="20"/>
        </w:rPr>
        <w:t xml:space="preserve"> je dále oprávněn od </w:t>
      </w:r>
      <w:r w:rsidR="008316FE">
        <w:rPr>
          <w:rFonts w:ascii="Arial" w:hAnsi="Arial" w:cs="Arial"/>
          <w:color w:val="000000"/>
          <w:szCs w:val="20"/>
        </w:rPr>
        <w:t>S</w:t>
      </w:r>
      <w:r w:rsidRPr="0034477D">
        <w:rPr>
          <w:rFonts w:ascii="Arial" w:hAnsi="Arial" w:cs="Arial"/>
          <w:color w:val="000000"/>
          <w:szCs w:val="20"/>
        </w:rPr>
        <w:t xml:space="preserve">mlouvy odstoupit bez jakýchkoliv sankcí, nastane-li i některá z níže uvedených skutečností: </w:t>
      </w:r>
    </w:p>
    <w:p w14:paraId="697EFA9F" w14:textId="77777777" w:rsidR="0034477D" w:rsidRPr="00612C2E" w:rsidRDefault="00BA2BAA" w:rsidP="00085BC0">
      <w:pPr>
        <w:numPr>
          <w:ilvl w:val="2"/>
          <w:numId w:val="2"/>
        </w:numPr>
        <w:tabs>
          <w:tab w:val="clear" w:pos="1497"/>
          <w:tab w:val="num" w:pos="1560"/>
        </w:tabs>
        <w:spacing w:before="120" w:after="0" w:line="280" w:lineRule="atLeast"/>
        <w:ind w:left="1560" w:hanging="709"/>
        <w:rPr>
          <w:rFonts w:ascii="Arial" w:hAnsi="Arial" w:cs="Arial"/>
          <w:bCs/>
          <w:iCs/>
          <w:color w:val="auto"/>
          <w:lang w:eastAsia="cs-CZ" w:bidi="ar-SA"/>
        </w:rPr>
      </w:pPr>
      <w:r>
        <w:rPr>
          <w:rFonts w:ascii="Arial" w:hAnsi="Arial" w:cs="Arial"/>
          <w:bCs/>
          <w:iCs/>
          <w:color w:val="auto"/>
          <w:lang w:eastAsia="cs-CZ" w:bidi="ar-SA"/>
        </w:rPr>
        <w:t>p</w:t>
      </w:r>
      <w:r w:rsidR="0034477D" w:rsidRPr="00612C2E">
        <w:rPr>
          <w:rFonts w:ascii="Arial" w:hAnsi="Arial" w:cs="Arial"/>
          <w:bCs/>
          <w:iCs/>
          <w:color w:val="auto"/>
          <w:lang w:eastAsia="cs-CZ" w:bidi="ar-SA"/>
        </w:rPr>
        <w:t>roti majetku zpracovatele bude vedeno insolvenční řízení,</w:t>
      </w:r>
    </w:p>
    <w:p w14:paraId="4761945B" w14:textId="77777777" w:rsidR="0034477D" w:rsidRPr="00612C2E" w:rsidRDefault="0031730A" w:rsidP="00085BC0">
      <w:pPr>
        <w:numPr>
          <w:ilvl w:val="2"/>
          <w:numId w:val="2"/>
        </w:numPr>
        <w:tabs>
          <w:tab w:val="clear" w:pos="1497"/>
          <w:tab w:val="num" w:pos="1560"/>
          <w:tab w:val="num" w:pos="1701"/>
        </w:tabs>
        <w:spacing w:before="120" w:after="0" w:line="280" w:lineRule="atLeast"/>
        <w:ind w:left="1560" w:hanging="709"/>
        <w:rPr>
          <w:rFonts w:ascii="Arial" w:hAnsi="Arial" w:cs="Arial"/>
          <w:bCs/>
          <w:iCs/>
          <w:color w:val="auto"/>
          <w:lang w:eastAsia="cs-CZ" w:bidi="ar-SA"/>
        </w:rPr>
      </w:pPr>
      <w:r>
        <w:rPr>
          <w:rFonts w:ascii="Arial" w:hAnsi="Arial" w:cs="Arial"/>
          <w:bCs/>
          <w:iCs/>
          <w:color w:val="auto"/>
          <w:lang w:eastAsia="cs-CZ" w:bidi="ar-SA"/>
        </w:rPr>
        <w:t>nastane</w:t>
      </w:r>
      <w:r w:rsidR="0034477D" w:rsidRPr="00612C2E">
        <w:rPr>
          <w:rFonts w:ascii="Arial" w:hAnsi="Arial" w:cs="Arial"/>
          <w:bCs/>
          <w:iCs/>
          <w:color w:val="auto"/>
          <w:lang w:eastAsia="cs-CZ" w:bidi="ar-SA"/>
        </w:rPr>
        <w:t xml:space="preserve">-li </w:t>
      </w:r>
      <w:r>
        <w:rPr>
          <w:rFonts w:ascii="Arial" w:hAnsi="Arial" w:cs="Arial"/>
          <w:bCs/>
          <w:iCs/>
          <w:color w:val="auto"/>
          <w:lang w:eastAsia="cs-CZ" w:bidi="ar-SA"/>
        </w:rPr>
        <w:t xml:space="preserve">některá ze skutečností uvedená v </w:t>
      </w:r>
      <w:r w:rsidR="0034477D" w:rsidRPr="00612C2E">
        <w:rPr>
          <w:rFonts w:ascii="Arial" w:hAnsi="Arial" w:cs="Arial"/>
          <w:bCs/>
          <w:iCs/>
          <w:color w:val="auto"/>
          <w:lang w:eastAsia="cs-CZ" w:bidi="ar-SA"/>
        </w:rPr>
        <w:t xml:space="preserve">§ </w:t>
      </w:r>
      <w:r>
        <w:rPr>
          <w:rFonts w:ascii="Arial" w:hAnsi="Arial" w:cs="Arial"/>
          <w:bCs/>
          <w:iCs/>
          <w:color w:val="auto"/>
          <w:lang w:eastAsia="cs-CZ" w:bidi="ar-SA"/>
        </w:rPr>
        <w:t>223</w:t>
      </w:r>
      <w:r w:rsidR="0034477D" w:rsidRPr="00612C2E">
        <w:rPr>
          <w:rFonts w:ascii="Arial" w:hAnsi="Arial" w:cs="Arial"/>
          <w:bCs/>
          <w:iCs/>
          <w:color w:val="auto"/>
          <w:lang w:eastAsia="cs-CZ" w:bidi="ar-SA"/>
        </w:rPr>
        <w:t xml:space="preserve"> </w:t>
      </w:r>
      <w:r w:rsidR="00BA2BAA">
        <w:rPr>
          <w:rFonts w:ascii="Arial" w:hAnsi="Arial" w:cs="Arial"/>
          <w:bCs/>
          <w:iCs/>
          <w:color w:val="auto"/>
          <w:lang w:eastAsia="cs-CZ" w:bidi="ar-SA"/>
        </w:rPr>
        <w:t xml:space="preserve">zákona o </w:t>
      </w:r>
      <w:r w:rsidR="00505B5E">
        <w:rPr>
          <w:rFonts w:ascii="Arial" w:hAnsi="Arial" w:cs="Arial"/>
        </w:rPr>
        <w:t xml:space="preserve">zadávání </w:t>
      </w:r>
      <w:r w:rsidR="00505B5E" w:rsidRPr="002E06BE">
        <w:rPr>
          <w:rFonts w:ascii="Arial" w:hAnsi="Arial" w:cs="Arial"/>
        </w:rPr>
        <w:t>veřejných zakáz</w:t>
      </w:r>
      <w:r w:rsidR="00505B5E">
        <w:rPr>
          <w:rFonts w:ascii="Arial" w:hAnsi="Arial" w:cs="Arial"/>
        </w:rPr>
        <w:t>e</w:t>
      </w:r>
      <w:r w:rsidR="00505B5E" w:rsidRPr="002E06BE">
        <w:rPr>
          <w:rFonts w:ascii="Arial" w:hAnsi="Arial" w:cs="Arial"/>
        </w:rPr>
        <w:t>k</w:t>
      </w:r>
      <w:r w:rsidR="0034477D" w:rsidRPr="00612C2E">
        <w:rPr>
          <w:rFonts w:ascii="Arial" w:hAnsi="Arial" w:cs="Arial"/>
          <w:bCs/>
          <w:iCs/>
          <w:color w:val="auto"/>
          <w:lang w:eastAsia="cs-CZ" w:bidi="ar-SA"/>
        </w:rPr>
        <w:t>.</w:t>
      </w:r>
    </w:p>
    <w:p w14:paraId="058544CC" w14:textId="38600ACA" w:rsidR="0034477D" w:rsidRPr="0034477D" w:rsidRDefault="00792C8E" w:rsidP="00BD57D9">
      <w:pPr>
        <w:pStyle w:val="Zkladntext"/>
        <w:numPr>
          <w:ilvl w:val="1"/>
          <w:numId w:val="2"/>
        </w:numPr>
        <w:tabs>
          <w:tab w:val="clear" w:pos="432"/>
          <w:tab w:val="num" w:pos="567"/>
        </w:tabs>
        <w:spacing w:before="60" w:after="0" w:line="280" w:lineRule="atLeast"/>
        <w:ind w:left="567" w:hanging="567"/>
        <w:rPr>
          <w:rFonts w:ascii="Arial" w:hAnsi="Arial" w:cs="Arial"/>
          <w:color w:val="000000"/>
          <w:szCs w:val="20"/>
        </w:rPr>
      </w:pPr>
      <w:r>
        <w:rPr>
          <w:rFonts w:ascii="Arial" w:hAnsi="Arial" w:cs="Arial"/>
          <w:color w:val="000000"/>
          <w:szCs w:val="20"/>
        </w:rPr>
        <w:t>Objednatel</w:t>
      </w:r>
      <w:r w:rsidRPr="00792C8E">
        <w:rPr>
          <w:rFonts w:ascii="Arial" w:hAnsi="Arial" w:cs="Arial"/>
          <w:color w:val="000000"/>
          <w:szCs w:val="20"/>
        </w:rPr>
        <w:t xml:space="preserve"> je oprávněn od </w:t>
      </w:r>
      <w:r w:rsidR="008316FE">
        <w:rPr>
          <w:rFonts w:ascii="Arial" w:hAnsi="Arial" w:cs="Arial"/>
          <w:color w:val="000000"/>
          <w:szCs w:val="20"/>
        </w:rPr>
        <w:t>S</w:t>
      </w:r>
      <w:r w:rsidRPr="00792C8E">
        <w:rPr>
          <w:rFonts w:ascii="Arial" w:hAnsi="Arial" w:cs="Arial"/>
          <w:color w:val="000000"/>
          <w:szCs w:val="20"/>
        </w:rPr>
        <w:t>mlouvy odstoupit i pouze ve vztahu k části plnění</w:t>
      </w:r>
      <w:r>
        <w:rPr>
          <w:rFonts w:ascii="Arial" w:hAnsi="Arial" w:cs="Arial"/>
          <w:color w:val="000000"/>
          <w:szCs w:val="20"/>
        </w:rPr>
        <w:t>.</w:t>
      </w:r>
    </w:p>
    <w:p w14:paraId="64AD0280" w14:textId="578AC5F1" w:rsidR="0034477D" w:rsidRDefault="0034477D" w:rsidP="00BD57D9">
      <w:pPr>
        <w:pStyle w:val="Zkladntext"/>
        <w:numPr>
          <w:ilvl w:val="1"/>
          <w:numId w:val="2"/>
        </w:numPr>
        <w:tabs>
          <w:tab w:val="clear" w:pos="432"/>
          <w:tab w:val="num" w:pos="567"/>
        </w:tabs>
        <w:spacing w:before="60" w:after="0" w:line="280" w:lineRule="atLeast"/>
        <w:ind w:left="567" w:hanging="567"/>
        <w:rPr>
          <w:rFonts w:ascii="Arial" w:hAnsi="Arial" w:cs="Arial"/>
          <w:color w:val="000000"/>
          <w:szCs w:val="20"/>
        </w:rPr>
      </w:pPr>
      <w:r w:rsidRPr="00F22F92">
        <w:rPr>
          <w:rFonts w:ascii="Arial" w:hAnsi="Arial" w:cs="Arial"/>
          <w:color w:val="000000"/>
          <w:szCs w:val="20"/>
        </w:rPr>
        <w:t xml:space="preserve">Objednatel je oprávněn tuto </w:t>
      </w:r>
      <w:r w:rsidR="008316FE">
        <w:rPr>
          <w:rFonts w:ascii="Arial" w:hAnsi="Arial" w:cs="Arial"/>
          <w:color w:val="000000"/>
          <w:szCs w:val="20"/>
        </w:rPr>
        <w:t>S</w:t>
      </w:r>
      <w:r w:rsidRPr="00F22F92">
        <w:rPr>
          <w:rFonts w:ascii="Arial" w:hAnsi="Arial" w:cs="Arial"/>
          <w:color w:val="000000"/>
          <w:szCs w:val="20"/>
        </w:rPr>
        <w:t>mlouvu vypovědět, a to i bez udání důvodu. Výpovědní lhůta činí</w:t>
      </w:r>
      <w:r w:rsidR="008D7D98">
        <w:rPr>
          <w:rFonts w:ascii="Arial" w:hAnsi="Arial" w:cs="Arial"/>
          <w:color w:val="000000"/>
          <w:szCs w:val="20"/>
        </w:rPr>
        <w:br/>
      </w:r>
      <w:r w:rsidRPr="00F22F92">
        <w:rPr>
          <w:rFonts w:ascii="Arial" w:hAnsi="Arial" w:cs="Arial"/>
          <w:color w:val="000000"/>
          <w:szCs w:val="20"/>
        </w:rPr>
        <w:t>1 měsíc a začíná běžet dnem následujícím po dni, kdy bylo písemné vyhotovení výpovědi prokazatelně doručeno druhé smluvní straně.</w:t>
      </w:r>
    </w:p>
    <w:p w14:paraId="5C45D1C6" w14:textId="01D8913C" w:rsidR="002F1DB6" w:rsidRDefault="002F1DB6" w:rsidP="00BD57D9">
      <w:pPr>
        <w:pStyle w:val="Zkladntext"/>
        <w:numPr>
          <w:ilvl w:val="1"/>
          <w:numId w:val="2"/>
        </w:numPr>
        <w:tabs>
          <w:tab w:val="clear" w:pos="432"/>
          <w:tab w:val="num" w:pos="567"/>
        </w:tabs>
        <w:spacing w:before="60" w:after="0" w:line="280" w:lineRule="atLeast"/>
        <w:ind w:left="567" w:hanging="567"/>
        <w:rPr>
          <w:rFonts w:ascii="Arial" w:hAnsi="Arial" w:cs="Arial"/>
          <w:color w:val="000000"/>
          <w:szCs w:val="20"/>
        </w:rPr>
      </w:pPr>
      <w:r>
        <w:rPr>
          <w:rFonts w:ascii="Arial" w:hAnsi="Arial" w:cs="Arial"/>
          <w:color w:val="000000"/>
          <w:szCs w:val="20"/>
        </w:rPr>
        <w:t>V případě ukončení smluvního vztahu dohodou, odstoupením některé ze smluvních stran od</w:t>
      </w:r>
      <w:r w:rsidR="00BA2BAA">
        <w:rPr>
          <w:rFonts w:ascii="Arial" w:hAnsi="Arial" w:cs="Arial"/>
          <w:color w:val="000000"/>
          <w:szCs w:val="20"/>
        </w:rPr>
        <w:t> </w:t>
      </w:r>
      <w:r>
        <w:rPr>
          <w:rFonts w:ascii="Arial" w:hAnsi="Arial" w:cs="Arial"/>
          <w:color w:val="000000"/>
          <w:szCs w:val="20"/>
        </w:rPr>
        <w:t xml:space="preserve">této </w:t>
      </w:r>
      <w:r w:rsidR="008316FE">
        <w:rPr>
          <w:rFonts w:ascii="Arial" w:hAnsi="Arial" w:cs="Arial"/>
          <w:color w:val="000000"/>
          <w:szCs w:val="20"/>
        </w:rPr>
        <w:t>S</w:t>
      </w:r>
      <w:r>
        <w:rPr>
          <w:rFonts w:ascii="Arial" w:hAnsi="Arial" w:cs="Arial"/>
          <w:color w:val="000000"/>
          <w:szCs w:val="20"/>
        </w:rPr>
        <w:t>mlouvy, jsou povinnosti obou stran následující:</w:t>
      </w:r>
    </w:p>
    <w:p w14:paraId="7D8D7AA2" w14:textId="6C4866BD" w:rsidR="008A6819" w:rsidRPr="00612C2E" w:rsidRDefault="00BA2BAA" w:rsidP="00BD57D9">
      <w:pPr>
        <w:numPr>
          <w:ilvl w:val="2"/>
          <w:numId w:val="2"/>
        </w:numPr>
        <w:tabs>
          <w:tab w:val="num" w:pos="1560"/>
        </w:tabs>
        <w:spacing w:before="120" w:after="0" w:line="280" w:lineRule="atLeast"/>
        <w:ind w:left="1560" w:hanging="709"/>
        <w:rPr>
          <w:rFonts w:ascii="Arial" w:hAnsi="Arial" w:cs="Arial"/>
          <w:bCs/>
          <w:iCs/>
          <w:color w:val="auto"/>
          <w:lang w:eastAsia="cs-CZ" w:bidi="ar-SA"/>
        </w:rPr>
      </w:pPr>
      <w:r>
        <w:rPr>
          <w:rFonts w:ascii="Arial" w:hAnsi="Arial" w:cs="Arial"/>
          <w:bCs/>
          <w:iCs/>
          <w:color w:val="auto"/>
          <w:lang w:eastAsia="cs-CZ" w:bidi="ar-SA"/>
        </w:rPr>
        <w:t>z</w:t>
      </w:r>
      <w:r w:rsidR="002F1DB6" w:rsidRPr="00612C2E">
        <w:rPr>
          <w:rFonts w:ascii="Arial" w:hAnsi="Arial" w:cs="Arial"/>
          <w:bCs/>
          <w:iCs/>
          <w:color w:val="auto"/>
          <w:lang w:eastAsia="cs-CZ" w:bidi="ar-SA"/>
        </w:rPr>
        <w:t xml:space="preserve">pracovatel provede soupis všech jím vykonaných činností a úkonů ke splnění jeho závazků dle této </w:t>
      </w:r>
      <w:r w:rsidR="008316FE">
        <w:rPr>
          <w:rFonts w:ascii="Arial" w:hAnsi="Arial" w:cs="Arial"/>
          <w:bCs/>
          <w:iCs/>
          <w:color w:val="auto"/>
          <w:lang w:eastAsia="cs-CZ" w:bidi="ar-SA"/>
        </w:rPr>
        <w:t>S</w:t>
      </w:r>
      <w:r w:rsidR="00F21E0B">
        <w:rPr>
          <w:rFonts w:ascii="Arial" w:hAnsi="Arial" w:cs="Arial"/>
          <w:bCs/>
          <w:iCs/>
          <w:color w:val="auto"/>
          <w:lang w:eastAsia="cs-CZ" w:bidi="ar-SA"/>
        </w:rPr>
        <w:t>mlouvy do doby ukončení smlouvy</w:t>
      </w:r>
      <w:r w:rsidR="002F1DB6" w:rsidRPr="00612C2E">
        <w:rPr>
          <w:rFonts w:ascii="Arial" w:hAnsi="Arial" w:cs="Arial"/>
          <w:bCs/>
          <w:iCs/>
          <w:color w:val="auto"/>
          <w:lang w:eastAsia="cs-CZ" w:bidi="ar-SA"/>
        </w:rPr>
        <w:t>;</w:t>
      </w:r>
    </w:p>
    <w:p w14:paraId="37A693A9" w14:textId="77777777" w:rsidR="008A6819" w:rsidRPr="00612C2E" w:rsidRDefault="002F1DB6" w:rsidP="00BD57D9">
      <w:pPr>
        <w:numPr>
          <w:ilvl w:val="2"/>
          <w:numId w:val="2"/>
        </w:numPr>
        <w:tabs>
          <w:tab w:val="num" w:pos="1560"/>
        </w:tabs>
        <w:spacing w:before="120" w:after="0" w:line="280" w:lineRule="atLeast"/>
        <w:ind w:left="1560" w:hanging="709"/>
        <w:rPr>
          <w:rFonts w:ascii="Arial" w:hAnsi="Arial" w:cs="Arial"/>
          <w:bCs/>
          <w:iCs/>
          <w:color w:val="auto"/>
          <w:lang w:eastAsia="cs-CZ" w:bidi="ar-SA"/>
        </w:rPr>
      </w:pPr>
      <w:r w:rsidRPr="00612C2E">
        <w:rPr>
          <w:rFonts w:ascii="Arial" w:hAnsi="Arial" w:cs="Arial"/>
          <w:bCs/>
          <w:iCs/>
          <w:color w:val="auto"/>
          <w:lang w:eastAsia="cs-CZ" w:bidi="ar-SA"/>
        </w:rPr>
        <w:t>zpracovatel vyzve objednatele k protokolárnímu předání a převzetí všech plnění dle soupisu;</w:t>
      </w:r>
    </w:p>
    <w:p w14:paraId="0C7B8926" w14:textId="77777777" w:rsidR="008A6819" w:rsidRPr="00612C2E" w:rsidRDefault="002F1DB6" w:rsidP="00BD57D9">
      <w:pPr>
        <w:numPr>
          <w:ilvl w:val="2"/>
          <w:numId w:val="2"/>
        </w:numPr>
        <w:tabs>
          <w:tab w:val="num" w:pos="1560"/>
        </w:tabs>
        <w:spacing w:before="120" w:after="0" w:line="280" w:lineRule="atLeast"/>
        <w:ind w:left="1560" w:hanging="709"/>
        <w:rPr>
          <w:rFonts w:ascii="Arial" w:hAnsi="Arial" w:cs="Arial"/>
          <w:bCs/>
          <w:iCs/>
          <w:color w:val="auto"/>
          <w:lang w:eastAsia="cs-CZ" w:bidi="ar-SA"/>
        </w:rPr>
      </w:pPr>
      <w:r w:rsidRPr="00612C2E">
        <w:rPr>
          <w:rFonts w:ascii="Arial" w:hAnsi="Arial" w:cs="Arial"/>
          <w:bCs/>
          <w:iCs/>
          <w:color w:val="auto"/>
          <w:lang w:eastAsia="cs-CZ" w:bidi="ar-SA"/>
        </w:rPr>
        <w:t>objednatel není povinen soupis převzít,</w:t>
      </w:r>
      <w:r w:rsidR="00F21E0B">
        <w:rPr>
          <w:rFonts w:ascii="Arial" w:hAnsi="Arial" w:cs="Arial"/>
          <w:bCs/>
          <w:iCs/>
          <w:color w:val="auto"/>
          <w:lang w:eastAsia="cs-CZ" w:bidi="ar-SA"/>
        </w:rPr>
        <w:t xml:space="preserve"> pokud obsahuje nesprávné údaje;</w:t>
      </w:r>
    </w:p>
    <w:p w14:paraId="7A49269B" w14:textId="77777777" w:rsidR="0034477D" w:rsidRDefault="002F1DB6" w:rsidP="00BD57D9">
      <w:pPr>
        <w:numPr>
          <w:ilvl w:val="2"/>
          <w:numId w:val="2"/>
        </w:numPr>
        <w:tabs>
          <w:tab w:val="num" w:pos="1560"/>
        </w:tabs>
        <w:spacing w:before="120" w:after="0" w:line="280" w:lineRule="atLeast"/>
        <w:ind w:left="1560" w:hanging="709"/>
        <w:rPr>
          <w:rFonts w:ascii="Arial" w:hAnsi="Arial" w:cs="Arial"/>
          <w:bCs/>
          <w:iCs/>
          <w:color w:val="auto"/>
          <w:lang w:eastAsia="cs-CZ" w:bidi="ar-SA"/>
        </w:rPr>
      </w:pPr>
      <w:r w:rsidRPr="00612C2E">
        <w:rPr>
          <w:rFonts w:ascii="Arial" w:hAnsi="Arial" w:cs="Arial"/>
          <w:bCs/>
          <w:iCs/>
          <w:color w:val="auto"/>
          <w:lang w:eastAsia="cs-CZ" w:bidi="ar-SA"/>
        </w:rPr>
        <w:lastRenderedPageBreak/>
        <w:t>zpracovatel</w:t>
      </w:r>
      <w:r w:rsidR="00F21E0B">
        <w:rPr>
          <w:rFonts w:ascii="Arial" w:hAnsi="Arial" w:cs="Arial"/>
          <w:bCs/>
          <w:iCs/>
          <w:color w:val="auto"/>
          <w:lang w:eastAsia="cs-CZ" w:bidi="ar-SA"/>
        </w:rPr>
        <w:t xml:space="preserve"> provede vyúčtování plnění dle </w:t>
      </w:r>
      <w:r w:rsidRPr="00612C2E">
        <w:rPr>
          <w:rFonts w:ascii="Arial" w:hAnsi="Arial" w:cs="Arial"/>
          <w:bCs/>
          <w:iCs/>
          <w:color w:val="auto"/>
          <w:lang w:eastAsia="cs-CZ" w:bidi="ar-SA"/>
        </w:rPr>
        <w:t>s</w:t>
      </w:r>
      <w:r w:rsidR="00F21E0B">
        <w:rPr>
          <w:rFonts w:ascii="Arial" w:hAnsi="Arial" w:cs="Arial"/>
          <w:bCs/>
          <w:iCs/>
          <w:color w:val="auto"/>
          <w:lang w:eastAsia="cs-CZ" w:bidi="ar-SA"/>
        </w:rPr>
        <w:t>o</w:t>
      </w:r>
      <w:r w:rsidRPr="00612C2E">
        <w:rPr>
          <w:rFonts w:ascii="Arial" w:hAnsi="Arial" w:cs="Arial"/>
          <w:bCs/>
          <w:iCs/>
          <w:color w:val="auto"/>
          <w:lang w:eastAsia="cs-CZ" w:bidi="ar-SA"/>
        </w:rPr>
        <w:t>upisu a vystaví závěrečnou fakturu.</w:t>
      </w:r>
    </w:p>
    <w:p w14:paraId="635B042A" w14:textId="77777777" w:rsidR="0007554A" w:rsidRPr="009167B6" w:rsidRDefault="0007554A" w:rsidP="00BD57D9">
      <w:pPr>
        <w:pStyle w:val="Textnadpis1"/>
        <w:numPr>
          <w:ilvl w:val="0"/>
          <w:numId w:val="2"/>
        </w:numPr>
        <w:tabs>
          <w:tab w:val="clear" w:pos="360"/>
        </w:tabs>
        <w:spacing w:before="480"/>
        <w:ind w:left="357" w:hanging="357"/>
        <w:jc w:val="center"/>
        <w:rPr>
          <w:rFonts w:cs="Arial"/>
          <w:sz w:val="22"/>
          <w:szCs w:val="20"/>
        </w:rPr>
      </w:pPr>
      <w:bookmarkStart w:id="158" w:name="_Toc238266058"/>
      <w:bookmarkStart w:id="159" w:name="_Toc240357477"/>
      <w:bookmarkStart w:id="160" w:name="_Toc240444513"/>
      <w:bookmarkStart w:id="161" w:name="_Toc240703979"/>
      <w:bookmarkStart w:id="162" w:name="_Toc240704353"/>
      <w:bookmarkStart w:id="163" w:name="_Toc240792070"/>
      <w:bookmarkStart w:id="164" w:name="_Toc240792930"/>
      <w:bookmarkStart w:id="165" w:name="_Toc241496094"/>
      <w:bookmarkStart w:id="166" w:name="_Toc241501195"/>
      <w:bookmarkStart w:id="167" w:name="_Toc241501592"/>
      <w:bookmarkStart w:id="168" w:name="_Toc241657909"/>
      <w:bookmarkStart w:id="169" w:name="_Toc243380732"/>
      <w:bookmarkStart w:id="170" w:name="_Toc274231389"/>
      <w:bookmarkStart w:id="171" w:name="_Toc274234506"/>
      <w:r w:rsidRPr="009167B6">
        <w:rPr>
          <w:rFonts w:cs="Arial"/>
          <w:sz w:val="22"/>
          <w:szCs w:val="20"/>
        </w:rPr>
        <w:t>Ochrana důvěrných informací</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14:paraId="35BBA2D7" w14:textId="309A467E" w:rsidR="0007554A" w:rsidRPr="00F22F92" w:rsidRDefault="0007554A" w:rsidP="00BD57D9">
      <w:pPr>
        <w:pStyle w:val="TextnormlnslovanChar"/>
        <w:numPr>
          <w:ilvl w:val="1"/>
          <w:numId w:val="2"/>
        </w:numPr>
        <w:tabs>
          <w:tab w:val="clear" w:pos="432"/>
          <w:tab w:val="num" w:pos="567"/>
        </w:tabs>
        <w:spacing w:before="120" w:after="0" w:line="280" w:lineRule="atLeast"/>
        <w:ind w:left="567" w:hanging="567"/>
        <w:jc w:val="both"/>
        <w:rPr>
          <w:szCs w:val="20"/>
        </w:rPr>
      </w:pPr>
      <w:r w:rsidRPr="00F22F92">
        <w:rPr>
          <w:szCs w:val="20"/>
        </w:rPr>
        <w:t xml:space="preserve">Smluvní strany sjednávají, že za důvěrné informace se považují veškeré informace o skutečnostech týkajících se smluvních stran a jejich činnosti, jejichž zveřejnění by se mohlo jakýmkoli způsobem dotknout jejich oprávněných zájmů nebo jejich dobrého jména, získané v souvislosti s plněním této </w:t>
      </w:r>
      <w:r w:rsidR="008316FE">
        <w:rPr>
          <w:szCs w:val="20"/>
        </w:rPr>
        <w:t>S</w:t>
      </w:r>
      <w:r w:rsidRPr="00F22F92">
        <w:rPr>
          <w:szCs w:val="20"/>
        </w:rPr>
        <w:t>mlouvy v jakékoli formě, s výjimkou informací všeobecně známých. Za důvěrné informace se považují i veškeré obchodní a technické informace, které byly jednou ze smluvních stran sděleny jiné smluvní straně a jsou předmětem obchodního tajemství.</w:t>
      </w:r>
    </w:p>
    <w:p w14:paraId="7A62D4F0" w14:textId="5CFAE76A" w:rsidR="0007554A" w:rsidRPr="00F22F92" w:rsidRDefault="0007554A" w:rsidP="00BD57D9">
      <w:pPr>
        <w:pStyle w:val="TextnormlnslovanChar"/>
        <w:numPr>
          <w:ilvl w:val="1"/>
          <w:numId w:val="2"/>
        </w:numPr>
        <w:tabs>
          <w:tab w:val="clear" w:pos="432"/>
          <w:tab w:val="num" w:pos="567"/>
        </w:tabs>
        <w:spacing w:before="120" w:after="0" w:line="280" w:lineRule="atLeast"/>
        <w:ind w:left="567" w:hanging="567"/>
        <w:jc w:val="both"/>
        <w:rPr>
          <w:szCs w:val="20"/>
        </w:rPr>
      </w:pPr>
      <w:r w:rsidRPr="00F22F92">
        <w:rPr>
          <w:szCs w:val="20"/>
        </w:rPr>
        <w:t xml:space="preserve">Obě smluvní strany se zavazují, že budou zachovávat mlčenlivost o všech důvěrných informacích, o nichž se dozví v souvislosti s plněním této </w:t>
      </w:r>
      <w:r w:rsidR="008316FE">
        <w:rPr>
          <w:szCs w:val="20"/>
        </w:rPr>
        <w:t>S</w:t>
      </w:r>
      <w:r w:rsidRPr="00F22F92">
        <w:rPr>
          <w:szCs w:val="20"/>
        </w:rPr>
        <w:t xml:space="preserve">mlouvy, a to po dobu účinnosti této </w:t>
      </w:r>
      <w:r w:rsidR="008316FE">
        <w:rPr>
          <w:szCs w:val="20"/>
        </w:rPr>
        <w:t>S</w:t>
      </w:r>
      <w:r w:rsidRPr="00F22F92">
        <w:rPr>
          <w:szCs w:val="20"/>
        </w:rPr>
        <w:t xml:space="preserve">mlouvy a dále </w:t>
      </w:r>
      <w:r w:rsidR="00ED39FB" w:rsidRPr="00F22F92">
        <w:rPr>
          <w:szCs w:val="20"/>
        </w:rPr>
        <w:t>po dobu 3</w:t>
      </w:r>
      <w:r w:rsidRPr="00F22F92">
        <w:rPr>
          <w:szCs w:val="20"/>
        </w:rPr>
        <w:t xml:space="preserve"> </w:t>
      </w:r>
      <w:r w:rsidR="00ED39FB" w:rsidRPr="00F22F92">
        <w:rPr>
          <w:szCs w:val="20"/>
        </w:rPr>
        <w:t xml:space="preserve">let </w:t>
      </w:r>
      <w:r w:rsidRPr="00F22F92">
        <w:rPr>
          <w:szCs w:val="20"/>
        </w:rPr>
        <w:t xml:space="preserve">po </w:t>
      </w:r>
      <w:r w:rsidR="00ED39FB" w:rsidRPr="00F22F92">
        <w:rPr>
          <w:szCs w:val="20"/>
        </w:rPr>
        <w:t>u</w:t>
      </w:r>
      <w:r w:rsidRPr="00F22F92">
        <w:rPr>
          <w:szCs w:val="20"/>
        </w:rPr>
        <w:t>končení</w:t>
      </w:r>
      <w:r w:rsidR="00ED39FB" w:rsidRPr="00F22F92">
        <w:rPr>
          <w:szCs w:val="20"/>
        </w:rPr>
        <w:t xml:space="preserve"> plnění dle této </w:t>
      </w:r>
      <w:r w:rsidR="008316FE">
        <w:rPr>
          <w:szCs w:val="20"/>
        </w:rPr>
        <w:t>S</w:t>
      </w:r>
      <w:r w:rsidR="00ED39FB" w:rsidRPr="00F22F92">
        <w:rPr>
          <w:szCs w:val="20"/>
        </w:rPr>
        <w:t>mlouvy</w:t>
      </w:r>
      <w:r w:rsidRPr="00F22F92">
        <w:rPr>
          <w:szCs w:val="20"/>
        </w:rPr>
        <w:t>, pokud se důvěrné informace nestanou veřejně známými bez zavinění druhé strany.</w:t>
      </w:r>
    </w:p>
    <w:p w14:paraId="3C8FFC4A" w14:textId="77777777" w:rsidR="00955345" w:rsidRDefault="00955345" w:rsidP="00BD57D9">
      <w:pPr>
        <w:pStyle w:val="TextnormlnslovanChar"/>
        <w:numPr>
          <w:ilvl w:val="1"/>
          <w:numId w:val="2"/>
        </w:numPr>
        <w:tabs>
          <w:tab w:val="clear" w:pos="432"/>
          <w:tab w:val="num" w:pos="567"/>
        </w:tabs>
        <w:spacing w:before="120" w:after="0" w:line="280" w:lineRule="atLeast"/>
        <w:ind w:left="567" w:hanging="567"/>
        <w:jc w:val="both"/>
        <w:rPr>
          <w:szCs w:val="20"/>
        </w:rPr>
      </w:pPr>
      <w:r>
        <w:rPr>
          <w:szCs w:val="20"/>
        </w:rPr>
        <w:t>Zpraco</w:t>
      </w:r>
      <w:r w:rsidRPr="00955345">
        <w:rPr>
          <w:szCs w:val="20"/>
        </w:rPr>
        <w:t>vatel se zavazuje svého případného subdodavatele zavázat povinností mlčenlivosti</w:t>
      </w:r>
      <w:r>
        <w:rPr>
          <w:szCs w:val="20"/>
        </w:rPr>
        <w:br/>
      </w:r>
      <w:r w:rsidRPr="00955345">
        <w:rPr>
          <w:szCs w:val="20"/>
        </w:rPr>
        <w:t xml:space="preserve">a respektováním práv </w:t>
      </w:r>
      <w:r>
        <w:rPr>
          <w:szCs w:val="20"/>
        </w:rPr>
        <w:t>o</w:t>
      </w:r>
      <w:r w:rsidRPr="00955345">
        <w:rPr>
          <w:szCs w:val="20"/>
        </w:rPr>
        <w:t xml:space="preserve">bjednatele nejméně ve stejném rozsahu, v jakém je v závazkovém vztahu zavázán sám. Za porušení závazku mlčenlivosti a ochrany </w:t>
      </w:r>
      <w:r>
        <w:rPr>
          <w:szCs w:val="20"/>
        </w:rPr>
        <w:t>důvěrných</w:t>
      </w:r>
      <w:r w:rsidRPr="00955345">
        <w:rPr>
          <w:szCs w:val="20"/>
        </w:rPr>
        <w:t xml:space="preserve"> informací subdodavatelem odpovídá </w:t>
      </w:r>
      <w:r>
        <w:rPr>
          <w:szCs w:val="20"/>
        </w:rPr>
        <w:t>o</w:t>
      </w:r>
      <w:r w:rsidRPr="00955345">
        <w:rPr>
          <w:szCs w:val="20"/>
        </w:rPr>
        <w:t xml:space="preserve">bjednateli přímo </w:t>
      </w:r>
      <w:r w:rsidR="00CE22EA">
        <w:rPr>
          <w:szCs w:val="20"/>
        </w:rPr>
        <w:t>z</w:t>
      </w:r>
      <w:r>
        <w:rPr>
          <w:szCs w:val="20"/>
        </w:rPr>
        <w:t>prac</w:t>
      </w:r>
      <w:r w:rsidRPr="00955345">
        <w:rPr>
          <w:szCs w:val="20"/>
        </w:rPr>
        <w:t>ovatel</w:t>
      </w:r>
      <w:r>
        <w:rPr>
          <w:szCs w:val="20"/>
        </w:rPr>
        <w:t>.</w:t>
      </w:r>
    </w:p>
    <w:p w14:paraId="7ACE7B85" w14:textId="50A0801F" w:rsidR="00B949CF" w:rsidRPr="00F22F92" w:rsidRDefault="00B949CF" w:rsidP="00BD57D9">
      <w:pPr>
        <w:pStyle w:val="TextnormlnslovanChar"/>
        <w:numPr>
          <w:ilvl w:val="1"/>
          <w:numId w:val="2"/>
        </w:numPr>
        <w:tabs>
          <w:tab w:val="clear" w:pos="432"/>
          <w:tab w:val="num" w:pos="567"/>
        </w:tabs>
        <w:spacing w:before="120" w:after="0" w:line="280" w:lineRule="atLeast"/>
        <w:ind w:left="567" w:hanging="567"/>
        <w:jc w:val="both"/>
        <w:rPr>
          <w:szCs w:val="20"/>
        </w:rPr>
      </w:pPr>
      <w:r w:rsidRPr="00F22F92">
        <w:rPr>
          <w:szCs w:val="20"/>
        </w:rPr>
        <w:t xml:space="preserve">Smluvní strany se zavazují, že důvěrné informace nepoužijí k jiným účelům než k plnění dle této </w:t>
      </w:r>
      <w:r w:rsidR="008316FE">
        <w:rPr>
          <w:szCs w:val="20"/>
        </w:rPr>
        <w:t>S</w:t>
      </w:r>
      <w:r w:rsidRPr="00F22F92">
        <w:rPr>
          <w:szCs w:val="20"/>
        </w:rPr>
        <w:t xml:space="preserve">mlouvy a v souladu s platnými a účinnými právními předpisy, a že budou zajišťovat jejich ochranu přiměřeným způsobem. V případě, že </w:t>
      </w:r>
      <w:r w:rsidR="0071124B">
        <w:rPr>
          <w:szCs w:val="20"/>
        </w:rPr>
        <w:t>zpracovatel</w:t>
      </w:r>
      <w:r w:rsidRPr="00F22F92">
        <w:rPr>
          <w:szCs w:val="20"/>
        </w:rPr>
        <w:t xml:space="preserve"> využije k realizaci plnění </w:t>
      </w:r>
      <w:r w:rsidR="008316FE">
        <w:rPr>
          <w:szCs w:val="20"/>
        </w:rPr>
        <w:t>S</w:t>
      </w:r>
      <w:r w:rsidRPr="00F22F92">
        <w:rPr>
          <w:szCs w:val="20"/>
        </w:rPr>
        <w:t>mlouvy třetí stranu, pak odpovídá za takové plnění při ochraně důvěrných informací, jako by plnil sám.</w:t>
      </w:r>
    </w:p>
    <w:p w14:paraId="5E6598F2" w14:textId="77777777" w:rsidR="00B949CF" w:rsidRPr="00F22F92" w:rsidRDefault="00B949CF" w:rsidP="00BD57D9">
      <w:pPr>
        <w:pStyle w:val="TextnormlnslovanChar"/>
        <w:numPr>
          <w:ilvl w:val="1"/>
          <w:numId w:val="2"/>
        </w:numPr>
        <w:tabs>
          <w:tab w:val="clear" w:pos="432"/>
          <w:tab w:val="num" w:pos="567"/>
        </w:tabs>
        <w:spacing w:before="120" w:after="0" w:line="280" w:lineRule="atLeast"/>
        <w:ind w:left="567" w:hanging="567"/>
        <w:jc w:val="both"/>
        <w:rPr>
          <w:szCs w:val="20"/>
        </w:rPr>
      </w:pPr>
      <w:r w:rsidRPr="00F22F92">
        <w:rPr>
          <w:szCs w:val="20"/>
        </w:rPr>
        <w:t>Smluvní strany sjednávají pro případ porušení povinnosti k zachování mlčenlivosti o důvěrných informacích smluvní pokutu ve výši 50.000,- Kč, a to za každý jednotlivý případ takového porušení.</w:t>
      </w:r>
    </w:p>
    <w:p w14:paraId="7AA97106" w14:textId="561C7A04" w:rsidR="0007554A" w:rsidRPr="00F22F92" w:rsidRDefault="0071124B" w:rsidP="00BD57D9">
      <w:pPr>
        <w:pStyle w:val="TextnormlnslovanChar"/>
        <w:numPr>
          <w:ilvl w:val="1"/>
          <w:numId w:val="2"/>
        </w:numPr>
        <w:tabs>
          <w:tab w:val="clear" w:pos="432"/>
          <w:tab w:val="num" w:pos="567"/>
        </w:tabs>
        <w:spacing w:before="120" w:after="0" w:line="280" w:lineRule="atLeast"/>
        <w:ind w:left="567" w:hanging="567"/>
        <w:jc w:val="both"/>
        <w:rPr>
          <w:szCs w:val="20"/>
        </w:rPr>
      </w:pPr>
      <w:r>
        <w:rPr>
          <w:szCs w:val="20"/>
        </w:rPr>
        <w:t>Zpracovatel</w:t>
      </w:r>
      <w:r w:rsidR="0007554A" w:rsidRPr="00F22F92">
        <w:rPr>
          <w:szCs w:val="20"/>
        </w:rPr>
        <w:t xml:space="preserve"> je oprávněn po předání </w:t>
      </w:r>
      <w:r w:rsidR="00ED39FB" w:rsidRPr="00F22F92">
        <w:rPr>
          <w:szCs w:val="20"/>
        </w:rPr>
        <w:t xml:space="preserve">a převzetí </w:t>
      </w:r>
      <w:r w:rsidR="0007554A" w:rsidRPr="00F22F92">
        <w:rPr>
          <w:szCs w:val="20"/>
        </w:rPr>
        <w:t xml:space="preserve">celého </w:t>
      </w:r>
      <w:r w:rsidR="002B7084" w:rsidRPr="00F22F92">
        <w:rPr>
          <w:szCs w:val="20"/>
        </w:rPr>
        <w:t xml:space="preserve">předmětu </w:t>
      </w:r>
      <w:r w:rsidR="00ED39FB" w:rsidRPr="00F22F92">
        <w:rPr>
          <w:szCs w:val="20"/>
        </w:rPr>
        <w:t xml:space="preserve">této </w:t>
      </w:r>
      <w:r w:rsidR="008316FE">
        <w:rPr>
          <w:szCs w:val="20"/>
        </w:rPr>
        <w:t>S</w:t>
      </w:r>
      <w:r w:rsidR="002B7084" w:rsidRPr="00F22F92">
        <w:rPr>
          <w:szCs w:val="20"/>
        </w:rPr>
        <w:t xml:space="preserve">mlouvy </w:t>
      </w:r>
      <w:r w:rsidR="0007554A" w:rsidRPr="00F22F92">
        <w:rPr>
          <w:szCs w:val="20"/>
        </w:rPr>
        <w:t>užít obecnou informaci o plnění dle této smlouvy jako referenci. Se souhlasem objednatele může obsah reference dohodnutým způsobem rozšířit.</w:t>
      </w:r>
    </w:p>
    <w:p w14:paraId="5161EFB6" w14:textId="16BCBCF2" w:rsidR="0007554A" w:rsidRPr="00F22F92" w:rsidRDefault="0071124B" w:rsidP="00BD57D9">
      <w:pPr>
        <w:pStyle w:val="TextnormlnslovanChar"/>
        <w:numPr>
          <w:ilvl w:val="1"/>
          <w:numId w:val="2"/>
        </w:numPr>
        <w:tabs>
          <w:tab w:val="clear" w:pos="432"/>
          <w:tab w:val="num" w:pos="567"/>
        </w:tabs>
        <w:spacing w:before="120" w:after="0" w:line="280" w:lineRule="atLeast"/>
        <w:ind w:left="567" w:hanging="567"/>
        <w:jc w:val="both"/>
        <w:rPr>
          <w:szCs w:val="20"/>
        </w:rPr>
      </w:pPr>
      <w:r>
        <w:rPr>
          <w:szCs w:val="20"/>
        </w:rPr>
        <w:t>Zpracovatel</w:t>
      </w:r>
      <w:r w:rsidR="0007554A" w:rsidRPr="00F22F92">
        <w:rPr>
          <w:szCs w:val="20"/>
        </w:rPr>
        <w:t xml:space="preserve"> se zavazuje během plnění </w:t>
      </w:r>
      <w:r w:rsidR="00ED39FB" w:rsidRPr="00F22F92">
        <w:rPr>
          <w:szCs w:val="20"/>
        </w:rPr>
        <w:t xml:space="preserve">předmětu této </w:t>
      </w:r>
      <w:r w:rsidR="008316FE">
        <w:rPr>
          <w:szCs w:val="20"/>
        </w:rPr>
        <w:t>S</w:t>
      </w:r>
      <w:r w:rsidR="0007554A" w:rsidRPr="00F22F92">
        <w:rPr>
          <w:szCs w:val="20"/>
        </w:rPr>
        <w:t>mlouvy i po jejím ukončení zachovávat mlčenlivost o všech skutečnostech, o kterých se dozví v souvislosti s plněním předmětu</w:t>
      </w:r>
      <w:r w:rsidR="00ED39FB" w:rsidRPr="00F22F92">
        <w:rPr>
          <w:szCs w:val="20"/>
        </w:rPr>
        <w:t xml:space="preserve"> </w:t>
      </w:r>
      <w:r w:rsidR="008316FE">
        <w:rPr>
          <w:szCs w:val="20"/>
        </w:rPr>
        <w:t>S</w:t>
      </w:r>
      <w:r w:rsidR="002B7084" w:rsidRPr="00F22F92">
        <w:rPr>
          <w:szCs w:val="20"/>
        </w:rPr>
        <w:t>mlouvy</w:t>
      </w:r>
      <w:r w:rsidR="0007554A" w:rsidRPr="00F22F92">
        <w:rPr>
          <w:szCs w:val="20"/>
        </w:rPr>
        <w:t>.</w:t>
      </w:r>
    </w:p>
    <w:p w14:paraId="3535EEC3" w14:textId="77777777" w:rsidR="00BA1FD3" w:rsidRPr="009167B6" w:rsidRDefault="0007554A" w:rsidP="00BD57D9">
      <w:pPr>
        <w:pStyle w:val="Textnadpis1"/>
        <w:numPr>
          <w:ilvl w:val="0"/>
          <w:numId w:val="2"/>
        </w:numPr>
        <w:tabs>
          <w:tab w:val="clear" w:pos="360"/>
        </w:tabs>
        <w:spacing w:before="480"/>
        <w:ind w:left="426" w:hanging="426"/>
        <w:jc w:val="center"/>
        <w:rPr>
          <w:rFonts w:cs="Arial"/>
          <w:sz w:val="22"/>
          <w:szCs w:val="20"/>
        </w:rPr>
      </w:pPr>
      <w:bookmarkStart w:id="172" w:name="_Toc238266060"/>
      <w:bookmarkStart w:id="173" w:name="_Toc240357479"/>
      <w:bookmarkStart w:id="174" w:name="_Toc240444515"/>
      <w:bookmarkStart w:id="175" w:name="_Toc240703981"/>
      <w:bookmarkStart w:id="176" w:name="_Toc240704355"/>
      <w:bookmarkStart w:id="177" w:name="_Toc240792072"/>
      <w:bookmarkStart w:id="178" w:name="_Toc240792932"/>
      <w:bookmarkStart w:id="179" w:name="_Toc241496096"/>
      <w:bookmarkStart w:id="180" w:name="_Toc241501197"/>
      <w:bookmarkStart w:id="181" w:name="_Toc241501594"/>
      <w:bookmarkStart w:id="182" w:name="_Toc241657911"/>
      <w:bookmarkStart w:id="183" w:name="_Toc243380734"/>
      <w:bookmarkStart w:id="184" w:name="_Toc274231390"/>
      <w:bookmarkStart w:id="185" w:name="_Toc274234507"/>
      <w:r w:rsidRPr="009167B6">
        <w:rPr>
          <w:rFonts w:cs="Arial"/>
          <w:sz w:val="22"/>
          <w:szCs w:val="20"/>
        </w:rPr>
        <w:t>Autorská a vlastnická práva</w:t>
      </w:r>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14:paraId="711579EA" w14:textId="03685F4B" w:rsidR="00286639" w:rsidRPr="005A22BA" w:rsidRDefault="00ED39FB" w:rsidP="00BD57D9">
      <w:pPr>
        <w:pStyle w:val="TextnormlnslovanChar"/>
        <w:numPr>
          <w:ilvl w:val="1"/>
          <w:numId w:val="2"/>
        </w:numPr>
        <w:tabs>
          <w:tab w:val="clear" w:pos="432"/>
          <w:tab w:val="left" w:pos="567"/>
        </w:tabs>
        <w:spacing w:before="120" w:after="0" w:line="280" w:lineRule="atLeast"/>
        <w:ind w:left="567" w:hanging="567"/>
        <w:jc w:val="both"/>
        <w:rPr>
          <w:szCs w:val="20"/>
        </w:rPr>
      </w:pPr>
      <w:r w:rsidRPr="00F22F92">
        <w:rPr>
          <w:szCs w:val="20"/>
        </w:rPr>
        <w:t>V případě, že</w:t>
      </w:r>
      <w:r w:rsidR="00BA1FD3" w:rsidRPr="00F22F92">
        <w:rPr>
          <w:szCs w:val="20"/>
        </w:rPr>
        <w:t xml:space="preserve"> </w:t>
      </w:r>
      <w:r w:rsidR="0071124B">
        <w:rPr>
          <w:szCs w:val="20"/>
        </w:rPr>
        <w:t>zpracovatel</w:t>
      </w:r>
      <w:r w:rsidR="00BA1FD3" w:rsidRPr="00F22F92">
        <w:rPr>
          <w:szCs w:val="20"/>
        </w:rPr>
        <w:t xml:space="preserve"> v rámci plnění této </w:t>
      </w:r>
      <w:r w:rsidR="008316FE">
        <w:rPr>
          <w:szCs w:val="20"/>
        </w:rPr>
        <w:t>S</w:t>
      </w:r>
      <w:r w:rsidR="00BA1FD3" w:rsidRPr="00F22F92">
        <w:rPr>
          <w:szCs w:val="20"/>
        </w:rPr>
        <w:t>mlouvy vytvoří dílo, které bude dílem podléhajícím ochraně podle zákona č. 121/2000 Sb., o právu autorském, o právech souvisejících s právem autorským a o změně některých zákonů (</w:t>
      </w:r>
      <w:r w:rsidR="001C14AA">
        <w:rPr>
          <w:szCs w:val="20"/>
        </w:rPr>
        <w:t>dále jen „</w:t>
      </w:r>
      <w:r w:rsidR="00BA1FD3" w:rsidRPr="00F22F92">
        <w:rPr>
          <w:szCs w:val="20"/>
        </w:rPr>
        <w:t>autorský zákon</w:t>
      </w:r>
      <w:r w:rsidR="001C14AA">
        <w:rPr>
          <w:szCs w:val="20"/>
        </w:rPr>
        <w:t>“</w:t>
      </w:r>
      <w:r w:rsidR="00BA1FD3" w:rsidRPr="00F22F92">
        <w:rPr>
          <w:szCs w:val="20"/>
        </w:rPr>
        <w:t xml:space="preserve">), </w:t>
      </w:r>
      <w:r w:rsidRPr="00F22F92">
        <w:rPr>
          <w:szCs w:val="20"/>
        </w:rPr>
        <w:t>ve znění pozdějších předpisů</w:t>
      </w:r>
      <w:r w:rsidR="00BA1FD3" w:rsidRPr="00F22F92">
        <w:rPr>
          <w:szCs w:val="20"/>
        </w:rPr>
        <w:t>, takto vytvořené dílo bude považováno za dílo zhotovené na objednávku a</w:t>
      </w:r>
      <w:r w:rsidR="00291665">
        <w:rPr>
          <w:szCs w:val="20"/>
        </w:rPr>
        <w:t> </w:t>
      </w:r>
      <w:r w:rsidRPr="00F22F92">
        <w:rPr>
          <w:szCs w:val="20"/>
        </w:rPr>
        <w:t>bude považováno za</w:t>
      </w:r>
      <w:r w:rsidR="00BA1FD3" w:rsidRPr="00F22F92">
        <w:rPr>
          <w:szCs w:val="20"/>
        </w:rPr>
        <w:t xml:space="preserve"> kolektivní autorské dílo zaměstnanců </w:t>
      </w:r>
      <w:r w:rsidR="0071124B">
        <w:rPr>
          <w:szCs w:val="20"/>
        </w:rPr>
        <w:t>zpracovatel</w:t>
      </w:r>
      <w:r w:rsidR="00BA1FD3" w:rsidRPr="00F22F92">
        <w:rPr>
          <w:szCs w:val="20"/>
        </w:rPr>
        <w:t>e, kteří jej vytvořili ke</w:t>
      </w:r>
      <w:r w:rsidR="00291665">
        <w:rPr>
          <w:szCs w:val="20"/>
        </w:rPr>
        <w:t> </w:t>
      </w:r>
      <w:r w:rsidR="00BA1FD3" w:rsidRPr="00F22F92">
        <w:rPr>
          <w:szCs w:val="20"/>
        </w:rPr>
        <w:t>splnění svých povinností vyplývajících</w:t>
      </w:r>
      <w:r w:rsidR="00547689" w:rsidRPr="00F22F92">
        <w:rPr>
          <w:szCs w:val="20"/>
        </w:rPr>
        <w:t xml:space="preserve"> </w:t>
      </w:r>
      <w:r w:rsidR="00BA1FD3" w:rsidRPr="00F22F92">
        <w:rPr>
          <w:szCs w:val="20"/>
        </w:rPr>
        <w:t>z pracovněprávního vztahu k </w:t>
      </w:r>
      <w:r w:rsidR="0071124B">
        <w:rPr>
          <w:szCs w:val="20"/>
        </w:rPr>
        <w:t>zpracovatel</w:t>
      </w:r>
      <w:r w:rsidR="00966EC5" w:rsidRPr="00F22F92">
        <w:rPr>
          <w:szCs w:val="20"/>
        </w:rPr>
        <w:t>i</w:t>
      </w:r>
      <w:r w:rsidR="00BA1FD3" w:rsidRPr="00F22F92">
        <w:rPr>
          <w:szCs w:val="20"/>
        </w:rPr>
        <w:t>.</w:t>
      </w:r>
      <w:r w:rsidR="00E82C08">
        <w:rPr>
          <w:szCs w:val="20"/>
        </w:rPr>
        <w:br/>
      </w:r>
      <w:r w:rsidR="00BA1FD3" w:rsidRPr="00F22F92">
        <w:rPr>
          <w:szCs w:val="20"/>
        </w:rPr>
        <w:t xml:space="preserve">V souladu s autorským zákonem bude objednatel dnem úplného zaplacení ceny </w:t>
      </w:r>
      <w:r w:rsidRPr="00F22F92">
        <w:rPr>
          <w:szCs w:val="20"/>
        </w:rPr>
        <w:t>za celý předmět</w:t>
      </w:r>
      <w:r w:rsidR="00BA1FD3" w:rsidRPr="00F22F92">
        <w:rPr>
          <w:szCs w:val="20"/>
        </w:rPr>
        <w:t xml:space="preserve"> této </w:t>
      </w:r>
      <w:r w:rsidR="008316FE">
        <w:rPr>
          <w:szCs w:val="20"/>
        </w:rPr>
        <w:t>S</w:t>
      </w:r>
      <w:r w:rsidR="00BA1FD3" w:rsidRPr="00F22F92">
        <w:rPr>
          <w:szCs w:val="20"/>
        </w:rPr>
        <w:t>mlouvy oprávněn dílo užívat</w:t>
      </w:r>
      <w:r w:rsidRPr="00F22F92">
        <w:rPr>
          <w:szCs w:val="20"/>
        </w:rPr>
        <w:t>,</w:t>
      </w:r>
      <w:r w:rsidR="00BA1FD3" w:rsidRPr="00F22F92">
        <w:rPr>
          <w:szCs w:val="20"/>
        </w:rPr>
        <w:t xml:space="preserve"> a to výhradně pro své potřeby.</w:t>
      </w:r>
      <w:r w:rsidR="005A22BA">
        <w:rPr>
          <w:iCs/>
        </w:rPr>
        <w:t xml:space="preserve"> Zpracovatel</w:t>
      </w:r>
      <w:r w:rsidR="005A22BA" w:rsidRPr="00286639">
        <w:rPr>
          <w:iCs/>
        </w:rPr>
        <w:t xml:space="preserve"> prohlašuje, že poskytnutím licencí </w:t>
      </w:r>
      <w:r w:rsidR="005A22BA">
        <w:rPr>
          <w:iCs/>
        </w:rPr>
        <w:t>objednateli</w:t>
      </w:r>
      <w:r w:rsidR="005A22BA" w:rsidRPr="00286639">
        <w:rPr>
          <w:iCs/>
        </w:rPr>
        <w:t xml:space="preserve"> neporušuje práva duševního vlastnictví třetích osob a že je oprávněn na </w:t>
      </w:r>
      <w:r w:rsidR="005A22BA">
        <w:rPr>
          <w:iCs/>
        </w:rPr>
        <w:t>objednatele</w:t>
      </w:r>
      <w:r w:rsidR="005A22BA" w:rsidRPr="00286639">
        <w:rPr>
          <w:iCs/>
        </w:rPr>
        <w:t xml:space="preserve"> licenci převést. V případě, že </w:t>
      </w:r>
      <w:r w:rsidR="005A22BA">
        <w:rPr>
          <w:iCs/>
        </w:rPr>
        <w:t>zpracovatel</w:t>
      </w:r>
      <w:r w:rsidR="005A22BA" w:rsidRPr="00286639">
        <w:rPr>
          <w:iCs/>
        </w:rPr>
        <w:t xml:space="preserve"> nedodrží toto </w:t>
      </w:r>
      <w:r w:rsidR="005A22BA" w:rsidRPr="00286639">
        <w:rPr>
          <w:iCs/>
        </w:rPr>
        <w:lastRenderedPageBreak/>
        <w:t xml:space="preserve">ustanovení, zavazuje se uhradit veškeré nároky třetích osob z důvodu porušení práv duševního vlastnictví třetích osob a dále náhradu škody způsobenou tím </w:t>
      </w:r>
      <w:r w:rsidR="005A22BA">
        <w:rPr>
          <w:iCs/>
        </w:rPr>
        <w:t>objednateli.</w:t>
      </w:r>
    </w:p>
    <w:p w14:paraId="5FF3065C" w14:textId="5A8D3D7C" w:rsidR="00F86320" w:rsidRPr="00F22F92" w:rsidRDefault="0071124B" w:rsidP="00BD57D9">
      <w:pPr>
        <w:pStyle w:val="TextnormlnslovanChar"/>
        <w:numPr>
          <w:ilvl w:val="1"/>
          <w:numId w:val="2"/>
        </w:numPr>
        <w:tabs>
          <w:tab w:val="clear" w:pos="432"/>
          <w:tab w:val="left" w:pos="567"/>
        </w:tabs>
        <w:spacing w:before="120" w:after="0" w:line="280" w:lineRule="atLeast"/>
        <w:ind w:left="567" w:hanging="567"/>
        <w:jc w:val="both"/>
        <w:rPr>
          <w:szCs w:val="20"/>
        </w:rPr>
      </w:pPr>
      <w:r>
        <w:rPr>
          <w:szCs w:val="20"/>
        </w:rPr>
        <w:t>Zpracovatel</w:t>
      </w:r>
      <w:r w:rsidR="00F86320" w:rsidRPr="00F22F92">
        <w:rPr>
          <w:szCs w:val="20"/>
        </w:rPr>
        <w:t xml:space="preserve"> uděluje objednateli výhradní licenci pro časově a teritoriálně neomezené užití díla, které vznikne splněním předmětu </w:t>
      </w:r>
      <w:r w:rsidR="00ED39FB" w:rsidRPr="00F22F92">
        <w:rPr>
          <w:szCs w:val="20"/>
        </w:rPr>
        <w:t xml:space="preserve">této </w:t>
      </w:r>
      <w:r w:rsidR="000865A7">
        <w:rPr>
          <w:szCs w:val="20"/>
        </w:rPr>
        <w:t>S</w:t>
      </w:r>
      <w:r w:rsidR="00ED39FB" w:rsidRPr="00F22F92">
        <w:rPr>
          <w:szCs w:val="20"/>
        </w:rPr>
        <w:t>mlouvy</w:t>
      </w:r>
      <w:r w:rsidR="00F86320" w:rsidRPr="00F22F92">
        <w:rPr>
          <w:szCs w:val="20"/>
        </w:rPr>
        <w:t>.</w:t>
      </w:r>
      <w:r w:rsidR="00ED39FB" w:rsidRPr="00F22F92">
        <w:rPr>
          <w:szCs w:val="20"/>
        </w:rPr>
        <w:t xml:space="preserve"> </w:t>
      </w:r>
      <w:r w:rsidR="00F86320" w:rsidRPr="00F22F92">
        <w:rPr>
          <w:szCs w:val="20"/>
        </w:rPr>
        <w:t xml:space="preserve">Součástí </w:t>
      </w:r>
      <w:r w:rsidR="00ED39FB" w:rsidRPr="00F22F92">
        <w:rPr>
          <w:szCs w:val="20"/>
        </w:rPr>
        <w:t xml:space="preserve">výhradní </w:t>
      </w:r>
      <w:r w:rsidR="00F86320" w:rsidRPr="00F22F92">
        <w:rPr>
          <w:szCs w:val="20"/>
        </w:rPr>
        <w:t>licence je oprávnění objednatele upravit či jinak měnit dílo, jeho název nebo označení autora, oprávnění spojit dílo s jiným dílem, jakož i zařadit dílo do díla souborného dle potřeb objednatele.</w:t>
      </w:r>
    </w:p>
    <w:p w14:paraId="0947D71C" w14:textId="77777777" w:rsidR="00BA1FD3" w:rsidRPr="00F22F92" w:rsidRDefault="0071124B" w:rsidP="00BD57D9">
      <w:pPr>
        <w:pStyle w:val="TextnormlnslovanChar"/>
        <w:numPr>
          <w:ilvl w:val="1"/>
          <w:numId w:val="2"/>
        </w:numPr>
        <w:tabs>
          <w:tab w:val="clear" w:pos="432"/>
          <w:tab w:val="left" w:pos="567"/>
        </w:tabs>
        <w:spacing w:before="120" w:after="0" w:line="280" w:lineRule="atLeast"/>
        <w:ind w:left="567" w:hanging="567"/>
        <w:jc w:val="both"/>
        <w:rPr>
          <w:szCs w:val="20"/>
        </w:rPr>
      </w:pPr>
      <w:r>
        <w:rPr>
          <w:szCs w:val="20"/>
        </w:rPr>
        <w:t>Zpracovatel</w:t>
      </w:r>
      <w:r w:rsidR="00F86320" w:rsidRPr="00F22F92">
        <w:rPr>
          <w:szCs w:val="20"/>
        </w:rPr>
        <w:t xml:space="preserve"> uděluje objednateli souhlas</w:t>
      </w:r>
      <w:r w:rsidR="00ED39FB" w:rsidRPr="00F22F92">
        <w:rPr>
          <w:szCs w:val="20"/>
        </w:rPr>
        <w:t>, aby</w:t>
      </w:r>
      <w:r w:rsidR="00F86320" w:rsidRPr="00F22F92">
        <w:rPr>
          <w:szCs w:val="20"/>
        </w:rPr>
        <w:t xml:space="preserve"> oprávnění tvořící součást licence </w:t>
      </w:r>
      <w:r w:rsidR="00ED39FB" w:rsidRPr="00F22F92">
        <w:rPr>
          <w:szCs w:val="20"/>
        </w:rPr>
        <w:t xml:space="preserve">mohla být </w:t>
      </w:r>
      <w:r w:rsidR="00F86320" w:rsidRPr="00F22F92">
        <w:rPr>
          <w:szCs w:val="20"/>
        </w:rPr>
        <w:t>zcela nebo zčásti poskytnut</w:t>
      </w:r>
      <w:r w:rsidR="00ED39FB" w:rsidRPr="00F22F92">
        <w:rPr>
          <w:szCs w:val="20"/>
        </w:rPr>
        <w:t>a</w:t>
      </w:r>
      <w:r w:rsidR="00F86320" w:rsidRPr="00F22F92">
        <w:rPr>
          <w:szCs w:val="20"/>
        </w:rPr>
        <w:t xml:space="preserve"> třetí osobě, a dále uděl</w:t>
      </w:r>
      <w:r w:rsidR="00ED39FB" w:rsidRPr="00F22F92">
        <w:rPr>
          <w:szCs w:val="20"/>
        </w:rPr>
        <w:t>uje</w:t>
      </w:r>
      <w:r w:rsidR="00F86320" w:rsidRPr="00F22F92">
        <w:rPr>
          <w:szCs w:val="20"/>
        </w:rPr>
        <w:t xml:space="preserve"> objednateli souhlas s postoupením licence třetím osobám</w:t>
      </w:r>
      <w:r w:rsidR="00967F76" w:rsidRPr="00F22F92">
        <w:rPr>
          <w:szCs w:val="20"/>
        </w:rPr>
        <w:t>.</w:t>
      </w:r>
    </w:p>
    <w:p w14:paraId="2413FEED" w14:textId="77777777" w:rsidR="0007554A" w:rsidRPr="009167B6" w:rsidRDefault="0007554A" w:rsidP="00BD57D9">
      <w:pPr>
        <w:pStyle w:val="Textnadpis1"/>
        <w:numPr>
          <w:ilvl w:val="0"/>
          <w:numId w:val="2"/>
        </w:numPr>
        <w:tabs>
          <w:tab w:val="clear" w:pos="360"/>
        </w:tabs>
        <w:spacing w:before="480"/>
        <w:ind w:left="426" w:hanging="426"/>
        <w:jc w:val="center"/>
        <w:rPr>
          <w:rFonts w:cs="Arial"/>
          <w:sz w:val="22"/>
          <w:szCs w:val="20"/>
        </w:rPr>
      </w:pPr>
      <w:bookmarkStart w:id="186" w:name="_Toc238266061"/>
      <w:bookmarkStart w:id="187" w:name="_Toc240357480"/>
      <w:bookmarkStart w:id="188" w:name="_Toc240444516"/>
      <w:bookmarkStart w:id="189" w:name="_Toc240703982"/>
      <w:bookmarkStart w:id="190" w:name="_Toc240704356"/>
      <w:bookmarkStart w:id="191" w:name="_Toc240792073"/>
      <w:bookmarkStart w:id="192" w:name="_Toc240792933"/>
      <w:bookmarkStart w:id="193" w:name="_Toc241496097"/>
      <w:bookmarkStart w:id="194" w:name="_Toc241501198"/>
      <w:bookmarkStart w:id="195" w:name="_Toc241501595"/>
      <w:bookmarkStart w:id="196" w:name="_Toc241657912"/>
      <w:bookmarkStart w:id="197" w:name="_Toc243380735"/>
      <w:bookmarkStart w:id="198" w:name="_Toc274231391"/>
      <w:bookmarkStart w:id="199" w:name="_Toc274234508"/>
      <w:r w:rsidRPr="009167B6">
        <w:rPr>
          <w:rFonts w:cs="Arial"/>
          <w:sz w:val="22"/>
          <w:szCs w:val="20"/>
        </w:rPr>
        <w:t>Odpovědnost za škodu</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14:paraId="2E2794F4" w14:textId="7937538D" w:rsidR="00BA75AB" w:rsidRPr="00F22F92" w:rsidRDefault="0007554A" w:rsidP="00BD57D9">
      <w:pPr>
        <w:pStyle w:val="TextnormlnslovanChar"/>
        <w:numPr>
          <w:ilvl w:val="1"/>
          <w:numId w:val="2"/>
        </w:numPr>
        <w:tabs>
          <w:tab w:val="num" w:pos="567"/>
        </w:tabs>
        <w:spacing w:before="120" w:after="0" w:line="280" w:lineRule="atLeast"/>
        <w:ind w:left="567" w:hanging="567"/>
        <w:jc w:val="both"/>
        <w:rPr>
          <w:bCs w:val="0"/>
          <w:szCs w:val="20"/>
        </w:rPr>
      </w:pPr>
      <w:r w:rsidRPr="00F22F92">
        <w:rPr>
          <w:szCs w:val="20"/>
        </w:rPr>
        <w:t xml:space="preserve">Každá ze </w:t>
      </w:r>
      <w:r w:rsidR="006E4E8E" w:rsidRPr="00F22F92">
        <w:rPr>
          <w:szCs w:val="20"/>
        </w:rPr>
        <w:t xml:space="preserve">smluvních </w:t>
      </w:r>
      <w:r w:rsidRPr="00F22F92">
        <w:rPr>
          <w:szCs w:val="20"/>
        </w:rPr>
        <w:t>stran nese odpovědnost za způsobenou škodu</w:t>
      </w:r>
      <w:r w:rsidR="00ED39FB" w:rsidRPr="00F22F92">
        <w:rPr>
          <w:szCs w:val="20"/>
        </w:rPr>
        <w:t xml:space="preserve"> či jinou újmu</w:t>
      </w:r>
      <w:r w:rsidRPr="00F22F92">
        <w:rPr>
          <w:szCs w:val="20"/>
        </w:rPr>
        <w:t xml:space="preserve"> v</w:t>
      </w:r>
      <w:r w:rsidR="00ED39FB" w:rsidRPr="00F22F92">
        <w:rPr>
          <w:szCs w:val="20"/>
        </w:rPr>
        <w:t> souladu s</w:t>
      </w:r>
      <w:r w:rsidR="003E29B4">
        <w:rPr>
          <w:szCs w:val="20"/>
        </w:rPr>
        <w:t> </w:t>
      </w:r>
      <w:r w:rsidRPr="00F22F92">
        <w:rPr>
          <w:szCs w:val="20"/>
        </w:rPr>
        <w:t>platný</w:t>
      </w:r>
      <w:r w:rsidR="00ED39FB" w:rsidRPr="00F22F92">
        <w:rPr>
          <w:szCs w:val="20"/>
        </w:rPr>
        <w:t>mi a účinnými</w:t>
      </w:r>
      <w:r w:rsidRPr="00F22F92">
        <w:rPr>
          <w:szCs w:val="20"/>
        </w:rPr>
        <w:t xml:space="preserve"> právní</w:t>
      </w:r>
      <w:r w:rsidR="00ED39FB" w:rsidRPr="00F22F92">
        <w:rPr>
          <w:szCs w:val="20"/>
        </w:rPr>
        <w:t>mi</w:t>
      </w:r>
      <w:r w:rsidRPr="00F22F92">
        <w:rPr>
          <w:szCs w:val="20"/>
        </w:rPr>
        <w:t xml:space="preserve"> předpis</w:t>
      </w:r>
      <w:r w:rsidR="00ED39FB" w:rsidRPr="00F22F92">
        <w:rPr>
          <w:szCs w:val="20"/>
        </w:rPr>
        <w:t>y</w:t>
      </w:r>
      <w:r w:rsidRPr="00F22F92">
        <w:rPr>
          <w:szCs w:val="20"/>
        </w:rPr>
        <w:t xml:space="preserve"> a t</w:t>
      </w:r>
      <w:r w:rsidR="00ED39FB" w:rsidRPr="00F22F92">
        <w:rPr>
          <w:szCs w:val="20"/>
        </w:rPr>
        <w:t>outo</w:t>
      </w:r>
      <w:r w:rsidRPr="00F22F92">
        <w:rPr>
          <w:szCs w:val="20"/>
        </w:rPr>
        <w:t xml:space="preserve"> </w:t>
      </w:r>
      <w:r w:rsidR="000865A7">
        <w:rPr>
          <w:szCs w:val="20"/>
        </w:rPr>
        <w:t>S</w:t>
      </w:r>
      <w:r w:rsidRPr="00F22F92">
        <w:rPr>
          <w:szCs w:val="20"/>
        </w:rPr>
        <w:t>mlouv</w:t>
      </w:r>
      <w:r w:rsidR="00ED39FB" w:rsidRPr="00F22F92">
        <w:rPr>
          <w:szCs w:val="20"/>
        </w:rPr>
        <w:t>ou.</w:t>
      </w:r>
      <w:r w:rsidRPr="00F22F92">
        <w:rPr>
          <w:szCs w:val="20"/>
        </w:rPr>
        <w:t xml:space="preserve"> </w:t>
      </w:r>
      <w:r w:rsidR="00ED39FB" w:rsidRPr="00F22F92">
        <w:rPr>
          <w:szCs w:val="20"/>
        </w:rPr>
        <w:t xml:space="preserve">Smluvní </w:t>
      </w:r>
      <w:r w:rsidRPr="00F22F92">
        <w:rPr>
          <w:szCs w:val="20"/>
        </w:rPr>
        <w:t xml:space="preserve">strany se zavazují vyvíjet maximální úsilí k předcházení </w:t>
      </w:r>
      <w:r w:rsidR="00ED39FB" w:rsidRPr="00F22F92">
        <w:rPr>
          <w:szCs w:val="20"/>
        </w:rPr>
        <w:t xml:space="preserve">vzniku </w:t>
      </w:r>
      <w:r w:rsidRPr="00F22F92">
        <w:rPr>
          <w:szCs w:val="20"/>
        </w:rPr>
        <w:t>škod</w:t>
      </w:r>
      <w:r w:rsidR="00ED39FB" w:rsidRPr="00F22F92">
        <w:rPr>
          <w:szCs w:val="20"/>
        </w:rPr>
        <w:t>y</w:t>
      </w:r>
      <w:r w:rsidRPr="00F22F92">
        <w:rPr>
          <w:szCs w:val="20"/>
        </w:rPr>
        <w:t xml:space="preserve"> </w:t>
      </w:r>
      <w:r w:rsidR="00ED39FB" w:rsidRPr="00F22F92">
        <w:rPr>
          <w:szCs w:val="20"/>
        </w:rPr>
        <w:t xml:space="preserve">či jiné újmy </w:t>
      </w:r>
      <w:r w:rsidRPr="00F22F92">
        <w:rPr>
          <w:szCs w:val="20"/>
        </w:rPr>
        <w:t>a k</w:t>
      </w:r>
      <w:r w:rsidR="00ED39FB" w:rsidRPr="00F22F92">
        <w:rPr>
          <w:szCs w:val="20"/>
        </w:rPr>
        <w:t xml:space="preserve"> případné</w:t>
      </w:r>
      <w:r w:rsidRPr="00F22F92">
        <w:rPr>
          <w:szCs w:val="20"/>
        </w:rPr>
        <w:t xml:space="preserve"> minimalizaci vznikl</w:t>
      </w:r>
      <w:r w:rsidR="00ED39FB" w:rsidRPr="00F22F92">
        <w:rPr>
          <w:szCs w:val="20"/>
        </w:rPr>
        <w:t>é</w:t>
      </w:r>
      <w:r w:rsidRPr="00F22F92">
        <w:rPr>
          <w:szCs w:val="20"/>
        </w:rPr>
        <w:t xml:space="preserve"> škod</w:t>
      </w:r>
      <w:r w:rsidR="00ED39FB" w:rsidRPr="00F22F92">
        <w:rPr>
          <w:szCs w:val="20"/>
        </w:rPr>
        <w:t>y či jiné újmy</w:t>
      </w:r>
      <w:r w:rsidRPr="00F22F92">
        <w:rPr>
          <w:szCs w:val="20"/>
        </w:rPr>
        <w:t>.</w:t>
      </w:r>
    </w:p>
    <w:p w14:paraId="3F8A19BA" w14:textId="56A879F0" w:rsidR="00830EFD" w:rsidRDefault="00BA75AB" w:rsidP="00BD57D9">
      <w:pPr>
        <w:pStyle w:val="TextnormlnslovanChar"/>
        <w:numPr>
          <w:ilvl w:val="1"/>
          <w:numId w:val="2"/>
        </w:numPr>
        <w:tabs>
          <w:tab w:val="num" w:pos="567"/>
        </w:tabs>
        <w:spacing w:before="120" w:after="0" w:line="280" w:lineRule="atLeast"/>
        <w:ind w:left="567" w:hanging="567"/>
        <w:jc w:val="both"/>
        <w:rPr>
          <w:szCs w:val="20"/>
        </w:rPr>
      </w:pPr>
      <w:r w:rsidRPr="00F22F92">
        <w:rPr>
          <w:szCs w:val="20"/>
        </w:rPr>
        <w:t>Na odpovědnost smluvních stran za škodu či jinou újmu se vztahují ustanovení platných a</w:t>
      </w:r>
      <w:r w:rsidR="003E29B4">
        <w:rPr>
          <w:szCs w:val="20"/>
        </w:rPr>
        <w:t> </w:t>
      </w:r>
      <w:r w:rsidRPr="00F22F92">
        <w:rPr>
          <w:szCs w:val="20"/>
        </w:rPr>
        <w:t>účinných právních předpisů, zejména občanského zákoníku.</w:t>
      </w:r>
      <w:r w:rsidR="00547689" w:rsidRPr="00F22F92">
        <w:rPr>
          <w:szCs w:val="20"/>
        </w:rPr>
        <w:t xml:space="preserve"> </w:t>
      </w:r>
      <w:r w:rsidR="0007554A" w:rsidRPr="00F22F92">
        <w:rPr>
          <w:szCs w:val="20"/>
        </w:rPr>
        <w:t xml:space="preserve">Smluvní strany se zavazují upozornit druhou smluvní stranu bez zbytečného odkladu na vzniklé okolnosti vylučující odpovědnost bránící řádnému plnění této </w:t>
      </w:r>
      <w:r w:rsidR="000865A7">
        <w:rPr>
          <w:szCs w:val="20"/>
        </w:rPr>
        <w:t>S</w:t>
      </w:r>
      <w:r w:rsidR="0007554A" w:rsidRPr="00F22F92">
        <w:rPr>
          <w:szCs w:val="20"/>
        </w:rPr>
        <w:t>mlouvy. Smluvní strany se zavazují vyvíjet maximální úsilí k odvrácení a překonání okolností vylučujících odpovědnost.</w:t>
      </w:r>
    </w:p>
    <w:p w14:paraId="3009BA2E" w14:textId="0380A49A" w:rsidR="00830EFD" w:rsidRDefault="00830EFD" w:rsidP="00BD57D9">
      <w:pPr>
        <w:pStyle w:val="TextnormlnslovanChar"/>
        <w:numPr>
          <w:ilvl w:val="1"/>
          <w:numId w:val="2"/>
        </w:numPr>
        <w:tabs>
          <w:tab w:val="num" w:pos="567"/>
        </w:tabs>
        <w:spacing w:before="120" w:after="0" w:line="280" w:lineRule="atLeast"/>
        <w:ind w:left="567" w:hanging="567"/>
        <w:jc w:val="both"/>
        <w:rPr>
          <w:szCs w:val="20"/>
        </w:rPr>
      </w:pPr>
      <w:r w:rsidRPr="00830EFD">
        <w:rPr>
          <w:szCs w:val="20"/>
        </w:rPr>
        <w:t xml:space="preserve">Výsledky činnosti </w:t>
      </w:r>
      <w:r>
        <w:rPr>
          <w:szCs w:val="20"/>
        </w:rPr>
        <w:t>zpracovatele</w:t>
      </w:r>
      <w:r w:rsidRPr="00830EFD">
        <w:rPr>
          <w:szCs w:val="20"/>
        </w:rPr>
        <w:t xml:space="preserve"> dle této </w:t>
      </w:r>
      <w:r w:rsidR="000865A7">
        <w:rPr>
          <w:szCs w:val="20"/>
        </w:rPr>
        <w:t>S</w:t>
      </w:r>
      <w:r w:rsidRPr="00830EFD">
        <w:rPr>
          <w:szCs w:val="20"/>
        </w:rPr>
        <w:t xml:space="preserve">mlouvy mají vady, jestliže jejich zpracování neodpovídá </w:t>
      </w:r>
      <w:r w:rsidR="000865A7">
        <w:rPr>
          <w:szCs w:val="20"/>
        </w:rPr>
        <w:t>S</w:t>
      </w:r>
      <w:r w:rsidRPr="00830EFD">
        <w:rPr>
          <w:szCs w:val="20"/>
        </w:rPr>
        <w:t xml:space="preserve">mlouvě, požadavkům, připomínkám nebo pokynům uplatněným objednatelem v průběhu poskytování plnění </w:t>
      </w:r>
      <w:r>
        <w:rPr>
          <w:szCs w:val="20"/>
        </w:rPr>
        <w:t>zpracovatelem</w:t>
      </w:r>
      <w:r w:rsidRPr="00830EFD">
        <w:rPr>
          <w:szCs w:val="20"/>
        </w:rPr>
        <w:t xml:space="preserve"> dle této </w:t>
      </w:r>
      <w:r w:rsidR="000865A7">
        <w:rPr>
          <w:szCs w:val="20"/>
        </w:rPr>
        <w:t>S</w:t>
      </w:r>
      <w:r w:rsidRPr="00830EFD">
        <w:rPr>
          <w:szCs w:val="20"/>
        </w:rPr>
        <w:t xml:space="preserve">mlouvy nebo jestliže hmotné zachycení výsledků činnosti </w:t>
      </w:r>
      <w:r w:rsidR="004922BB">
        <w:rPr>
          <w:szCs w:val="20"/>
        </w:rPr>
        <w:t>zpracovatele</w:t>
      </w:r>
      <w:r w:rsidR="004922BB" w:rsidRPr="00830EFD">
        <w:rPr>
          <w:szCs w:val="20"/>
        </w:rPr>
        <w:t xml:space="preserve"> </w:t>
      </w:r>
      <w:r w:rsidRPr="00830EFD">
        <w:rPr>
          <w:szCs w:val="20"/>
        </w:rPr>
        <w:t xml:space="preserve">jsou neúplné tak, že z důvodu jejich neúplnosti není možné pokračovat ke splnění účelu této </w:t>
      </w:r>
      <w:r w:rsidR="000865A7">
        <w:rPr>
          <w:szCs w:val="20"/>
        </w:rPr>
        <w:t>S</w:t>
      </w:r>
      <w:r w:rsidRPr="00830EFD">
        <w:rPr>
          <w:szCs w:val="20"/>
        </w:rPr>
        <w:t>mlouvy.</w:t>
      </w:r>
    </w:p>
    <w:p w14:paraId="003846BD" w14:textId="5FE105CD" w:rsidR="00BC46D5" w:rsidRPr="0066722E" w:rsidRDefault="00B24E3F" w:rsidP="00BD57D9">
      <w:pPr>
        <w:pStyle w:val="TextnormlnslovanChar"/>
        <w:numPr>
          <w:ilvl w:val="1"/>
          <w:numId w:val="2"/>
        </w:numPr>
        <w:tabs>
          <w:tab w:val="num" w:pos="567"/>
        </w:tabs>
        <w:spacing w:before="120" w:after="0" w:line="280" w:lineRule="atLeast"/>
        <w:ind w:left="567" w:hanging="567"/>
        <w:jc w:val="both"/>
        <w:rPr>
          <w:szCs w:val="20"/>
        </w:rPr>
      </w:pPr>
      <w:r>
        <w:rPr>
          <w:szCs w:val="20"/>
        </w:rPr>
        <w:t>Zpracovatel</w:t>
      </w:r>
      <w:r w:rsidRPr="00B24E3F">
        <w:rPr>
          <w:szCs w:val="20"/>
        </w:rPr>
        <w:t xml:space="preserve"> se zavazuje, že výsledky jeho činnosti dle této </w:t>
      </w:r>
      <w:r w:rsidR="000865A7">
        <w:rPr>
          <w:szCs w:val="20"/>
        </w:rPr>
        <w:t>S</w:t>
      </w:r>
      <w:r w:rsidRPr="00B24E3F">
        <w:rPr>
          <w:szCs w:val="20"/>
        </w:rPr>
        <w:t xml:space="preserve">mlouvy a hmotné zachycení výsledků činnosti </w:t>
      </w:r>
      <w:r>
        <w:rPr>
          <w:szCs w:val="20"/>
        </w:rPr>
        <w:t>zpracovatele</w:t>
      </w:r>
      <w:r w:rsidRPr="00B24E3F">
        <w:rPr>
          <w:szCs w:val="20"/>
        </w:rPr>
        <w:t xml:space="preserve"> budou ke dni předání bez vad a způsobilé k užití k účelu sjednanému touto </w:t>
      </w:r>
      <w:r w:rsidR="000865A7">
        <w:rPr>
          <w:szCs w:val="20"/>
        </w:rPr>
        <w:t>S</w:t>
      </w:r>
      <w:r w:rsidRPr="00B24E3F">
        <w:rPr>
          <w:szCs w:val="20"/>
        </w:rPr>
        <w:t>mlouvou.</w:t>
      </w:r>
    </w:p>
    <w:p w14:paraId="09FE73D7" w14:textId="77777777" w:rsidR="00604FF6" w:rsidRPr="009167B6" w:rsidRDefault="00604FF6" w:rsidP="00BD57D9">
      <w:pPr>
        <w:pStyle w:val="Text"/>
        <w:numPr>
          <w:ilvl w:val="0"/>
          <w:numId w:val="2"/>
        </w:numPr>
        <w:tabs>
          <w:tab w:val="clear" w:pos="360"/>
        </w:tabs>
        <w:spacing w:before="480" w:line="280" w:lineRule="atLeast"/>
        <w:ind w:left="426" w:hanging="426"/>
        <w:jc w:val="center"/>
        <w:rPr>
          <w:rFonts w:cs="Arial"/>
          <w:b/>
        </w:rPr>
      </w:pPr>
      <w:r w:rsidRPr="009167B6">
        <w:rPr>
          <w:rFonts w:cs="Arial"/>
          <w:b/>
        </w:rPr>
        <w:t>Kontaktní osoby</w:t>
      </w:r>
    </w:p>
    <w:p w14:paraId="01AEB4E9" w14:textId="7968E463" w:rsidR="00604FF6" w:rsidRPr="00F22F92" w:rsidRDefault="00604FF6" w:rsidP="00BD57D9">
      <w:pPr>
        <w:pStyle w:val="Text"/>
        <w:numPr>
          <w:ilvl w:val="1"/>
          <w:numId w:val="2"/>
        </w:numPr>
        <w:tabs>
          <w:tab w:val="clear" w:pos="432"/>
          <w:tab w:val="num" w:pos="851"/>
        </w:tabs>
        <w:spacing w:before="120" w:after="0" w:line="280" w:lineRule="atLeast"/>
        <w:ind w:left="567" w:hanging="567"/>
        <w:jc w:val="both"/>
        <w:rPr>
          <w:rFonts w:cs="Arial"/>
          <w:sz w:val="20"/>
        </w:rPr>
      </w:pPr>
      <w:r w:rsidRPr="00F22F92">
        <w:rPr>
          <w:rFonts w:cs="Arial"/>
          <w:sz w:val="20"/>
        </w:rPr>
        <w:t>Kontakt</w:t>
      </w:r>
      <w:r w:rsidR="005528F6" w:rsidRPr="00F22F92">
        <w:rPr>
          <w:rFonts w:cs="Arial"/>
          <w:sz w:val="20"/>
        </w:rPr>
        <w:t>ní osobou objednatele je</w:t>
      </w:r>
      <w:r w:rsidR="002D40AA">
        <w:rPr>
          <w:rFonts w:cs="Arial"/>
          <w:sz w:val="20"/>
        </w:rPr>
        <w:t xml:space="preserve"> Ing. Petra Zákoutská</w:t>
      </w:r>
      <w:r w:rsidR="00026AF2" w:rsidRPr="00F22F92">
        <w:rPr>
          <w:rFonts w:cs="Arial"/>
          <w:sz w:val="20"/>
        </w:rPr>
        <w:t>, email:</w:t>
      </w:r>
      <w:r w:rsidR="002D40AA">
        <w:rPr>
          <w:rFonts w:cs="Arial"/>
          <w:sz w:val="20"/>
        </w:rPr>
        <w:t xml:space="preserve"> petra.zakoutska@mpsv.cz</w:t>
      </w:r>
      <w:r w:rsidR="0043309D">
        <w:rPr>
          <w:rFonts w:cs="Arial"/>
          <w:sz w:val="20"/>
        </w:rPr>
        <w:t>;</w:t>
      </w:r>
      <w:r w:rsidR="00E27F43">
        <w:rPr>
          <w:rFonts w:cs="Arial"/>
          <w:sz w:val="20"/>
        </w:rPr>
        <w:br/>
      </w:r>
      <w:r w:rsidR="0043309D">
        <w:rPr>
          <w:rFonts w:cs="Arial"/>
          <w:sz w:val="20"/>
        </w:rPr>
        <w:t>tel.:</w:t>
      </w:r>
      <w:r w:rsidR="002D40AA">
        <w:rPr>
          <w:rFonts w:cs="Arial"/>
          <w:sz w:val="20"/>
        </w:rPr>
        <w:t xml:space="preserve"> +420 221 923 281</w:t>
      </w:r>
      <w:r w:rsidR="00435EC1">
        <w:rPr>
          <w:rFonts w:cs="Arial"/>
          <w:sz w:val="20"/>
        </w:rPr>
        <w:t>.</w:t>
      </w:r>
    </w:p>
    <w:p w14:paraId="265EFA2C" w14:textId="47302027" w:rsidR="00026AF2" w:rsidRPr="00F22F92" w:rsidRDefault="00026AF2" w:rsidP="00BD57D9">
      <w:pPr>
        <w:pStyle w:val="Text"/>
        <w:numPr>
          <w:ilvl w:val="1"/>
          <w:numId w:val="2"/>
        </w:numPr>
        <w:tabs>
          <w:tab w:val="num" w:pos="567"/>
        </w:tabs>
        <w:spacing w:before="120" w:after="0" w:line="280" w:lineRule="atLeast"/>
        <w:ind w:left="567" w:hanging="567"/>
        <w:rPr>
          <w:rFonts w:cs="Arial"/>
          <w:sz w:val="20"/>
        </w:rPr>
      </w:pPr>
      <w:r w:rsidRPr="00F22F92">
        <w:rPr>
          <w:rFonts w:cs="Arial"/>
          <w:sz w:val="20"/>
        </w:rPr>
        <w:t xml:space="preserve">Kontaktní osobou </w:t>
      </w:r>
      <w:r w:rsidR="0071124B">
        <w:rPr>
          <w:rFonts w:cs="Arial"/>
          <w:sz w:val="20"/>
        </w:rPr>
        <w:t>zpracovatel</w:t>
      </w:r>
      <w:r w:rsidR="00D2301D" w:rsidRPr="00F22F92">
        <w:rPr>
          <w:rFonts w:cs="Arial"/>
          <w:sz w:val="20"/>
        </w:rPr>
        <w:t>e</w:t>
      </w:r>
      <w:r w:rsidRPr="00F22F92">
        <w:rPr>
          <w:rFonts w:cs="Arial"/>
          <w:sz w:val="20"/>
        </w:rPr>
        <w:t xml:space="preserve"> je </w:t>
      </w:r>
      <w:r w:rsidR="004D495F" w:rsidRPr="00F22F92">
        <w:rPr>
          <w:rFonts w:cs="Arial"/>
          <w:sz w:val="20"/>
          <w:highlight w:val="yellow"/>
        </w:rPr>
        <w:t>____________</w:t>
      </w:r>
      <w:r w:rsidR="00A91247" w:rsidRPr="00F22F92">
        <w:rPr>
          <w:rFonts w:cs="Arial"/>
          <w:sz w:val="20"/>
        </w:rPr>
        <w:t xml:space="preserve">, email: </w:t>
      </w:r>
      <w:r w:rsidR="004D495F" w:rsidRPr="00F22F92">
        <w:rPr>
          <w:rFonts w:cs="Arial"/>
          <w:sz w:val="20"/>
          <w:highlight w:val="yellow"/>
        </w:rPr>
        <w:t>____________</w:t>
      </w:r>
      <w:r w:rsidR="006B37FA">
        <w:rPr>
          <w:rFonts w:cs="Arial"/>
          <w:sz w:val="20"/>
        </w:rPr>
        <w:t>, tel.: +</w:t>
      </w:r>
      <w:proofErr w:type="gramStart"/>
      <w:r w:rsidR="006B37FA">
        <w:rPr>
          <w:rFonts w:cs="Arial"/>
          <w:sz w:val="20"/>
        </w:rPr>
        <w:t>420 __________</w:t>
      </w:r>
      <w:r w:rsidR="003C632E">
        <w:rPr>
          <w:rFonts w:cs="Arial"/>
          <w:sz w:val="20"/>
        </w:rPr>
        <w:t xml:space="preserve">  (</w:t>
      </w:r>
      <w:r w:rsidR="003C632E" w:rsidRPr="008D3FC8">
        <w:rPr>
          <w:rFonts w:cs="Arial"/>
          <w:sz w:val="20"/>
          <w:highlight w:val="yellow"/>
        </w:rPr>
        <w:t>doplní</w:t>
      </w:r>
      <w:proofErr w:type="gramEnd"/>
      <w:r w:rsidR="003C632E" w:rsidRPr="008D3FC8">
        <w:rPr>
          <w:rFonts w:cs="Arial"/>
          <w:sz w:val="20"/>
          <w:highlight w:val="yellow"/>
        </w:rPr>
        <w:t xml:space="preserve"> uchazeč</w:t>
      </w:r>
      <w:r w:rsidR="003C632E">
        <w:rPr>
          <w:rFonts w:cs="Arial"/>
          <w:sz w:val="20"/>
        </w:rPr>
        <w:t>)</w:t>
      </w:r>
      <w:r w:rsidR="00C04F44">
        <w:rPr>
          <w:rFonts w:cs="Arial"/>
          <w:sz w:val="20"/>
        </w:rPr>
        <w:t>.</w:t>
      </w:r>
    </w:p>
    <w:p w14:paraId="24B022AA" w14:textId="77777777" w:rsidR="00B62BBF" w:rsidRDefault="00B62BBF" w:rsidP="00BD57D9">
      <w:pPr>
        <w:pStyle w:val="Text"/>
        <w:numPr>
          <w:ilvl w:val="1"/>
          <w:numId w:val="2"/>
        </w:numPr>
        <w:tabs>
          <w:tab w:val="num" w:pos="567"/>
        </w:tabs>
        <w:spacing w:before="120" w:after="0" w:line="280" w:lineRule="atLeast"/>
        <w:ind w:left="567" w:hanging="567"/>
        <w:jc w:val="both"/>
        <w:rPr>
          <w:rFonts w:cs="Arial"/>
          <w:sz w:val="20"/>
        </w:rPr>
      </w:pPr>
      <w:r w:rsidRPr="00F22F92">
        <w:rPr>
          <w:rFonts w:cs="Arial"/>
          <w:sz w:val="20"/>
        </w:rPr>
        <w:t xml:space="preserve">Případnou změnu kontaktních údajů je smluvní strana povinna bez zbytečného odkladu </w:t>
      </w:r>
      <w:r w:rsidR="00BA75AB" w:rsidRPr="00F22F92">
        <w:rPr>
          <w:rFonts w:cs="Arial"/>
          <w:sz w:val="20"/>
        </w:rPr>
        <w:t xml:space="preserve">písemně </w:t>
      </w:r>
      <w:r w:rsidRPr="00F22F92">
        <w:rPr>
          <w:rFonts w:cs="Arial"/>
          <w:sz w:val="20"/>
        </w:rPr>
        <w:t xml:space="preserve">oznámit druhé </w:t>
      </w:r>
      <w:r w:rsidR="00BA75AB" w:rsidRPr="00F22F92">
        <w:rPr>
          <w:rFonts w:cs="Arial"/>
          <w:sz w:val="20"/>
        </w:rPr>
        <w:t xml:space="preserve">smluvní </w:t>
      </w:r>
      <w:r w:rsidRPr="00F22F92">
        <w:rPr>
          <w:rFonts w:cs="Arial"/>
          <w:sz w:val="20"/>
        </w:rPr>
        <w:t>straně.</w:t>
      </w:r>
    </w:p>
    <w:p w14:paraId="142E8B95" w14:textId="77777777" w:rsidR="0040068D" w:rsidRDefault="0040068D" w:rsidP="00BD57D9">
      <w:pPr>
        <w:pStyle w:val="Text"/>
        <w:numPr>
          <w:ilvl w:val="1"/>
          <w:numId w:val="2"/>
        </w:numPr>
        <w:tabs>
          <w:tab w:val="num" w:pos="567"/>
        </w:tabs>
        <w:spacing w:before="120" w:after="0" w:line="280" w:lineRule="atLeast"/>
        <w:ind w:left="567" w:hanging="567"/>
        <w:jc w:val="both"/>
        <w:rPr>
          <w:rFonts w:cs="Arial"/>
          <w:sz w:val="20"/>
        </w:rPr>
      </w:pPr>
      <w:r>
        <w:rPr>
          <w:rFonts w:cs="Arial"/>
          <w:sz w:val="20"/>
        </w:rPr>
        <w:t>Není-li ve smlouvě uvedeno jinak, obě smluvní strany budou vzájemně komunikovat či si předávat informace a dokumenty prostřednictvím výše uvedených kontaktních osob.</w:t>
      </w:r>
    </w:p>
    <w:p w14:paraId="3C5470E4" w14:textId="77777777" w:rsidR="009804C6" w:rsidRDefault="009804C6" w:rsidP="009804C6">
      <w:pPr>
        <w:pStyle w:val="Text"/>
        <w:tabs>
          <w:tab w:val="num" w:pos="567"/>
        </w:tabs>
        <w:spacing w:before="120" w:after="0" w:line="280" w:lineRule="atLeast"/>
        <w:ind w:left="567"/>
        <w:jc w:val="both"/>
        <w:rPr>
          <w:rFonts w:cs="Arial"/>
          <w:sz w:val="20"/>
        </w:rPr>
      </w:pPr>
    </w:p>
    <w:p w14:paraId="488FFCEE" w14:textId="77777777" w:rsidR="009804C6" w:rsidRPr="00F22F92" w:rsidRDefault="009804C6" w:rsidP="009804C6">
      <w:pPr>
        <w:pStyle w:val="Text"/>
        <w:tabs>
          <w:tab w:val="num" w:pos="567"/>
        </w:tabs>
        <w:spacing w:before="120" w:after="0" w:line="280" w:lineRule="atLeast"/>
        <w:ind w:left="567"/>
        <w:jc w:val="both"/>
        <w:rPr>
          <w:rFonts w:cs="Arial"/>
          <w:sz w:val="20"/>
        </w:rPr>
      </w:pPr>
    </w:p>
    <w:p w14:paraId="58AD92F7" w14:textId="77777777" w:rsidR="0007554A" w:rsidRPr="009167B6" w:rsidRDefault="00BA75AB" w:rsidP="00BD57D9">
      <w:pPr>
        <w:pStyle w:val="Textnadpis1"/>
        <w:numPr>
          <w:ilvl w:val="0"/>
          <w:numId w:val="2"/>
        </w:numPr>
        <w:tabs>
          <w:tab w:val="clear" w:pos="360"/>
        </w:tabs>
        <w:spacing w:before="480"/>
        <w:ind w:left="425" w:hanging="425"/>
        <w:jc w:val="center"/>
        <w:rPr>
          <w:rFonts w:cs="Arial"/>
          <w:sz w:val="22"/>
          <w:szCs w:val="20"/>
        </w:rPr>
      </w:pPr>
      <w:bookmarkStart w:id="200" w:name="_Toc203291571"/>
      <w:bookmarkStart w:id="201" w:name="_Toc203292591"/>
      <w:bookmarkStart w:id="202" w:name="_Toc203306980"/>
      <w:bookmarkStart w:id="203" w:name="_Toc204476148"/>
      <w:bookmarkStart w:id="204" w:name="_Toc235235107"/>
      <w:bookmarkStart w:id="205" w:name="_Toc238266062"/>
      <w:bookmarkStart w:id="206" w:name="_Toc240357481"/>
      <w:bookmarkStart w:id="207" w:name="_Toc240444517"/>
      <w:bookmarkStart w:id="208" w:name="_Toc240703983"/>
      <w:bookmarkStart w:id="209" w:name="_Toc240704357"/>
      <w:bookmarkStart w:id="210" w:name="_Toc240792074"/>
      <w:bookmarkStart w:id="211" w:name="_Toc240792934"/>
      <w:bookmarkStart w:id="212" w:name="_Toc241496098"/>
      <w:bookmarkStart w:id="213" w:name="_Toc241501199"/>
      <w:bookmarkStart w:id="214" w:name="_Toc241501596"/>
      <w:bookmarkStart w:id="215" w:name="_Toc241657913"/>
      <w:bookmarkStart w:id="216" w:name="_Toc243380736"/>
      <w:bookmarkStart w:id="217" w:name="_Toc274231392"/>
      <w:bookmarkStart w:id="218" w:name="_Toc274234509"/>
      <w:bookmarkEnd w:id="147"/>
      <w:bookmarkEnd w:id="148"/>
      <w:bookmarkEnd w:id="149"/>
      <w:bookmarkEnd w:id="150"/>
      <w:bookmarkEnd w:id="151"/>
      <w:bookmarkEnd w:id="152"/>
      <w:bookmarkEnd w:id="153"/>
      <w:bookmarkEnd w:id="154"/>
      <w:bookmarkEnd w:id="155"/>
      <w:bookmarkEnd w:id="156"/>
      <w:bookmarkEnd w:id="157"/>
      <w:r w:rsidRPr="009167B6">
        <w:rPr>
          <w:rFonts w:cs="Arial"/>
          <w:sz w:val="22"/>
          <w:szCs w:val="20"/>
        </w:rPr>
        <w:lastRenderedPageBreak/>
        <w:t xml:space="preserve"> </w:t>
      </w:r>
      <w:r w:rsidR="0007554A" w:rsidRPr="009167B6">
        <w:rPr>
          <w:rFonts w:cs="Arial"/>
          <w:sz w:val="22"/>
          <w:szCs w:val="20"/>
        </w:rPr>
        <w:t>Závěrečná ustanovení</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14:paraId="15EC04A5" w14:textId="2DFEE2AE" w:rsidR="0007554A" w:rsidRPr="00F22F92" w:rsidRDefault="0007554A" w:rsidP="00BD57D9">
      <w:pPr>
        <w:pStyle w:val="TextnormlnslovanChar"/>
        <w:numPr>
          <w:ilvl w:val="1"/>
          <w:numId w:val="2"/>
        </w:numPr>
        <w:tabs>
          <w:tab w:val="num" w:pos="567"/>
        </w:tabs>
        <w:spacing w:before="120" w:after="0" w:line="280" w:lineRule="atLeast"/>
        <w:ind w:left="567" w:hanging="567"/>
        <w:jc w:val="both"/>
        <w:rPr>
          <w:szCs w:val="20"/>
        </w:rPr>
      </w:pPr>
      <w:r w:rsidRPr="00F22F92">
        <w:rPr>
          <w:szCs w:val="20"/>
        </w:rPr>
        <w:t xml:space="preserve">Tato </w:t>
      </w:r>
      <w:r w:rsidR="000865A7">
        <w:rPr>
          <w:szCs w:val="20"/>
        </w:rPr>
        <w:t>S</w:t>
      </w:r>
      <w:r w:rsidRPr="00F22F92">
        <w:rPr>
          <w:szCs w:val="20"/>
        </w:rPr>
        <w:t>mlouva nabývá platnosti a účinnosti dnem jejího podpisu oběma smluvními stranami.</w:t>
      </w:r>
      <w:r w:rsidR="00B46D25" w:rsidRPr="00B46D25">
        <w:t xml:space="preserve"> </w:t>
      </w:r>
      <w:r w:rsidR="00B46D25" w:rsidRPr="00EB7F11">
        <w:t xml:space="preserve">V případě, že k podpisu Smlouvy smluvními stranami nedojde v jednom dni, nabývá tato Smlouva platnosti </w:t>
      </w:r>
      <w:r w:rsidR="00B46D25" w:rsidRPr="00F56B2B">
        <w:t>dnem podpisu poslední smluvní stranou. Smlouva nabývá účinnosti dnem podpisu oběma smluvními stranami, ne však dřív, než dnem uveřejnění v Registru smluv Ministerstva vnitra</w:t>
      </w:r>
      <w:r w:rsidR="00ED642E">
        <w:t>.</w:t>
      </w:r>
    </w:p>
    <w:p w14:paraId="1A7AEB89" w14:textId="0841AA89" w:rsidR="001522FC" w:rsidRPr="00135B10" w:rsidRDefault="0007554A" w:rsidP="00BD57D9">
      <w:pPr>
        <w:pStyle w:val="TextnormlnslovanChar"/>
        <w:numPr>
          <w:ilvl w:val="1"/>
          <w:numId w:val="2"/>
        </w:numPr>
        <w:tabs>
          <w:tab w:val="num" w:pos="567"/>
        </w:tabs>
        <w:spacing w:before="120" w:after="0" w:line="280" w:lineRule="atLeast"/>
        <w:ind w:left="567" w:hanging="567"/>
        <w:jc w:val="both"/>
        <w:rPr>
          <w:color w:val="0000FF"/>
          <w:szCs w:val="20"/>
          <w:u w:val="single"/>
        </w:rPr>
      </w:pPr>
      <w:bookmarkStart w:id="219" w:name="_Ref54768468"/>
      <w:r w:rsidRPr="00F22F92">
        <w:rPr>
          <w:szCs w:val="20"/>
        </w:rPr>
        <w:t xml:space="preserve">Jakékoli změny nebo doplňky </w:t>
      </w:r>
      <w:r w:rsidR="00BA75AB" w:rsidRPr="00F22F92">
        <w:rPr>
          <w:szCs w:val="20"/>
        </w:rPr>
        <w:t xml:space="preserve">musí být </w:t>
      </w:r>
      <w:r w:rsidRPr="00F22F92">
        <w:rPr>
          <w:szCs w:val="20"/>
        </w:rPr>
        <w:t xml:space="preserve">řešeny písemně, formou číslovaných dodatků odsouhlasenými </w:t>
      </w:r>
      <w:r w:rsidR="00BA75AB" w:rsidRPr="00F22F92">
        <w:rPr>
          <w:szCs w:val="20"/>
        </w:rPr>
        <w:t xml:space="preserve">a podepsanými </w:t>
      </w:r>
      <w:r w:rsidRPr="00F22F92">
        <w:rPr>
          <w:szCs w:val="20"/>
        </w:rPr>
        <w:t>oběma smluvními stranami.</w:t>
      </w:r>
      <w:r w:rsidR="004922BB">
        <w:rPr>
          <w:szCs w:val="20"/>
        </w:rPr>
        <w:t xml:space="preserve"> </w:t>
      </w:r>
      <w:r w:rsidR="003A6ACC">
        <w:rPr>
          <w:szCs w:val="20"/>
        </w:rPr>
        <w:t>Zpracovatel vzal na vědomí, že t</w:t>
      </w:r>
      <w:r w:rsidR="001522FC" w:rsidRPr="00135B10">
        <w:rPr>
          <w:szCs w:val="20"/>
        </w:rPr>
        <w:t xml:space="preserve">ato </w:t>
      </w:r>
      <w:r w:rsidR="000865A7">
        <w:rPr>
          <w:szCs w:val="20"/>
        </w:rPr>
        <w:t>S</w:t>
      </w:r>
      <w:r w:rsidR="001522FC" w:rsidRPr="00135B10">
        <w:rPr>
          <w:szCs w:val="20"/>
        </w:rPr>
        <w:t xml:space="preserve">mlouva bude po jejím podpisu oběma smluvními stranami zveřejněna </w:t>
      </w:r>
      <w:r w:rsidR="002B7084" w:rsidRPr="00135B10">
        <w:rPr>
          <w:szCs w:val="20"/>
        </w:rPr>
        <w:t xml:space="preserve">na profilu objednatele v souladu s § </w:t>
      </w:r>
      <w:r w:rsidR="001C14AA">
        <w:rPr>
          <w:szCs w:val="20"/>
        </w:rPr>
        <w:t>219</w:t>
      </w:r>
      <w:r w:rsidR="002B7084" w:rsidRPr="00135B10">
        <w:rPr>
          <w:szCs w:val="20"/>
        </w:rPr>
        <w:t xml:space="preserve"> zákona </w:t>
      </w:r>
      <w:r w:rsidR="00505B5E" w:rsidRPr="002E06BE">
        <w:t xml:space="preserve">o </w:t>
      </w:r>
      <w:r w:rsidR="00505B5E">
        <w:t xml:space="preserve">zadávání </w:t>
      </w:r>
      <w:r w:rsidR="00505B5E" w:rsidRPr="002E06BE">
        <w:t>veřejných zakáz</w:t>
      </w:r>
      <w:r w:rsidR="00505B5E">
        <w:t>e</w:t>
      </w:r>
      <w:r w:rsidR="00505B5E" w:rsidRPr="002E06BE">
        <w:t>k</w:t>
      </w:r>
      <w:r w:rsidR="00C71F85">
        <w:rPr>
          <w:szCs w:val="20"/>
        </w:rPr>
        <w:t>,</w:t>
      </w:r>
      <w:r w:rsidR="00505B5E">
        <w:rPr>
          <w:szCs w:val="20"/>
        </w:rPr>
        <w:t xml:space="preserve"> </w:t>
      </w:r>
      <w:r w:rsidR="00C71F85">
        <w:rPr>
          <w:szCs w:val="20"/>
        </w:rPr>
        <w:t>a v Registru smluv v </w:t>
      </w:r>
      <w:proofErr w:type="gramStart"/>
      <w:r w:rsidR="00C71F85">
        <w:rPr>
          <w:szCs w:val="20"/>
        </w:rPr>
        <w:t>souladu s §</w:t>
      </w:r>
      <w:r w:rsidR="001C14AA">
        <w:rPr>
          <w:szCs w:val="20"/>
        </w:rPr>
        <w:t xml:space="preserve"> </w:t>
      </w:r>
      <w:r w:rsidR="00C71F85">
        <w:rPr>
          <w:szCs w:val="20"/>
        </w:rPr>
        <w:t>2 zákona</w:t>
      </w:r>
      <w:proofErr w:type="gramEnd"/>
      <w:r w:rsidR="00C71F85">
        <w:rPr>
          <w:szCs w:val="20"/>
        </w:rPr>
        <w:t xml:space="preserve"> č.</w:t>
      </w:r>
      <w:r w:rsidR="003E38EC">
        <w:rPr>
          <w:szCs w:val="20"/>
        </w:rPr>
        <w:t xml:space="preserve"> </w:t>
      </w:r>
      <w:r w:rsidR="00C71F85">
        <w:rPr>
          <w:szCs w:val="20"/>
        </w:rPr>
        <w:t>340/2015 Sb., zákon o registru smluv</w:t>
      </w:r>
      <w:r w:rsidR="002B7084" w:rsidRPr="00135B10">
        <w:rPr>
          <w:szCs w:val="20"/>
        </w:rPr>
        <w:t xml:space="preserve">. </w:t>
      </w:r>
    </w:p>
    <w:bookmarkEnd w:id="219"/>
    <w:p w14:paraId="78AAA615" w14:textId="77777777" w:rsidR="0007554A" w:rsidRPr="00135B10" w:rsidRDefault="0007554A" w:rsidP="00BD57D9">
      <w:pPr>
        <w:pStyle w:val="TextnormlnslovanChar"/>
        <w:numPr>
          <w:ilvl w:val="1"/>
          <w:numId w:val="2"/>
        </w:numPr>
        <w:tabs>
          <w:tab w:val="num" w:pos="567"/>
        </w:tabs>
        <w:spacing w:before="120" w:after="0" w:line="280" w:lineRule="atLeast"/>
        <w:ind w:left="567" w:hanging="567"/>
        <w:jc w:val="both"/>
        <w:rPr>
          <w:szCs w:val="20"/>
        </w:rPr>
      </w:pPr>
      <w:r w:rsidRPr="00CC2677">
        <w:rPr>
          <w:szCs w:val="20"/>
        </w:rPr>
        <w:t>Smlouva je</w:t>
      </w:r>
      <w:r w:rsidRPr="00135B10">
        <w:rPr>
          <w:szCs w:val="20"/>
        </w:rPr>
        <w:t xml:space="preserve"> vyhotovena </w:t>
      </w:r>
      <w:r w:rsidR="00604FF6" w:rsidRPr="00135B10">
        <w:rPr>
          <w:szCs w:val="20"/>
        </w:rPr>
        <w:t>v pěti (5)</w:t>
      </w:r>
      <w:r w:rsidRPr="00135B10">
        <w:rPr>
          <w:szCs w:val="20"/>
        </w:rPr>
        <w:t xml:space="preserve"> stejnopise</w:t>
      </w:r>
      <w:r w:rsidR="00604FF6" w:rsidRPr="00135B10">
        <w:rPr>
          <w:szCs w:val="20"/>
        </w:rPr>
        <w:t xml:space="preserve">ch s platností originálu, z nichž tři (3) obdrží objednatel a dva (2) obdrží </w:t>
      </w:r>
      <w:r w:rsidR="0071124B" w:rsidRPr="00135B10">
        <w:rPr>
          <w:szCs w:val="20"/>
        </w:rPr>
        <w:t>zpracovatel</w:t>
      </w:r>
      <w:r w:rsidR="00604FF6" w:rsidRPr="00135B10">
        <w:rPr>
          <w:szCs w:val="20"/>
        </w:rPr>
        <w:t>.</w:t>
      </w:r>
    </w:p>
    <w:p w14:paraId="45B26020" w14:textId="7EDAC239" w:rsidR="00082F6A" w:rsidRPr="00082F6A" w:rsidRDefault="0007554A" w:rsidP="00BD57D9">
      <w:pPr>
        <w:pStyle w:val="TextnormlnslovanChar"/>
        <w:numPr>
          <w:ilvl w:val="1"/>
          <w:numId w:val="2"/>
        </w:numPr>
        <w:tabs>
          <w:tab w:val="num" w:pos="567"/>
        </w:tabs>
        <w:spacing w:before="120" w:after="0" w:line="280" w:lineRule="atLeast"/>
        <w:ind w:left="567" w:hanging="567"/>
        <w:jc w:val="both"/>
        <w:rPr>
          <w:szCs w:val="20"/>
        </w:rPr>
      </w:pPr>
      <w:r w:rsidRPr="00135B10">
        <w:rPr>
          <w:szCs w:val="20"/>
        </w:rPr>
        <w:t>Z</w:t>
      </w:r>
      <w:r w:rsidRPr="00412966">
        <w:rPr>
          <w:szCs w:val="20"/>
        </w:rPr>
        <w:t xml:space="preserve">áležitosti v této </w:t>
      </w:r>
      <w:r w:rsidR="000865A7">
        <w:rPr>
          <w:szCs w:val="20"/>
        </w:rPr>
        <w:t>S</w:t>
      </w:r>
      <w:r w:rsidRPr="00412966">
        <w:rPr>
          <w:szCs w:val="20"/>
        </w:rPr>
        <w:t xml:space="preserve">mlouvě výslovně neupravené se řídí příslušnými ustanoveními </w:t>
      </w:r>
      <w:r w:rsidR="00BA75AB" w:rsidRPr="00412966">
        <w:rPr>
          <w:szCs w:val="20"/>
        </w:rPr>
        <w:t>platných a</w:t>
      </w:r>
      <w:r w:rsidR="00412966">
        <w:rPr>
          <w:szCs w:val="20"/>
        </w:rPr>
        <w:t> </w:t>
      </w:r>
      <w:r w:rsidR="00BA75AB" w:rsidRPr="00412966">
        <w:rPr>
          <w:szCs w:val="20"/>
        </w:rPr>
        <w:t xml:space="preserve">účinných právních předpisů, zejména </w:t>
      </w:r>
      <w:r w:rsidR="006E4E8E" w:rsidRPr="00412966">
        <w:rPr>
          <w:szCs w:val="20"/>
        </w:rPr>
        <w:t>občansk</w:t>
      </w:r>
      <w:r w:rsidR="00BA75AB" w:rsidRPr="00412966">
        <w:rPr>
          <w:szCs w:val="20"/>
        </w:rPr>
        <w:t xml:space="preserve">ým </w:t>
      </w:r>
      <w:r w:rsidRPr="00412966">
        <w:rPr>
          <w:szCs w:val="20"/>
        </w:rPr>
        <w:t>zákoní</w:t>
      </w:r>
      <w:r w:rsidR="00BA75AB" w:rsidRPr="00412966">
        <w:rPr>
          <w:szCs w:val="20"/>
        </w:rPr>
        <w:t>kem.</w:t>
      </w:r>
    </w:p>
    <w:p w14:paraId="671E8610" w14:textId="7C86DB75" w:rsidR="005631CF" w:rsidRDefault="005631CF" w:rsidP="00BD57D9">
      <w:pPr>
        <w:pStyle w:val="Normlnslovan"/>
        <w:numPr>
          <w:ilvl w:val="1"/>
          <w:numId w:val="2"/>
        </w:numPr>
        <w:tabs>
          <w:tab w:val="num" w:pos="567"/>
        </w:tabs>
        <w:spacing w:before="120" w:after="240" w:line="280" w:lineRule="atLeast"/>
        <w:ind w:left="567" w:hanging="567"/>
        <w:jc w:val="both"/>
        <w:rPr>
          <w:rFonts w:ascii="Arial" w:hAnsi="Arial" w:cs="Arial"/>
          <w:bCs/>
          <w:iCs/>
          <w:sz w:val="20"/>
          <w:szCs w:val="20"/>
        </w:rPr>
      </w:pPr>
      <w:r>
        <w:rPr>
          <w:rFonts w:ascii="Arial" w:hAnsi="Arial" w:cs="Arial"/>
          <w:bCs/>
          <w:iCs/>
          <w:sz w:val="20"/>
          <w:szCs w:val="20"/>
        </w:rPr>
        <w:t xml:space="preserve">Zpracovatel bere na vědomí, že </w:t>
      </w:r>
      <w:r w:rsidR="000865A7">
        <w:rPr>
          <w:rFonts w:ascii="Arial" w:hAnsi="Arial" w:cs="Arial"/>
          <w:bCs/>
          <w:iCs/>
          <w:sz w:val="20"/>
          <w:szCs w:val="20"/>
        </w:rPr>
        <w:t>S</w:t>
      </w:r>
      <w:r>
        <w:rPr>
          <w:rFonts w:ascii="Arial" w:hAnsi="Arial" w:cs="Arial"/>
          <w:bCs/>
          <w:iCs/>
          <w:sz w:val="20"/>
          <w:szCs w:val="20"/>
        </w:rPr>
        <w:t>mlouv</w:t>
      </w:r>
      <w:r w:rsidR="000865A7">
        <w:rPr>
          <w:rFonts w:ascii="Arial" w:hAnsi="Arial" w:cs="Arial"/>
          <w:bCs/>
          <w:iCs/>
          <w:sz w:val="20"/>
          <w:szCs w:val="20"/>
        </w:rPr>
        <w:t>a</w:t>
      </w:r>
      <w:r>
        <w:rPr>
          <w:rFonts w:ascii="Arial" w:hAnsi="Arial" w:cs="Arial"/>
          <w:bCs/>
          <w:iCs/>
          <w:sz w:val="20"/>
          <w:szCs w:val="20"/>
        </w:rPr>
        <w:t xml:space="preserve"> bude uveřejněna na profilu zadavatele a v registru smluv. </w:t>
      </w:r>
    </w:p>
    <w:p w14:paraId="1909F6DF" w14:textId="5C9E03D9" w:rsidR="00B11637" w:rsidRPr="00412966" w:rsidRDefault="00B11637" w:rsidP="00BD57D9">
      <w:pPr>
        <w:pStyle w:val="Normlnslovan"/>
        <w:numPr>
          <w:ilvl w:val="1"/>
          <w:numId w:val="2"/>
        </w:numPr>
        <w:tabs>
          <w:tab w:val="num" w:pos="567"/>
        </w:tabs>
        <w:spacing w:before="120" w:after="240" w:line="280" w:lineRule="atLeast"/>
        <w:ind w:left="567" w:hanging="567"/>
        <w:jc w:val="both"/>
        <w:rPr>
          <w:rFonts w:ascii="Arial" w:hAnsi="Arial" w:cs="Arial"/>
          <w:bCs/>
          <w:iCs/>
          <w:sz w:val="20"/>
          <w:szCs w:val="20"/>
        </w:rPr>
      </w:pPr>
      <w:r w:rsidRPr="00412966">
        <w:rPr>
          <w:rFonts w:ascii="Arial" w:hAnsi="Arial" w:cs="Arial"/>
          <w:bCs/>
          <w:iCs/>
          <w:sz w:val="20"/>
          <w:szCs w:val="20"/>
        </w:rPr>
        <w:t xml:space="preserve">Nedílnou součást </w:t>
      </w:r>
      <w:r w:rsidR="00BA75AB" w:rsidRPr="00412966">
        <w:rPr>
          <w:rFonts w:ascii="Arial" w:hAnsi="Arial" w:cs="Arial"/>
          <w:bCs/>
          <w:iCs/>
          <w:sz w:val="20"/>
          <w:szCs w:val="20"/>
        </w:rPr>
        <w:t xml:space="preserve">této </w:t>
      </w:r>
      <w:r w:rsidR="000865A7">
        <w:rPr>
          <w:rFonts w:ascii="Arial" w:hAnsi="Arial" w:cs="Arial"/>
          <w:bCs/>
          <w:iCs/>
          <w:sz w:val="20"/>
          <w:szCs w:val="20"/>
        </w:rPr>
        <w:t>S</w:t>
      </w:r>
      <w:r w:rsidRPr="00412966">
        <w:rPr>
          <w:rFonts w:ascii="Arial" w:hAnsi="Arial" w:cs="Arial"/>
          <w:bCs/>
          <w:iCs/>
          <w:sz w:val="20"/>
          <w:szCs w:val="20"/>
        </w:rPr>
        <w:t>mlouvy tvoří tyto přílohy:</w:t>
      </w:r>
    </w:p>
    <w:p w14:paraId="2E50816F" w14:textId="1DAE37DD" w:rsidR="00B11637" w:rsidRDefault="00B11637" w:rsidP="00A640A0">
      <w:pPr>
        <w:pStyle w:val="Normlnslovan"/>
        <w:numPr>
          <w:ilvl w:val="0"/>
          <w:numId w:val="0"/>
        </w:numPr>
        <w:tabs>
          <w:tab w:val="num" w:pos="567"/>
        </w:tabs>
        <w:spacing w:before="120" w:after="0" w:line="280" w:lineRule="atLeast"/>
        <w:ind w:left="567"/>
        <w:jc w:val="both"/>
        <w:rPr>
          <w:rFonts w:ascii="Arial" w:hAnsi="Arial" w:cs="Arial"/>
          <w:bCs/>
          <w:iCs/>
          <w:sz w:val="20"/>
          <w:szCs w:val="20"/>
        </w:rPr>
      </w:pPr>
      <w:r w:rsidRPr="00412966">
        <w:rPr>
          <w:rFonts w:ascii="Arial" w:hAnsi="Arial" w:cs="Arial"/>
          <w:bCs/>
          <w:iCs/>
          <w:sz w:val="20"/>
          <w:szCs w:val="20"/>
        </w:rPr>
        <w:t xml:space="preserve">Příloha č. 1: </w:t>
      </w:r>
      <w:r w:rsidR="004922BB">
        <w:rPr>
          <w:rFonts w:ascii="Arial" w:hAnsi="Arial" w:cs="Arial"/>
          <w:bCs/>
          <w:iCs/>
          <w:sz w:val="20"/>
          <w:szCs w:val="20"/>
        </w:rPr>
        <w:t xml:space="preserve">Specifikace předmětu </w:t>
      </w:r>
      <w:r w:rsidR="00A15827">
        <w:rPr>
          <w:rFonts w:ascii="Arial" w:hAnsi="Arial" w:cs="Arial"/>
          <w:bCs/>
          <w:iCs/>
          <w:sz w:val="20"/>
          <w:szCs w:val="20"/>
        </w:rPr>
        <w:t>S</w:t>
      </w:r>
      <w:r w:rsidR="004922BB">
        <w:rPr>
          <w:rFonts w:ascii="Arial" w:hAnsi="Arial" w:cs="Arial"/>
          <w:bCs/>
          <w:iCs/>
          <w:sz w:val="20"/>
          <w:szCs w:val="20"/>
        </w:rPr>
        <w:t>mlouvy</w:t>
      </w:r>
      <w:r w:rsidR="00A15827">
        <w:rPr>
          <w:rFonts w:ascii="Arial" w:hAnsi="Arial" w:cs="Arial"/>
          <w:bCs/>
          <w:iCs/>
          <w:sz w:val="20"/>
          <w:szCs w:val="20"/>
        </w:rPr>
        <w:t xml:space="preserve"> </w:t>
      </w:r>
      <w:r w:rsidR="002812B9">
        <w:rPr>
          <w:rFonts w:ascii="Arial" w:hAnsi="Arial" w:cs="Arial"/>
          <w:bCs/>
          <w:iCs/>
          <w:sz w:val="20"/>
          <w:szCs w:val="20"/>
        </w:rPr>
        <w:t>(přiloží objednatel před podpisem smlouvy)</w:t>
      </w:r>
    </w:p>
    <w:p w14:paraId="6182508B" w14:textId="77777777" w:rsidR="002812B9" w:rsidRDefault="002812B9" w:rsidP="00A640A0">
      <w:pPr>
        <w:pStyle w:val="Normlnslovan"/>
        <w:numPr>
          <w:ilvl w:val="0"/>
          <w:numId w:val="0"/>
        </w:numPr>
        <w:tabs>
          <w:tab w:val="num" w:pos="567"/>
        </w:tabs>
        <w:spacing w:before="120" w:after="0" w:line="280" w:lineRule="atLeast"/>
        <w:ind w:left="567"/>
        <w:jc w:val="both"/>
        <w:rPr>
          <w:rFonts w:ascii="Arial" w:hAnsi="Arial" w:cs="Arial"/>
          <w:bCs/>
          <w:iCs/>
          <w:sz w:val="20"/>
          <w:szCs w:val="20"/>
        </w:rPr>
      </w:pPr>
      <w:r>
        <w:rPr>
          <w:rFonts w:ascii="Arial" w:hAnsi="Arial" w:cs="Arial"/>
          <w:bCs/>
          <w:iCs/>
          <w:sz w:val="20"/>
          <w:szCs w:val="20"/>
        </w:rPr>
        <w:t>Příloha č. 2: Popis realizace předmětu plnění (</w:t>
      </w:r>
      <w:r w:rsidRPr="00A15827">
        <w:rPr>
          <w:rFonts w:ascii="Arial" w:hAnsi="Arial" w:cs="Arial"/>
          <w:bCs/>
          <w:iCs/>
          <w:sz w:val="20"/>
          <w:szCs w:val="20"/>
          <w:highlight w:val="yellow"/>
        </w:rPr>
        <w:t>přiloží účastník zadávací řízení do nabídky</w:t>
      </w:r>
      <w:r>
        <w:rPr>
          <w:rFonts w:ascii="Arial" w:hAnsi="Arial" w:cs="Arial"/>
          <w:bCs/>
          <w:iCs/>
          <w:sz w:val="20"/>
          <w:szCs w:val="20"/>
        </w:rPr>
        <w:t>)</w:t>
      </w:r>
    </w:p>
    <w:p w14:paraId="31D7A3DA" w14:textId="77777777" w:rsidR="00A15827" w:rsidRDefault="000A30DD" w:rsidP="00FD4242">
      <w:pPr>
        <w:pStyle w:val="Normlnslovan"/>
        <w:numPr>
          <w:ilvl w:val="0"/>
          <w:numId w:val="0"/>
        </w:numPr>
        <w:tabs>
          <w:tab w:val="num" w:pos="567"/>
        </w:tabs>
        <w:spacing w:before="120" w:after="0" w:line="280" w:lineRule="atLeast"/>
        <w:ind w:left="567"/>
        <w:jc w:val="both"/>
        <w:rPr>
          <w:rFonts w:ascii="Arial" w:hAnsi="Arial" w:cs="Arial"/>
          <w:bCs/>
          <w:iCs/>
          <w:sz w:val="20"/>
          <w:szCs w:val="20"/>
        </w:rPr>
      </w:pPr>
      <w:r>
        <w:rPr>
          <w:rFonts w:ascii="Arial" w:hAnsi="Arial" w:cs="Arial"/>
          <w:bCs/>
          <w:iCs/>
          <w:sz w:val="20"/>
          <w:szCs w:val="20"/>
        </w:rPr>
        <w:t xml:space="preserve">Příloha č. </w:t>
      </w:r>
      <w:r w:rsidR="002812B9">
        <w:rPr>
          <w:rFonts w:ascii="Arial" w:hAnsi="Arial" w:cs="Arial"/>
          <w:bCs/>
          <w:iCs/>
          <w:sz w:val="20"/>
          <w:szCs w:val="20"/>
        </w:rPr>
        <w:t>3</w:t>
      </w:r>
      <w:r>
        <w:rPr>
          <w:rFonts w:ascii="Arial" w:hAnsi="Arial" w:cs="Arial"/>
          <w:bCs/>
          <w:iCs/>
          <w:sz w:val="20"/>
          <w:szCs w:val="20"/>
        </w:rPr>
        <w:t xml:space="preserve">: Seznam </w:t>
      </w:r>
      <w:r w:rsidR="002812B9">
        <w:rPr>
          <w:rFonts w:ascii="Arial" w:hAnsi="Arial" w:cs="Arial"/>
          <w:bCs/>
          <w:iCs/>
          <w:sz w:val="20"/>
          <w:szCs w:val="20"/>
        </w:rPr>
        <w:t>poddodavatelů (</w:t>
      </w:r>
      <w:r w:rsidR="002812B9" w:rsidRPr="00A15827">
        <w:rPr>
          <w:rFonts w:ascii="Arial" w:hAnsi="Arial" w:cs="Arial"/>
          <w:bCs/>
          <w:iCs/>
          <w:sz w:val="20"/>
          <w:szCs w:val="20"/>
          <w:highlight w:val="yellow"/>
        </w:rPr>
        <w:t>přiloží účastník zadávací řízení do nabídky</w:t>
      </w:r>
      <w:r w:rsidR="002812B9">
        <w:rPr>
          <w:rFonts w:ascii="Arial" w:hAnsi="Arial" w:cs="Arial"/>
          <w:bCs/>
          <w:iCs/>
          <w:sz w:val="20"/>
          <w:szCs w:val="20"/>
        </w:rPr>
        <w:t>)</w:t>
      </w:r>
    </w:p>
    <w:p w14:paraId="5D9E40A0" w14:textId="38B5B8AA" w:rsidR="00FD4242" w:rsidRDefault="00FD4242" w:rsidP="00FD4242">
      <w:pPr>
        <w:pStyle w:val="Normlnslovan"/>
        <w:numPr>
          <w:ilvl w:val="0"/>
          <w:numId w:val="0"/>
        </w:numPr>
        <w:tabs>
          <w:tab w:val="num" w:pos="567"/>
        </w:tabs>
        <w:spacing w:before="120" w:after="0" w:line="280" w:lineRule="atLeast"/>
        <w:ind w:left="567"/>
        <w:jc w:val="both"/>
        <w:rPr>
          <w:rFonts w:ascii="Arial" w:hAnsi="Arial" w:cs="Arial"/>
          <w:bCs/>
          <w:iCs/>
          <w:sz w:val="20"/>
          <w:szCs w:val="20"/>
        </w:rPr>
      </w:pPr>
      <w:r>
        <w:rPr>
          <w:rFonts w:ascii="Arial" w:hAnsi="Arial" w:cs="Arial"/>
          <w:bCs/>
          <w:iCs/>
          <w:sz w:val="20"/>
          <w:szCs w:val="20"/>
        </w:rPr>
        <w:t xml:space="preserve">Příloha č. </w:t>
      </w:r>
      <w:r w:rsidR="002812B9">
        <w:rPr>
          <w:rFonts w:ascii="Arial" w:hAnsi="Arial" w:cs="Arial"/>
          <w:bCs/>
          <w:iCs/>
          <w:sz w:val="20"/>
          <w:szCs w:val="20"/>
        </w:rPr>
        <w:t>4</w:t>
      </w:r>
      <w:r>
        <w:rPr>
          <w:rFonts w:ascii="Arial" w:hAnsi="Arial" w:cs="Arial"/>
          <w:bCs/>
          <w:iCs/>
          <w:sz w:val="20"/>
          <w:szCs w:val="20"/>
        </w:rPr>
        <w:t xml:space="preserve">: </w:t>
      </w:r>
      <w:r w:rsidRPr="00FD4242">
        <w:rPr>
          <w:rFonts w:ascii="Arial" w:hAnsi="Arial" w:cs="Arial"/>
          <w:bCs/>
          <w:iCs/>
          <w:sz w:val="20"/>
          <w:szCs w:val="20"/>
        </w:rPr>
        <w:t>Jmenný seznam členů řešitelského týmu</w:t>
      </w:r>
      <w:r w:rsidR="002812B9">
        <w:rPr>
          <w:rFonts w:ascii="Arial" w:hAnsi="Arial" w:cs="Arial"/>
          <w:bCs/>
          <w:iCs/>
          <w:sz w:val="20"/>
          <w:szCs w:val="20"/>
        </w:rPr>
        <w:t xml:space="preserve"> (</w:t>
      </w:r>
      <w:r w:rsidR="002812B9" w:rsidRPr="008103A9">
        <w:rPr>
          <w:rFonts w:ascii="Arial" w:hAnsi="Arial" w:cs="Arial"/>
          <w:bCs/>
          <w:iCs/>
          <w:sz w:val="20"/>
          <w:szCs w:val="20"/>
        </w:rPr>
        <w:t>bude doplněno před podpisem smlouvy dle osob, jejichž prostřednictvím byla prokázána tato část kvalifikace)</w:t>
      </w:r>
    </w:p>
    <w:p w14:paraId="1B222A85" w14:textId="77777777" w:rsidR="00984429" w:rsidRDefault="00984429">
      <w:pPr>
        <w:rPr>
          <w:rFonts w:ascii="Arial" w:hAnsi="Arial" w:cs="Arial"/>
        </w:rPr>
      </w:pPr>
    </w:p>
    <w:p w14:paraId="08C5F57B" w14:textId="77777777" w:rsidR="002D4433" w:rsidRDefault="002D4433">
      <w:pPr>
        <w:rPr>
          <w:rFonts w:ascii="Arial" w:hAnsi="Arial" w:cs="Arial"/>
        </w:rPr>
      </w:pPr>
    </w:p>
    <w:p w14:paraId="2D6715E6" w14:textId="77777777" w:rsidR="002D4433" w:rsidRPr="00710310" w:rsidRDefault="002D4433">
      <w:pPr>
        <w:rPr>
          <w:rFonts w:ascii="Arial" w:hAnsi="Arial" w:cs="Arial"/>
        </w:rPr>
      </w:pPr>
    </w:p>
    <w:tbl>
      <w:tblPr>
        <w:tblW w:w="0" w:type="auto"/>
        <w:tblInd w:w="108" w:type="dxa"/>
        <w:tblLook w:val="04A0" w:firstRow="1" w:lastRow="0" w:firstColumn="1" w:lastColumn="0" w:noHBand="0" w:noVBand="1"/>
      </w:tblPr>
      <w:tblGrid>
        <w:gridCol w:w="4275"/>
        <w:gridCol w:w="4797"/>
      </w:tblGrid>
      <w:tr w:rsidR="005E5030" w:rsidRPr="00A26FC8" w14:paraId="63D35BAB" w14:textId="77777777" w:rsidTr="007D4B91">
        <w:tc>
          <w:tcPr>
            <w:tcW w:w="4275" w:type="dxa"/>
            <w:shd w:val="clear" w:color="auto" w:fill="auto"/>
            <w:vAlign w:val="center"/>
          </w:tcPr>
          <w:p w14:paraId="66BFE474" w14:textId="77777777" w:rsidR="005E5030" w:rsidRPr="00412966" w:rsidRDefault="005E5030" w:rsidP="00B05411">
            <w:pPr>
              <w:tabs>
                <w:tab w:val="left" w:pos="5103"/>
              </w:tabs>
              <w:spacing w:after="0" w:line="280" w:lineRule="atLeast"/>
              <w:jc w:val="center"/>
              <w:rPr>
                <w:rFonts w:ascii="Arial" w:hAnsi="Arial" w:cs="Arial"/>
              </w:rPr>
            </w:pPr>
            <w:r w:rsidRPr="00412966">
              <w:rPr>
                <w:rFonts w:ascii="Arial" w:hAnsi="Arial" w:cs="Arial"/>
              </w:rPr>
              <w:t xml:space="preserve">Za </w:t>
            </w:r>
            <w:r w:rsidR="0071124B">
              <w:rPr>
                <w:rFonts w:ascii="Arial" w:hAnsi="Arial" w:cs="Arial"/>
              </w:rPr>
              <w:t>zpracovatel</w:t>
            </w:r>
            <w:r w:rsidRPr="00412966">
              <w:rPr>
                <w:rFonts w:ascii="Arial" w:hAnsi="Arial" w:cs="Arial"/>
              </w:rPr>
              <w:t>e:</w:t>
            </w:r>
          </w:p>
          <w:p w14:paraId="6AAC366A" w14:textId="77777777" w:rsidR="005E5030" w:rsidRPr="00412966" w:rsidRDefault="005E5030" w:rsidP="00082477">
            <w:pPr>
              <w:tabs>
                <w:tab w:val="left" w:pos="5103"/>
              </w:tabs>
              <w:spacing w:after="0" w:line="280" w:lineRule="atLeast"/>
              <w:jc w:val="center"/>
              <w:rPr>
                <w:rFonts w:ascii="Arial" w:hAnsi="Arial" w:cs="Arial"/>
              </w:rPr>
            </w:pPr>
          </w:p>
        </w:tc>
        <w:tc>
          <w:tcPr>
            <w:tcW w:w="4797" w:type="dxa"/>
            <w:shd w:val="clear" w:color="auto" w:fill="auto"/>
            <w:vAlign w:val="center"/>
          </w:tcPr>
          <w:p w14:paraId="6BB07F82" w14:textId="77777777" w:rsidR="005E5030" w:rsidRPr="00412966" w:rsidRDefault="005E5030" w:rsidP="00D829E1">
            <w:pPr>
              <w:tabs>
                <w:tab w:val="left" w:pos="5103"/>
              </w:tabs>
              <w:spacing w:after="0" w:line="280" w:lineRule="atLeast"/>
              <w:jc w:val="center"/>
              <w:rPr>
                <w:rFonts w:ascii="Arial" w:hAnsi="Arial" w:cs="Arial"/>
              </w:rPr>
            </w:pPr>
            <w:r w:rsidRPr="00412966">
              <w:rPr>
                <w:rFonts w:ascii="Arial" w:hAnsi="Arial" w:cs="Arial"/>
              </w:rPr>
              <w:t>Za objednatele:</w:t>
            </w:r>
          </w:p>
          <w:p w14:paraId="6D1899DB" w14:textId="77777777" w:rsidR="005E5030" w:rsidRPr="00412966" w:rsidRDefault="005E5030" w:rsidP="00D829E1">
            <w:pPr>
              <w:tabs>
                <w:tab w:val="left" w:pos="5103"/>
              </w:tabs>
              <w:spacing w:after="0" w:line="280" w:lineRule="atLeast"/>
              <w:jc w:val="center"/>
              <w:rPr>
                <w:rFonts w:ascii="Arial" w:hAnsi="Arial" w:cs="Arial"/>
              </w:rPr>
            </w:pPr>
          </w:p>
        </w:tc>
      </w:tr>
      <w:tr w:rsidR="005E5030" w:rsidRPr="00A26FC8" w14:paraId="4E77A14A" w14:textId="77777777" w:rsidTr="007D4B91">
        <w:tc>
          <w:tcPr>
            <w:tcW w:w="4275" w:type="dxa"/>
            <w:shd w:val="clear" w:color="auto" w:fill="auto"/>
            <w:vAlign w:val="bottom"/>
          </w:tcPr>
          <w:p w14:paraId="3E70ABBA" w14:textId="77777777" w:rsidR="005E5030" w:rsidRPr="00A14DEA" w:rsidRDefault="005E5030" w:rsidP="00A26FC8">
            <w:pPr>
              <w:tabs>
                <w:tab w:val="left" w:pos="5103"/>
              </w:tabs>
              <w:spacing w:line="280" w:lineRule="atLeast"/>
              <w:jc w:val="center"/>
              <w:rPr>
                <w:rFonts w:ascii="Arial" w:hAnsi="Arial" w:cs="Arial"/>
              </w:rPr>
            </w:pPr>
            <w:r w:rsidRPr="00A14DEA">
              <w:rPr>
                <w:rFonts w:ascii="Arial" w:hAnsi="Arial" w:cs="Arial"/>
              </w:rPr>
              <w:t xml:space="preserve">V Praze dne </w:t>
            </w:r>
            <w:r w:rsidR="005842D4" w:rsidRPr="00A14DEA">
              <w:rPr>
                <w:rFonts w:ascii="Arial" w:hAnsi="Arial" w:cs="Arial"/>
              </w:rPr>
              <w:t>___________</w:t>
            </w:r>
          </w:p>
        </w:tc>
        <w:tc>
          <w:tcPr>
            <w:tcW w:w="4797" w:type="dxa"/>
            <w:shd w:val="clear" w:color="auto" w:fill="auto"/>
            <w:vAlign w:val="bottom"/>
          </w:tcPr>
          <w:p w14:paraId="0378DB09" w14:textId="77777777" w:rsidR="005E5030" w:rsidRPr="00A14DEA" w:rsidRDefault="005E5030" w:rsidP="00A26FC8">
            <w:pPr>
              <w:tabs>
                <w:tab w:val="left" w:pos="5103"/>
              </w:tabs>
              <w:spacing w:line="280" w:lineRule="atLeast"/>
              <w:jc w:val="center"/>
              <w:rPr>
                <w:rFonts w:ascii="Arial" w:hAnsi="Arial" w:cs="Arial"/>
              </w:rPr>
            </w:pPr>
            <w:r w:rsidRPr="00A14DEA">
              <w:rPr>
                <w:rFonts w:ascii="Arial" w:hAnsi="Arial" w:cs="Arial"/>
              </w:rPr>
              <w:t xml:space="preserve">V Praze dne </w:t>
            </w:r>
            <w:r w:rsidR="005842D4" w:rsidRPr="00A14DEA">
              <w:rPr>
                <w:rFonts w:ascii="Arial" w:hAnsi="Arial" w:cs="Arial"/>
              </w:rPr>
              <w:t>___________</w:t>
            </w:r>
          </w:p>
        </w:tc>
      </w:tr>
      <w:tr w:rsidR="005E5030" w:rsidRPr="00A26FC8" w14:paraId="7258445B" w14:textId="77777777" w:rsidTr="007D4B91">
        <w:tc>
          <w:tcPr>
            <w:tcW w:w="4275" w:type="dxa"/>
            <w:shd w:val="clear" w:color="auto" w:fill="auto"/>
          </w:tcPr>
          <w:p w14:paraId="5E73767D" w14:textId="77777777" w:rsidR="005E5030" w:rsidRPr="00A14DEA" w:rsidRDefault="005E5030" w:rsidP="00A26FC8">
            <w:pPr>
              <w:tabs>
                <w:tab w:val="left" w:pos="5103"/>
              </w:tabs>
              <w:spacing w:after="0" w:line="280" w:lineRule="atLeast"/>
              <w:jc w:val="center"/>
              <w:rPr>
                <w:rFonts w:ascii="Arial" w:hAnsi="Arial" w:cs="Arial"/>
              </w:rPr>
            </w:pPr>
          </w:p>
          <w:p w14:paraId="0E9574C0" w14:textId="77777777" w:rsidR="005E5030" w:rsidRPr="00A14DEA" w:rsidRDefault="005842D4" w:rsidP="00A26FC8">
            <w:pPr>
              <w:tabs>
                <w:tab w:val="left" w:pos="5103"/>
              </w:tabs>
              <w:spacing w:after="0" w:line="280" w:lineRule="atLeast"/>
              <w:jc w:val="center"/>
              <w:rPr>
                <w:rFonts w:ascii="Arial" w:hAnsi="Arial" w:cs="Arial"/>
              </w:rPr>
            </w:pPr>
            <w:r w:rsidRPr="00A14DEA">
              <w:rPr>
                <w:rFonts w:ascii="Arial" w:hAnsi="Arial" w:cs="Arial"/>
              </w:rPr>
              <w:t>______________________________</w:t>
            </w:r>
          </w:p>
          <w:p w14:paraId="16ACAD57" w14:textId="77777777" w:rsidR="005E5030" w:rsidRPr="00827E49" w:rsidRDefault="005E5030" w:rsidP="00A26FC8">
            <w:pPr>
              <w:tabs>
                <w:tab w:val="left" w:pos="5103"/>
              </w:tabs>
              <w:spacing w:after="0" w:line="280" w:lineRule="atLeast"/>
              <w:jc w:val="center"/>
              <w:rPr>
                <w:rFonts w:ascii="Arial" w:hAnsi="Arial" w:cs="Arial"/>
                <w:b/>
                <w:highlight w:val="yellow"/>
              </w:rPr>
            </w:pPr>
            <w:r w:rsidRPr="00827E49">
              <w:rPr>
                <w:rFonts w:ascii="Arial" w:hAnsi="Arial" w:cs="Arial"/>
                <w:b/>
                <w:highlight w:val="yellow"/>
              </w:rPr>
              <w:t>Jméno, příjmení</w:t>
            </w:r>
          </w:p>
          <w:p w14:paraId="79828FEF" w14:textId="77777777" w:rsidR="005E5030" w:rsidRPr="00A14DEA" w:rsidRDefault="005E5030" w:rsidP="00714B90">
            <w:pPr>
              <w:tabs>
                <w:tab w:val="left" w:pos="5103"/>
              </w:tabs>
              <w:spacing w:after="0" w:line="280" w:lineRule="atLeast"/>
              <w:jc w:val="center"/>
              <w:rPr>
                <w:rFonts w:ascii="Arial" w:hAnsi="Arial" w:cs="Arial"/>
                <w:highlight w:val="yellow"/>
              </w:rPr>
            </w:pPr>
            <w:r w:rsidRPr="00A14DEA">
              <w:rPr>
                <w:rFonts w:ascii="Arial" w:hAnsi="Arial" w:cs="Arial"/>
                <w:highlight w:val="yellow"/>
              </w:rPr>
              <w:t>Funkce</w:t>
            </w:r>
            <w:r w:rsidR="00FB16F2">
              <w:rPr>
                <w:rFonts w:ascii="Arial" w:hAnsi="Arial" w:cs="Arial"/>
                <w:highlight w:val="yellow"/>
              </w:rPr>
              <w:t xml:space="preserve"> / informace o zmocnění</w:t>
            </w:r>
          </w:p>
          <w:p w14:paraId="20D8BFE8" w14:textId="77777777" w:rsidR="005E5030" w:rsidRPr="00A14DEA" w:rsidRDefault="005E5030" w:rsidP="00A14DEA">
            <w:pPr>
              <w:tabs>
                <w:tab w:val="left" w:pos="5103"/>
              </w:tabs>
              <w:spacing w:before="120" w:after="0" w:line="280" w:lineRule="atLeast"/>
              <w:jc w:val="center"/>
              <w:rPr>
                <w:rFonts w:ascii="Arial" w:hAnsi="Arial" w:cs="Arial"/>
              </w:rPr>
            </w:pPr>
            <w:r w:rsidRPr="00A14DEA">
              <w:rPr>
                <w:rFonts w:ascii="Arial" w:hAnsi="Arial" w:cs="Arial"/>
                <w:highlight w:val="yellow"/>
              </w:rPr>
              <w:t xml:space="preserve">Název </w:t>
            </w:r>
            <w:r w:rsidR="0071124B">
              <w:rPr>
                <w:rFonts w:ascii="Arial" w:hAnsi="Arial" w:cs="Arial"/>
                <w:highlight w:val="yellow"/>
              </w:rPr>
              <w:t>zpracovatel</w:t>
            </w:r>
            <w:r w:rsidRPr="00A14DEA">
              <w:rPr>
                <w:rFonts w:ascii="Arial" w:hAnsi="Arial" w:cs="Arial"/>
                <w:highlight w:val="yellow"/>
              </w:rPr>
              <w:t>e</w:t>
            </w:r>
          </w:p>
        </w:tc>
        <w:tc>
          <w:tcPr>
            <w:tcW w:w="4797" w:type="dxa"/>
            <w:shd w:val="clear" w:color="auto" w:fill="auto"/>
          </w:tcPr>
          <w:p w14:paraId="3646F954" w14:textId="77777777" w:rsidR="005E5030" w:rsidRPr="00A14DEA" w:rsidRDefault="005E5030" w:rsidP="00082477">
            <w:pPr>
              <w:tabs>
                <w:tab w:val="left" w:pos="5103"/>
              </w:tabs>
              <w:spacing w:after="0" w:line="280" w:lineRule="atLeast"/>
              <w:rPr>
                <w:rFonts w:ascii="Arial" w:hAnsi="Arial" w:cs="Arial"/>
              </w:rPr>
            </w:pPr>
          </w:p>
          <w:p w14:paraId="5BD7E162" w14:textId="77777777" w:rsidR="005E5030" w:rsidRPr="00A14DEA" w:rsidRDefault="005842D4" w:rsidP="00D829E1">
            <w:pPr>
              <w:tabs>
                <w:tab w:val="left" w:pos="5103"/>
              </w:tabs>
              <w:spacing w:after="0" w:line="280" w:lineRule="atLeast"/>
              <w:jc w:val="center"/>
              <w:rPr>
                <w:rFonts w:ascii="Arial" w:hAnsi="Arial" w:cs="Arial"/>
              </w:rPr>
            </w:pPr>
            <w:r w:rsidRPr="00A14DEA">
              <w:rPr>
                <w:rFonts w:ascii="Arial" w:hAnsi="Arial" w:cs="Arial"/>
              </w:rPr>
              <w:t>______________________________</w:t>
            </w:r>
          </w:p>
          <w:p w14:paraId="03EE4C97" w14:textId="7FD302FA" w:rsidR="00702C6E" w:rsidRDefault="00B559B4" w:rsidP="00D829E1">
            <w:pPr>
              <w:tabs>
                <w:tab w:val="left" w:pos="5103"/>
              </w:tabs>
              <w:spacing w:after="0" w:line="280" w:lineRule="atLeast"/>
              <w:jc w:val="center"/>
              <w:rPr>
                <w:rFonts w:ascii="Arial" w:hAnsi="Arial" w:cs="Arial"/>
              </w:rPr>
            </w:pPr>
            <w:r>
              <w:rPr>
                <w:rFonts w:ascii="Arial" w:hAnsi="Arial" w:cs="Arial"/>
                <w:b/>
              </w:rPr>
              <w:t>Ing</w:t>
            </w:r>
            <w:r w:rsidR="00702C6E" w:rsidRPr="00702C6E">
              <w:rPr>
                <w:rFonts w:ascii="Arial" w:hAnsi="Arial" w:cs="Arial"/>
                <w:b/>
              </w:rPr>
              <w:t xml:space="preserve">. </w:t>
            </w:r>
            <w:r>
              <w:rPr>
                <w:rFonts w:ascii="Arial" w:hAnsi="Arial" w:cs="Arial"/>
                <w:b/>
              </w:rPr>
              <w:t>Lada Hlaváčková</w:t>
            </w:r>
          </w:p>
          <w:p w14:paraId="67FCE41E" w14:textId="323BF679" w:rsidR="005E5030" w:rsidRPr="00A14DEA" w:rsidRDefault="00702C6E" w:rsidP="00D829E1">
            <w:pPr>
              <w:tabs>
                <w:tab w:val="left" w:pos="5103"/>
              </w:tabs>
              <w:spacing w:after="0" w:line="280" w:lineRule="atLeast"/>
              <w:jc w:val="center"/>
              <w:rPr>
                <w:rFonts w:ascii="Arial" w:hAnsi="Arial" w:cs="Arial"/>
              </w:rPr>
            </w:pPr>
            <w:r w:rsidRPr="00C22721">
              <w:rPr>
                <w:rFonts w:ascii="Arial" w:hAnsi="Arial" w:cs="Arial"/>
              </w:rPr>
              <w:t>ředitel</w:t>
            </w:r>
            <w:r w:rsidR="00A26BBF" w:rsidRPr="00C22721">
              <w:rPr>
                <w:rFonts w:ascii="Arial" w:hAnsi="Arial" w:cs="Arial"/>
              </w:rPr>
              <w:t>ka</w:t>
            </w:r>
            <w:r w:rsidRPr="00C22721">
              <w:rPr>
                <w:rFonts w:ascii="Arial" w:hAnsi="Arial" w:cs="Arial"/>
              </w:rPr>
              <w:t xml:space="preserve"> odboru řízení projektů</w:t>
            </w:r>
          </w:p>
          <w:p w14:paraId="6BC833A1" w14:textId="77777777" w:rsidR="005E5030" w:rsidRPr="00A14DEA" w:rsidRDefault="005E5030" w:rsidP="00A14DEA">
            <w:pPr>
              <w:tabs>
                <w:tab w:val="left" w:pos="5103"/>
              </w:tabs>
              <w:spacing w:before="120" w:after="0" w:line="280" w:lineRule="atLeast"/>
              <w:jc w:val="center"/>
              <w:rPr>
                <w:rFonts w:ascii="Arial" w:hAnsi="Arial" w:cs="Arial"/>
              </w:rPr>
            </w:pPr>
            <w:r w:rsidRPr="00A14DEA">
              <w:rPr>
                <w:rFonts w:ascii="Arial" w:hAnsi="Arial" w:cs="Arial"/>
              </w:rPr>
              <w:t xml:space="preserve"> Česká republika – Ministerstvo práce</w:t>
            </w:r>
          </w:p>
          <w:p w14:paraId="7A71946E" w14:textId="77777777" w:rsidR="005E5030" w:rsidRPr="00A14DEA" w:rsidRDefault="005E5030" w:rsidP="00D829E1">
            <w:pPr>
              <w:tabs>
                <w:tab w:val="left" w:pos="5103"/>
              </w:tabs>
              <w:spacing w:after="0" w:line="280" w:lineRule="atLeast"/>
              <w:jc w:val="center"/>
              <w:rPr>
                <w:rFonts w:ascii="Arial" w:hAnsi="Arial" w:cs="Arial"/>
              </w:rPr>
            </w:pPr>
            <w:r w:rsidRPr="00A14DEA">
              <w:rPr>
                <w:rFonts w:ascii="Arial" w:hAnsi="Arial" w:cs="Arial"/>
              </w:rPr>
              <w:t xml:space="preserve"> a sociálních věcí</w:t>
            </w:r>
          </w:p>
        </w:tc>
      </w:tr>
    </w:tbl>
    <w:p w14:paraId="153DF9AD" w14:textId="648B1D59" w:rsidR="007F3F3F" w:rsidRDefault="007F3F3F">
      <w:pPr>
        <w:spacing w:after="0" w:line="240" w:lineRule="auto"/>
        <w:ind w:firstLine="0"/>
        <w:jc w:val="left"/>
        <w:rPr>
          <w:rFonts w:cs="Arial"/>
        </w:rPr>
        <w:sectPr w:rsidR="007F3F3F" w:rsidSect="005814E1">
          <w:headerReference w:type="default" r:id="rId12"/>
          <w:footerReference w:type="default" r:id="rId13"/>
          <w:headerReference w:type="first" r:id="rId14"/>
          <w:pgSz w:w="11906" w:h="16838"/>
          <w:pgMar w:top="1701" w:right="1418" w:bottom="1418" w:left="1418" w:header="568" w:footer="709" w:gutter="0"/>
          <w:cols w:space="708"/>
          <w:docGrid w:linePitch="360"/>
        </w:sectPr>
      </w:pPr>
    </w:p>
    <w:p w14:paraId="05A0218A" w14:textId="26EB4D9A" w:rsidR="00F71354" w:rsidRPr="00791F72" w:rsidRDefault="00A7613B" w:rsidP="004B27C7">
      <w:pPr>
        <w:pStyle w:val="Textodrkaa"/>
        <w:numPr>
          <w:ilvl w:val="0"/>
          <w:numId w:val="0"/>
        </w:numPr>
        <w:spacing w:before="0" w:after="0" w:line="280" w:lineRule="atLeast"/>
        <w:rPr>
          <w:rFonts w:cs="Arial"/>
          <w:b/>
          <w:sz w:val="24"/>
          <w:szCs w:val="24"/>
          <w:u w:val="single"/>
        </w:rPr>
      </w:pPr>
      <w:r w:rsidRPr="00791F72">
        <w:rPr>
          <w:rFonts w:cs="Arial"/>
          <w:b/>
          <w:sz w:val="24"/>
          <w:szCs w:val="24"/>
          <w:u w:val="single"/>
        </w:rPr>
        <w:lastRenderedPageBreak/>
        <w:t>P</w:t>
      </w:r>
      <w:r w:rsidR="00A31D62" w:rsidRPr="00791F72">
        <w:rPr>
          <w:rFonts w:cs="Arial"/>
          <w:b/>
          <w:sz w:val="24"/>
          <w:szCs w:val="24"/>
          <w:u w:val="single"/>
        </w:rPr>
        <w:t>ŘÍLOHA</w:t>
      </w:r>
      <w:r w:rsidRPr="00791F72">
        <w:rPr>
          <w:rFonts w:cs="Arial"/>
          <w:b/>
          <w:sz w:val="24"/>
          <w:szCs w:val="24"/>
          <w:u w:val="single"/>
        </w:rPr>
        <w:t xml:space="preserve"> č. 1 – Specifikace předmětu smlouvy</w:t>
      </w:r>
    </w:p>
    <w:p w14:paraId="511F5CDC" w14:textId="77777777" w:rsidR="00674A50" w:rsidRPr="00C37531" w:rsidRDefault="00674A50" w:rsidP="00851609">
      <w:pPr>
        <w:pStyle w:val="Odstavecseseznamem10"/>
        <w:suppressAutoHyphens w:val="0"/>
        <w:spacing w:after="0" w:line="280" w:lineRule="atLeast"/>
        <w:ind w:left="360"/>
        <w:jc w:val="both"/>
        <w:rPr>
          <w:rFonts w:ascii="Arial" w:hAnsi="Arial" w:cs="Arial"/>
          <w:sz w:val="20"/>
          <w:szCs w:val="20"/>
        </w:rPr>
      </w:pPr>
    </w:p>
    <w:p w14:paraId="469912D5" w14:textId="77777777" w:rsidR="003C040D" w:rsidRDefault="003C040D" w:rsidP="00851609">
      <w:pPr>
        <w:pStyle w:val="Tabulka-normln"/>
        <w:spacing w:before="0" w:after="0" w:line="280" w:lineRule="atLeast"/>
      </w:pPr>
      <w:r w:rsidRPr="0055395F">
        <w:rPr>
          <w:shd w:val="clear" w:color="auto" w:fill="FFFFFF"/>
        </w:rPr>
        <w:t>Předmětem plnění veřejné zakázky je provedení výzkumu a zpracování závěrečné zprávy na téma</w:t>
      </w:r>
      <w:r w:rsidRPr="0055395F">
        <w:t xml:space="preserve"> </w:t>
      </w:r>
      <w:r w:rsidRPr="0055395F">
        <w:rPr>
          <w:shd w:val="clear" w:color="auto" w:fill="FFFFFF"/>
        </w:rPr>
        <w:t xml:space="preserve">„Analýza úrovně a fungování opatření v oblasti rodinné politiky a sladění pracovního a rodinného života v krajích ČR“. Cílem je prozkoumat stávající situaci v oblasti sladění pracovního a rodinného života na úrovni každého kraje, identifikovat případné možnosti zlepšení a popsat dobré praxe s doporučeními pro další rozvoj v oblasti sladění. </w:t>
      </w:r>
      <w:r w:rsidRPr="0055395F">
        <w:t xml:space="preserve">Odborný garant projektu zajistí odbornou spolupráci s výzkumným subjektem a veškeré další věcné náležitosti spojené s provedením této analýzy. </w:t>
      </w:r>
    </w:p>
    <w:p w14:paraId="00F6A9BF" w14:textId="77777777" w:rsidR="005D7BF1" w:rsidRPr="0055395F" w:rsidRDefault="005D7BF1" w:rsidP="00851609">
      <w:pPr>
        <w:pStyle w:val="Tabulka-normln"/>
        <w:spacing w:before="0" w:after="0" w:line="280" w:lineRule="atLeast"/>
      </w:pPr>
    </w:p>
    <w:p w14:paraId="79744579" w14:textId="77777777" w:rsidR="003C040D" w:rsidRPr="0055395F" w:rsidRDefault="003C040D" w:rsidP="00851609">
      <w:pPr>
        <w:pStyle w:val="Tabulka-normln"/>
        <w:spacing w:before="0" w:after="0" w:line="280" w:lineRule="atLeast"/>
        <w:ind w:left="0"/>
      </w:pPr>
      <w:r w:rsidRPr="0055395F">
        <w:t>Součástí závěrečné analýzy a tedy zakázky bude:</w:t>
      </w:r>
    </w:p>
    <w:p w14:paraId="1E548B4C" w14:textId="75EA1F48" w:rsidR="00F81600" w:rsidRPr="004D1C07" w:rsidRDefault="003C040D" w:rsidP="00851609">
      <w:pPr>
        <w:pStyle w:val="Tabulka-normln"/>
        <w:spacing w:before="0" w:after="0" w:line="280" w:lineRule="atLeast"/>
        <w:ind w:left="0"/>
      </w:pPr>
      <w:r w:rsidRPr="0055395F">
        <w:t xml:space="preserve"> 1) </w:t>
      </w:r>
      <w:r w:rsidRPr="004D1C07">
        <w:t xml:space="preserve">provedení </w:t>
      </w:r>
      <w:r w:rsidR="008F2676" w:rsidRPr="004D1C07">
        <w:t xml:space="preserve">sběru </w:t>
      </w:r>
      <w:r w:rsidR="00F81600" w:rsidRPr="004D1C07">
        <w:t xml:space="preserve">a vyvození závěrů z </w:t>
      </w:r>
      <w:r w:rsidR="008F2676" w:rsidRPr="004D1C07">
        <w:t xml:space="preserve">domácího a zahraničního teoreticko-empirického výzkumu a </w:t>
      </w:r>
    </w:p>
    <w:p w14:paraId="7C9A39D3" w14:textId="0D09DEDF" w:rsidR="003C040D" w:rsidRPr="004D1C07" w:rsidRDefault="00F81600" w:rsidP="00851609">
      <w:pPr>
        <w:pStyle w:val="Tabulka-normln"/>
        <w:spacing w:before="0" w:after="0" w:line="280" w:lineRule="atLeast"/>
        <w:ind w:left="0"/>
        <w:rPr>
          <w:rFonts w:eastAsia="Calibri"/>
          <w:bCs/>
          <w:lang w:eastAsia="ar-SA"/>
        </w:rPr>
      </w:pPr>
      <w:r w:rsidRPr="004D1C07">
        <w:t xml:space="preserve">     </w:t>
      </w:r>
      <w:r w:rsidR="003C040D" w:rsidRPr="004D1C07">
        <w:t>a</w:t>
      </w:r>
      <w:r w:rsidR="003C040D" w:rsidRPr="004D1C07">
        <w:rPr>
          <w:rFonts w:eastAsia="Calibri"/>
          <w:bCs/>
          <w:lang w:eastAsia="ar-SA"/>
        </w:rPr>
        <w:t xml:space="preserve">nalýzy </w:t>
      </w:r>
      <w:proofErr w:type="spellStart"/>
      <w:r w:rsidR="003C040D" w:rsidRPr="004D1C07">
        <w:rPr>
          <w:rFonts w:eastAsia="Calibri"/>
          <w:bCs/>
          <w:lang w:eastAsia="ar-SA"/>
        </w:rPr>
        <w:t>existujícíchdat</w:t>
      </w:r>
      <w:proofErr w:type="spellEnd"/>
      <w:r w:rsidR="003C040D" w:rsidRPr="004D1C07">
        <w:rPr>
          <w:rFonts w:eastAsia="Calibri"/>
          <w:bCs/>
          <w:lang w:eastAsia="ar-SA"/>
        </w:rPr>
        <w:t xml:space="preserve">, statistik a informací o dané problematice, </w:t>
      </w:r>
    </w:p>
    <w:p w14:paraId="43A9520E" w14:textId="66E42EE1" w:rsidR="003C040D" w:rsidRPr="004D1C07" w:rsidRDefault="003C040D" w:rsidP="00851609">
      <w:pPr>
        <w:pStyle w:val="Tabulka-normln"/>
        <w:spacing w:before="0" w:after="0" w:line="280" w:lineRule="atLeast"/>
        <w:ind w:left="284" w:hanging="284"/>
        <w:rPr>
          <w:rFonts w:eastAsia="Calibri"/>
          <w:bCs/>
          <w:lang w:eastAsia="ar-SA"/>
        </w:rPr>
      </w:pPr>
      <w:r w:rsidRPr="004D1C07">
        <w:rPr>
          <w:rFonts w:eastAsia="Calibri"/>
          <w:bCs/>
          <w:lang w:eastAsia="ar-SA"/>
        </w:rPr>
        <w:t xml:space="preserve"> 2) realizace sběru dat v terénu s relevantními aktéry formou dotazníkového šetření ke zhodnocení potřeb rodin v krajích a k provedení analýzy aktérů zapojených do implementace rodinné politiky a</w:t>
      </w:r>
      <w:r w:rsidR="004D4C7C" w:rsidRPr="004D1C07">
        <w:rPr>
          <w:rFonts w:eastAsia="Calibri"/>
          <w:bCs/>
          <w:lang w:eastAsia="ar-SA"/>
        </w:rPr>
        <w:t> </w:t>
      </w:r>
      <w:r w:rsidRPr="004D1C07">
        <w:rPr>
          <w:rFonts w:eastAsia="Calibri"/>
          <w:bCs/>
          <w:lang w:eastAsia="ar-SA"/>
        </w:rPr>
        <w:t>slaďování rodinného a pracovního života v kraji a analýzy</w:t>
      </w:r>
      <w:r w:rsidRPr="004D1C07">
        <w:t xml:space="preserve"> příkladů dobré praxe (silná místa) a</w:t>
      </w:r>
      <w:r w:rsidR="004D4C7C" w:rsidRPr="004D1C07">
        <w:t> </w:t>
      </w:r>
      <w:r w:rsidRPr="004D1C07">
        <w:t>prostoru k dalšímu rozvoji</w:t>
      </w:r>
      <w:r w:rsidRPr="004D1C07" w:rsidDel="007C3A1A">
        <w:t xml:space="preserve"> </w:t>
      </w:r>
      <w:r w:rsidRPr="004D1C07">
        <w:t>(slabá místa) v oblasti rodinné politiky a slaďování rodinného a pracovního života v regionu</w:t>
      </w:r>
      <w:r w:rsidRPr="004D1C07">
        <w:rPr>
          <w:rFonts w:eastAsia="Calibri"/>
          <w:bCs/>
          <w:lang w:eastAsia="ar-SA"/>
        </w:rPr>
        <w:t>,</w:t>
      </w:r>
    </w:p>
    <w:p w14:paraId="51BDCD69" w14:textId="77777777" w:rsidR="003C040D" w:rsidRPr="004D1C07" w:rsidRDefault="003C040D" w:rsidP="00851609">
      <w:pPr>
        <w:pStyle w:val="Tabulka-normln"/>
        <w:spacing w:before="0" w:after="0" w:line="280" w:lineRule="atLeast"/>
        <w:ind w:left="0"/>
        <w:rPr>
          <w:rFonts w:eastAsia="Calibri"/>
          <w:bCs/>
          <w:lang w:eastAsia="ar-SA"/>
        </w:rPr>
      </w:pPr>
      <w:r w:rsidRPr="004D1C07">
        <w:rPr>
          <w:rFonts w:eastAsia="Calibri"/>
          <w:bCs/>
          <w:lang w:eastAsia="ar-SA"/>
        </w:rPr>
        <w:t xml:space="preserve">3) společný souhrn zjištění z první a druhé části a dokončení závěrečné analýzy. </w:t>
      </w:r>
    </w:p>
    <w:p w14:paraId="11DAB132" w14:textId="77777777" w:rsidR="005D7BF1" w:rsidRPr="004D1C07" w:rsidRDefault="005D7BF1" w:rsidP="00851609">
      <w:pPr>
        <w:pStyle w:val="Tabulka-normln"/>
        <w:spacing w:before="0" w:after="0" w:line="280" w:lineRule="atLeast"/>
        <w:ind w:left="0"/>
        <w:rPr>
          <w:rFonts w:eastAsia="Calibri"/>
          <w:bCs/>
          <w:lang w:eastAsia="ar-SA"/>
        </w:rPr>
      </w:pPr>
    </w:p>
    <w:p w14:paraId="0DCC9679" w14:textId="77777777" w:rsidR="005D7BF1" w:rsidRPr="004D1C07" w:rsidRDefault="005D7BF1" w:rsidP="00851609">
      <w:pPr>
        <w:pStyle w:val="Tabulka-normln"/>
        <w:spacing w:before="0" w:after="0" w:line="280" w:lineRule="atLeast"/>
        <w:ind w:left="0"/>
        <w:rPr>
          <w:rFonts w:eastAsia="Calibri"/>
          <w:bCs/>
          <w:lang w:eastAsia="ar-SA"/>
        </w:rPr>
      </w:pPr>
    </w:p>
    <w:p w14:paraId="1697A7F6" w14:textId="4EB7CDEE" w:rsidR="004B27C7" w:rsidRPr="004D1C07" w:rsidRDefault="00334BDD" w:rsidP="00851609">
      <w:pPr>
        <w:pStyle w:val="Odstavecseseznamem10"/>
        <w:numPr>
          <w:ilvl w:val="0"/>
          <w:numId w:val="30"/>
        </w:numPr>
        <w:spacing w:after="0" w:line="280" w:lineRule="atLeast"/>
        <w:jc w:val="both"/>
        <w:rPr>
          <w:rFonts w:ascii="Arial" w:eastAsia="Calibri" w:hAnsi="Arial" w:cs="Arial"/>
          <w:b/>
          <w:bCs/>
          <w:sz w:val="20"/>
          <w:szCs w:val="20"/>
          <w:lang w:eastAsia="ar-SA"/>
        </w:rPr>
      </w:pPr>
      <w:r w:rsidRPr="004D1C07">
        <w:rPr>
          <w:rFonts w:ascii="Arial" w:eastAsia="Calibri" w:hAnsi="Arial" w:cs="Arial"/>
          <w:b/>
          <w:bCs/>
          <w:sz w:val="20"/>
          <w:szCs w:val="20"/>
          <w:lang w:eastAsia="ar-SA"/>
        </w:rPr>
        <w:t>Závěry z</w:t>
      </w:r>
      <w:r w:rsidR="008F2676" w:rsidRPr="004D1C07">
        <w:rPr>
          <w:rFonts w:ascii="Arial" w:eastAsia="Calibri" w:hAnsi="Arial" w:cs="Arial"/>
          <w:b/>
          <w:bCs/>
          <w:sz w:val="20"/>
          <w:szCs w:val="20"/>
          <w:lang w:eastAsia="ar-SA"/>
        </w:rPr>
        <w:t xml:space="preserve"> relevantního výzkumu a a</w:t>
      </w:r>
      <w:r w:rsidR="003C040D" w:rsidRPr="004D1C07">
        <w:rPr>
          <w:rFonts w:ascii="Arial" w:eastAsia="Calibri" w:hAnsi="Arial" w:cs="Arial"/>
          <w:b/>
          <w:bCs/>
          <w:sz w:val="20"/>
          <w:szCs w:val="20"/>
          <w:lang w:eastAsia="ar-SA"/>
        </w:rPr>
        <w:t>nalýza existujících dat, statistik a informací o dané problematice</w:t>
      </w:r>
    </w:p>
    <w:p w14:paraId="729EDBE6" w14:textId="167CCF96" w:rsidR="003C040D" w:rsidRPr="0055395F" w:rsidRDefault="003C040D" w:rsidP="004B27C7">
      <w:pPr>
        <w:pStyle w:val="Odstavecseseznamem10"/>
        <w:spacing w:after="0" w:line="280" w:lineRule="atLeast"/>
        <w:ind w:left="0"/>
        <w:jc w:val="both"/>
        <w:rPr>
          <w:rFonts w:ascii="Arial" w:eastAsia="Calibri" w:hAnsi="Arial" w:cs="Arial"/>
          <w:bCs/>
          <w:sz w:val="20"/>
          <w:szCs w:val="20"/>
          <w:lang w:eastAsia="ar-SA"/>
        </w:rPr>
      </w:pPr>
      <w:r w:rsidRPr="004D1C07">
        <w:rPr>
          <w:rFonts w:ascii="Arial" w:hAnsi="Arial" w:cs="Arial"/>
          <w:sz w:val="20"/>
          <w:szCs w:val="20"/>
        </w:rPr>
        <w:t>V rámci této první části závěrečné analýzy budou ve spolupráci s řešitelským týmem projektu Koordinace opatření na podporu sladění pracovního a rodinného života na úrovni krajů představena teoretická východiska a logická návaznost jednotlivých argumentů</w:t>
      </w:r>
      <w:r w:rsidR="00351D17" w:rsidRPr="004D1C07">
        <w:rPr>
          <w:rFonts w:ascii="Arial" w:hAnsi="Arial" w:cs="Arial"/>
          <w:sz w:val="20"/>
          <w:szCs w:val="20"/>
        </w:rPr>
        <w:t xml:space="preserve"> vycházející ze současného stavu poznání </w:t>
      </w:r>
      <w:r w:rsidR="0047749D" w:rsidRPr="004D1C07">
        <w:rPr>
          <w:rFonts w:ascii="Arial" w:hAnsi="Arial" w:cs="Arial"/>
          <w:sz w:val="20"/>
          <w:szCs w:val="20"/>
        </w:rPr>
        <w:t xml:space="preserve">teorie a empirie </w:t>
      </w:r>
      <w:r w:rsidR="00351D17" w:rsidRPr="004D1C07">
        <w:rPr>
          <w:rFonts w:ascii="Arial" w:hAnsi="Arial" w:cs="Arial"/>
          <w:sz w:val="20"/>
          <w:szCs w:val="20"/>
        </w:rPr>
        <w:t>v oblasti zkoumaného tématu</w:t>
      </w:r>
      <w:r w:rsidRPr="004D1C07">
        <w:rPr>
          <w:rFonts w:ascii="Arial" w:hAnsi="Arial" w:cs="Arial"/>
          <w:sz w:val="20"/>
          <w:szCs w:val="20"/>
        </w:rPr>
        <w:t xml:space="preserve">. Dále budou metodou </w:t>
      </w:r>
      <w:proofErr w:type="spellStart"/>
      <w:r w:rsidRPr="004D1C07">
        <w:rPr>
          <w:rFonts w:ascii="Arial" w:hAnsi="Arial" w:cs="Arial"/>
          <w:sz w:val="20"/>
          <w:szCs w:val="20"/>
        </w:rPr>
        <w:t>desk</w:t>
      </w:r>
      <w:proofErr w:type="spellEnd"/>
      <w:r w:rsidRPr="004D1C07">
        <w:rPr>
          <w:rFonts w:ascii="Arial" w:hAnsi="Arial" w:cs="Arial"/>
          <w:sz w:val="20"/>
          <w:szCs w:val="20"/>
        </w:rPr>
        <w:t xml:space="preserve"> </w:t>
      </w:r>
      <w:proofErr w:type="spellStart"/>
      <w:r w:rsidRPr="004D1C07">
        <w:rPr>
          <w:rFonts w:ascii="Arial" w:hAnsi="Arial" w:cs="Arial"/>
          <w:sz w:val="20"/>
          <w:szCs w:val="20"/>
        </w:rPr>
        <w:t>research</w:t>
      </w:r>
      <w:proofErr w:type="spellEnd"/>
      <w:r w:rsidRPr="004D1C07">
        <w:rPr>
          <w:rFonts w:ascii="Arial" w:hAnsi="Arial" w:cs="Arial"/>
          <w:sz w:val="20"/>
          <w:szCs w:val="20"/>
        </w:rPr>
        <w:t xml:space="preserve"> definovány a vyhledávány zdroje </w:t>
      </w:r>
      <w:r w:rsidRPr="004D1C07">
        <w:rPr>
          <w:rFonts w:ascii="Arial" w:eastAsia="Calibri" w:hAnsi="Arial" w:cs="Arial"/>
          <w:bCs/>
          <w:sz w:val="20"/>
          <w:szCs w:val="20"/>
          <w:lang w:eastAsia="ar-SA"/>
        </w:rPr>
        <w:t xml:space="preserve">existujících dat, statistik a informací o dané </w:t>
      </w:r>
      <w:proofErr w:type="gramStart"/>
      <w:r w:rsidRPr="004D1C07">
        <w:rPr>
          <w:rFonts w:ascii="Arial" w:eastAsia="Calibri" w:hAnsi="Arial" w:cs="Arial"/>
          <w:bCs/>
          <w:sz w:val="20"/>
          <w:szCs w:val="20"/>
          <w:lang w:eastAsia="ar-SA"/>
        </w:rPr>
        <w:t>problematice</w:t>
      </w:r>
      <w:r w:rsidR="005C5F9D" w:rsidRPr="004D1C07">
        <w:rPr>
          <w:rFonts w:ascii="Arial" w:eastAsia="Calibri" w:hAnsi="Arial" w:cs="Arial"/>
          <w:bCs/>
          <w:sz w:val="20"/>
          <w:szCs w:val="20"/>
          <w:lang w:eastAsia="ar-SA"/>
        </w:rPr>
        <w:t xml:space="preserve"> </w:t>
      </w:r>
      <w:r w:rsidR="00797648" w:rsidRPr="004D1C07">
        <w:rPr>
          <w:rFonts w:ascii="Arial" w:eastAsia="Calibri" w:hAnsi="Arial" w:cs="Arial"/>
          <w:bCs/>
          <w:sz w:val="20"/>
          <w:szCs w:val="20"/>
          <w:lang w:eastAsia="ar-SA"/>
        </w:rPr>
        <w:t xml:space="preserve"> </w:t>
      </w:r>
      <w:r w:rsidRPr="004D1C07">
        <w:rPr>
          <w:rFonts w:ascii="Arial" w:eastAsia="Calibri" w:hAnsi="Arial" w:cs="Arial"/>
          <w:bCs/>
          <w:sz w:val="20"/>
          <w:szCs w:val="20"/>
          <w:lang w:eastAsia="ar-SA"/>
        </w:rPr>
        <w:t xml:space="preserve"> </w:t>
      </w:r>
      <w:r w:rsidRPr="004D1C07">
        <w:rPr>
          <w:rFonts w:ascii="Arial" w:hAnsi="Arial" w:cs="Arial"/>
          <w:sz w:val="20"/>
          <w:szCs w:val="20"/>
        </w:rPr>
        <w:t>(dokumenty</w:t>
      </w:r>
      <w:proofErr w:type="gramEnd"/>
      <w:r w:rsidRPr="004D1C07">
        <w:rPr>
          <w:rFonts w:ascii="Arial" w:hAnsi="Arial" w:cs="Arial"/>
          <w:sz w:val="20"/>
          <w:szCs w:val="20"/>
        </w:rPr>
        <w:t xml:space="preserve"> jako např. služební předpisy; etický kodex; kolektivní dohoda; směrnice, pokyny, a</w:t>
      </w:r>
      <w:r w:rsidR="004D4C7C" w:rsidRPr="004D1C07">
        <w:rPr>
          <w:rFonts w:ascii="Arial" w:hAnsi="Arial" w:cs="Arial"/>
          <w:sz w:val="20"/>
          <w:szCs w:val="20"/>
        </w:rPr>
        <w:t> </w:t>
      </w:r>
      <w:r w:rsidRPr="004D1C07">
        <w:rPr>
          <w:rFonts w:ascii="Arial" w:hAnsi="Arial" w:cs="Arial"/>
          <w:sz w:val="20"/>
          <w:szCs w:val="20"/>
        </w:rPr>
        <w:t xml:space="preserve">předpisy týkající se oblasti sladění pracovního a rodinného života). </w:t>
      </w:r>
      <w:r w:rsidRPr="004D1C07">
        <w:rPr>
          <w:rFonts w:ascii="Arial" w:eastAsia="Calibri" w:hAnsi="Arial" w:cs="Arial"/>
          <w:bCs/>
          <w:sz w:val="20"/>
          <w:szCs w:val="20"/>
          <w:lang w:eastAsia="ar-SA"/>
        </w:rPr>
        <w:t xml:space="preserve">Také bude specifikována metoda analýzy dat a informací, zpracování závěrečné </w:t>
      </w:r>
      <w:proofErr w:type="gramStart"/>
      <w:r w:rsidRPr="004D1C07">
        <w:rPr>
          <w:rFonts w:ascii="Arial" w:eastAsia="Calibri" w:hAnsi="Arial" w:cs="Arial"/>
          <w:bCs/>
          <w:sz w:val="20"/>
          <w:szCs w:val="20"/>
          <w:lang w:eastAsia="ar-SA"/>
        </w:rPr>
        <w:t>zprávy a .</w:t>
      </w:r>
      <w:proofErr w:type="spellStart"/>
      <w:r w:rsidRPr="004D1C07">
        <w:rPr>
          <w:rFonts w:ascii="Arial" w:eastAsia="Calibri" w:hAnsi="Arial" w:cs="Arial"/>
          <w:bCs/>
          <w:sz w:val="20"/>
          <w:szCs w:val="20"/>
          <w:lang w:eastAsia="ar-SA"/>
        </w:rPr>
        <w:t>ppt</w:t>
      </w:r>
      <w:proofErr w:type="spellEnd"/>
      <w:proofErr w:type="gramEnd"/>
      <w:r w:rsidRPr="004D1C07">
        <w:rPr>
          <w:rFonts w:ascii="Arial" w:eastAsia="Calibri" w:hAnsi="Arial" w:cs="Arial"/>
          <w:bCs/>
          <w:sz w:val="20"/>
          <w:szCs w:val="20"/>
          <w:lang w:eastAsia="ar-SA"/>
        </w:rPr>
        <w:t xml:space="preserve"> prezentace s hlavními zjištěními této části analýzy (postup provedení analýzy a dokumentace výzkumu bude jedním z výstupů veřejné zakázky).</w:t>
      </w:r>
    </w:p>
    <w:p w14:paraId="536700E9" w14:textId="77777777" w:rsidR="003C040D" w:rsidRPr="0055395F" w:rsidRDefault="003C040D">
      <w:pPr>
        <w:pStyle w:val="Odstavecseseznamem10"/>
        <w:spacing w:after="0" w:line="280" w:lineRule="atLeast"/>
        <w:ind w:left="0"/>
        <w:jc w:val="both"/>
        <w:rPr>
          <w:rFonts w:ascii="Arial" w:eastAsia="Calibri" w:hAnsi="Arial" w:cs="Arial"/>
          <w:bCs/>
          <w:sz w:val="20"/>
          <w:szCs w:val="20"/>
          <w:lang w:eastAsia="ar-SA"/>
        </w:rPr>
      </w:pPr>
    </w:p>
    <w:p w14:paraId="319ADC50" w14:textId="77777777" w:rsidR="003C040D" w:rsidRPr="0055395F" w:rsidRDefault="003C040D" w:rsidP="00851609">
      <w:pPr>
        <w:spacing w:after="0" w:line="280" w:lineRule="atLeast"/>
        <w:ind w:firstLine="0"/>
        <w:rPr>
          <w:rFonts w:ascii="Arial" w:hAnsi="Arial" w:cs="Arial"/>
          <w:b/>
          <w:color w:val="auto"/>
          <w:u w:val="single"/>
        </w:rPr>
      </w:pPr>
      <w:r w:rsidRPr="0055395F">
        <w:rPr>
          <w:rFonts w:ascii="Arial" w:hAnsi="Arial" w:cs="Arial"/>
          <w:b/>
          <w:color w:val="auto"/>
          <w:u w:val="single"/>
        </w:rPr>
        <w:t>Požadované zaměření teoreticko-analytického přístupu – výzkumné problémy, otázky a témata:</w:t>
      </w:r>
    </w:p>
    <w:p w14:paraId="1D02B198" w14:textId="187F0E04" w:rsidR="003C040D" w:rsidRPr="0055395F" w:rsidRDefault="003C040D" w:rsidP="00851609">
      <w:pPr>
        <w:numPr>
          <w:ilvl w:val="0"/>
          <w:numId w:val="28"/>
        </w:numPr>
        <w:spacing w:after="0" w:line="280" w:lineRule="atLeast"/>
        <w:rPr>
          <w:rFonts w:ascii="Arial" w:hAnsi="Arial" w:cs="Arial"/>
          <w:color w:val="auto"/>
        </w:rPr>
      </w:pPr>
      <w:r w:rsidRPr="0055395F">
        <w:rPr>
          <w:rFonts w:ascii="Arial" w:hAnsi="Arial" w:cs="Arial"/>
          <w:color w:val="auto"/>
        </w:rPr>
        <w:t>výzkum demografické situace rodin v každém regionu (</w:t>
      </w:r>
      <w:r w:rsidRPr="0055395F">
        <w:rPr>
          <w:rFonts w:ascii="Arial" w:hAnsi="Arial" w:cs="Arial"/>
        </w:rPr>
        <w:t>např. porodnost, plodnost, věk při zakládání rodiny, počty a věková struktura dětí, počty rodin dle počtu dětí, sňatečnost, rozvodovost, počty neúplných rodin, počty dětí narozených mimo manželství),</w:t>
      </w:r>
      <w:r w:rsidRPr="0055395F">
        <w:rPr>
          <w:rFonts w:ascii="Arial" w:hAnsi="Arial" w:cs="Arial"/>
          <w:color w:val="auto"/>
        </w:rPr>
        <w:t xml:space="preserve">  </w:t>
      </w:r>
    </w:p>
    <w:p w14:paraId="0B63E778" w14:textId="77777777" w:rsidR="003C040D" w:rsidRPr="0055395F" w:rsidRDefault="003C040D" w:rsidP="00851609">
      <w:pPr>
        <w:numPr>
          <w:ilvl w:val="0"/>
          <w:numId w:val="28"/>
        </w:numPr>
        <w:spacing w:after="0" w:line="280" w:lineRule="atLeast"/>
        <w:rPr>
          <w:rFonts w:ascii="Arial" w:hAnsi="Arial" w:cs="Arial"/>
          <w:color w:val="auto"/>
        </w:rPr>
      </w:pPr>
      <w:r w:rsidRPr="0055395F">
        <w:rPr>
          <w:rFonts w:ascii="Arial" w:hAnsi="Arial" w:cs="Arial"/>
          <w:color w:val="auto"/>
        </w:rPr>
        <w:t xml:space="preserve">výzkum socioekonomické situace rodin v každém regionu </w:t>
      </w:r>
      <w:r w:rsidRPr="0055395F">
        <w:rPr>
          <w:rFonts w:ascii="Arial" w:hAnsi="Arial" w:cs="Arial"/>
        </w:rPr>
        <w:t>(např. zaměstnanost, zaměstnanost žen a zaměstnanost žen dle počtu dětí a věku dítěte, vzdělanostní struktura, flexibilní zaměstnávání, chudoba a materiální deprivace rodin, výdajová struktura rodin)</w:t>
      </w:r>
      <w:r w:rsidRPr="0055395F">
        <w:rPr>
          <w:rFonts w:ascii="Arial" w:hAnsi="Arial" w:cs="Arial"/>
          <w:color w:val="auto"/>
        </w:rPr>
        <w:t>,</w:t>
      </w:r>
    </w:p>
    <w:p w14:paraId="12B39281" w14:textId="77777777" w:rsidR="003C040D" w:rsidRPr="0055395F" w:rsidRDefault="003C040D" w:rsidP="00851609">
      <w:pPr>
        <w:numPr>
          <w:ilvl w:val="0"/>
          <w:numId w:val="28"/>
        </w:numPr>
        <w:spacing w:after="0" w:line="280" w:lineRule="atLeast"/>
        <w:rPr>
          <w:rFonts w:ascii="Arial" w:hAnsi="Arial" w:cs="Arial"/>
          <w:color w:val="auto"/>
        </w:rPr>
      </w:pPr>
      <w:r w:rsidRPr="0055395F">
        <w:rPr>
          <w:rFonts w:ascii="Arial" w:hAnsi="Arial" w:cs="Arial"/>
          <w:color w:val="auto"/>
        </w:rPr>
        <w:t>výzkum existujících opatření na podporu rodin v daném regionu, a to především:</w:t>
      </w:r>
    </w:p>
    <w:p w14:paraId="0E082347" w14:textId="77777777" w:rsidR="003C040D" w:rsidRPr="0055395F" w:rsidRDefault="003C040D" w:rsidP="00851609">
      <w:pPr>
        <w:pStyle w:val="Tabulka-normln"/>
        <w:numPr>
          <w:ilvl w:val="0"/>
          <w:numId w:val="29"/>
        </w:numPr>
        <w:spacing w:before="0" w:after="0" w:line="280" w:lineRule="atLeast"/>
      </w:pPr>
      <w:r w:rsidRPr="0055395F">
        <w:t xml:space="preserve">služby péče o děti předškolního věku (školky, dětské skupiny, </w:t>
      </w:r>
      <w:proofErr w:type="spellStart"/>
      <w:r w:rsidRPr="0055395F">
        <w:t>mikrojesle</w:t>
      </w:r>
      <w:proofErr w:type="spellEnd"/>
      <w:r w:rsidRPr="0055395F">
        <w:t xml:space="preserve"> apod. – počty, počet míst, ne/dostatek, dělení dle zřizovatele), </w:t>
      </w:r>
    </w:p>
    <w:p w14:paraId="693E080C" w14:textId="77777777" w:rsidR="003C040D" w:rsidRPr="0055395F" w:rsidRDefault="003C040D" w:rsidP="00851609">
      <w:pPr>
        <w:pStyle w:val="Tabulka-normln"/>
        <w:numPr>
          <w:ilvl w:val="0"/>
          <w:numId w:val="29"/>
        </w:numPr>
        <w:spacing w:before="0" w:after="0" w:line="280" w:lineRule="atLeast"/>
      </w:pPr>
      <w:r w:rsidRPr="0055395F">
        <w:t>služby pro děti školního věku, především družiny a kluby (počty, nabídka, ne/dostatek),</w:t>
      </w:r>
    </w:p>
    <w:p w14:paraId="0BC7A97A" w14:textId="77777777" w:rsidR="003C040D" w:rsidRPr="0055395F" w:rsidRDefault="003C040D" w:rsidP="00851609">
      <w:pPr>
        <w:pStyle w:val="Tabulka-normln"/>
        <w:numPr>
          <w:ilvl w:val="0"/>
          <w:numId w:val="29"/>
        </w:numPr>
        <w:spacing w:before="0" w:after="0" w:line="280" w:lineRule="atLeast"/>
      </w:pPr>
      <w:r w:rsidRPr="0055395F">
        <w:t>podpora neformálních pečujících o seniory a osoby se zdravotním postižením,</w:t>
      </w:r>
    </w:p>
    <w:p w14:paraId="05BD5D21" w14:textId="77777777" w:rsidR="003C040D" w:rsidRPr="0055395F" w:rsidRDefault="003C040D" w:rsidP="00851609">
      <w:pPr>
        <w:pStyle w:val="Tabulka-normln"/>
        <w:numPr>
          <w:ilvl w:val="0"/>
          <w:numId w:val="29"/>
        </w:numPr>
        <w:spacing w:before="0" w:after="0" w:line="280" w:lineRule="atLeast"/>
      </w:pPr>
      <w:r w:rsidRPr="0055395F">
        <w:t>služby pro neformální pečující,</w:t>
      </w:r>
    </w:p>
    <w:p w14:paraId="4CAA6A1E" w14:textId="77777777" w:rsidR="003C040D" w:rsidRPr="0055395F" w:rsidRDefault="003C040D" w:rsidP="00851609">
      <w:pPr>
        <w:pStyle w:val="Tabulka-normln"/>
        <w:numPr>
          <w:ilvl w:val="0"/>
          <w:numId w:val="29"/>
        </w:numPr>
        <w:spacing w:before="0" w:after="0" w:line="280" w:lineRule="atLeast"/>
      </w:pPr>
      <w:r w:rsidRPr="0055395F">
        <w:lastRenderedPageBreak/>
        <w:t>podpora bydlení,</w:t>
      </w:r>
    </w:p>
    <w:p w14:paraId="40B5E467" w14:textId="77777777" w:rsidR="003C040D" w:rsidRPr="0055395F" w:rsidRDefault="003C040D" w:rsidP="00851609">
      <w:pPr>
        <w:pStyle w:val="Tabulka-normln"/>
        <w:numPr>
          <w:ilvl w:val="0"/>
          <w:numId w:val="29"/>
        </w:numPr>
        <w:spacing w:before="0" w:after="0" w:line="280" w:lineRule="atLeast"/>
      </w:pPr>
      <w:r w:rsidRPr="0055395F">
        <w:t>podpora nestátních neziskových organizací, které se zabývají pomocí rodinám,</w:t>
      </w:r>
    </w:p>
    <w:p w14:paraId="1D0825A7" w14:textId="77777777" w:rsidR="003C040D" w:rsidRPr="0055395F" w:rsidRDefault="003C040D" w:rsidP="00851609">
      <w:pPr>
        <w:pStyle w:val="Tabulka-normln"/>
        <w:numPr>
          <w:ilvl w:val="0"/>
          <w:numId w:val="29"/>
        </w:numPr>
        <w:spacing w:before="0" w:after="0" w:line="280" w:lineRule="atLeast"/>
      </w:pPr>
      <w:r w:rsidRPr="0055395F">
        <w:t>dotační programy na podporu rodin,</w:t>
      </w:r>
    </w:p>
    <w:p w14:paraId="5C99302A" w14:textId="77777777" w:rsidR="003C040D" w:rsidRPr="0055395F" w:rsidRDefault="003C040D" w:rsidP="00851609">
      <w:pPr>
        <w:pStyle w:val="Tabulka-normln"/>
        <w:numPr>
          <w:ilvl w:val="0"/>
          <w:numId w:val="29"/>
        </w:numPr>
        <w:spacing w:before="0" w:after="0" w:line="280" w:lineRule="atLeast"/>
      </w:pPr>
      <w:r w:rsidRPr="0055395F">
        <w:t xml:space="preserve">zapojení do evropských projektů na podporu rodin, </w:t>
      </w:r>
    </w:p>
    <w:p w14:paraId="7BD99372" w14:textId="77777777" w:rsidR="003C040D" w:rsidRPr="0055395F" w:rsidRDefault="003C040D" w:rsidP="00851609">
      <w:pPr>
        <w:pStyle w:val="Tabulka-normln"/>
        <w:numPr>
          <w:ilvl w:val="0"/>
          <w:numId w:val="29"/>
        </w:numPr>
        <w:spacing w:before="0" w:after="0" w:line="280" w:lineRule="atLeast"/>
      </w:pPr>
      <w:r w:rsidRPr="0055395F">
        <w:t>akce pro rodiny,</w:t>
      </w:r>
    </w:p>
    <w:p w14:paraId="64FA7499" w14:textId="77777777" w:rsidR="003C040D" w:rsidRPr="0055395F" w:rsidRDefault="003C040D" w:rsidP="00851609">
      <w:pPr>
        <w:pStyle w:val="Tabulka-normln"/>
        <w:numPr>
          <w:ilvl w:val="0"/>
          <w:numId w:val="29"/>
        </w:numPr>
        <w:spacing w:before="0" w:after="0" w:line="280" w:lineRule="atLeast"/>
      </w:pPr>
      <w:r w:rsidRPr="0055395F">
        <w:t>mezinárodní spolupráce v oblasti rodinné politiky,</w:t>
      </w:r>
    </w:p>
    <w:p w14:paraId="7757F8E8" w14:textId="77777777" w:rsidR="003C040D" w:rsidRPr="0055395F" w:rsidRDefault="003C040D" w:rsidP="00851609">
      <w:pPr>
        <w:pStyle w:val="Tabulka-normln"/>
        <w:numPr>
          <w:ilvl w:val="0"/>
          <w:numId w:val="29"/>
        </w:numPr>
        <w:spacing w:before="0" w:after="0" w:line="280" w:lineRule="atLeast"/>
      </w:pPr>
      <w:r w:rsidRPr="0055395F">
        <w:t xml:space="preserve">další podpora – rodinné pasy, </w:t>
      </w:r>
      <w:proofErr w:type="spellStart"/>
      <w:r w:rsidRPr="0055395F">
        <w:t>family</w:t>
      </w:r>
      <w:proofErr w:type="spellEnd"/>
      <w:r w:rsidRPr="0055395F">
        <w:t xml:space="preserve"> pointy, slevy na dopravu,</w:t>
      </w:r>
    </w:p>
    <w:p w14:paraId="04F4C8A2" w14:textId="77777777" w:rsidR="003C040D" w:rsidRPr="0055395F" w:rsidRDefault="003C040D" w:rsidP="00851609">
      <w:pPr>
        <w:numPr>
          <w:ilvl w:val="0"/>
          <w:numId w:val="28"/>
        </w:numPr>
        <w:spacing w:after="0" w:line="280" w:lineRule="atLeast"/>
        <w:rPr>
          <w:rFonts w:ascii="Arial" w:hAnsi="Arial" w:cs="Arial"/>
          <w:color w:val="auto"/>
        </w:rPr>
      </w:pPr>
      <w:r w:rsidRPr="0055395F">
        <w:rPr>
          <w:rFonts w:ascii="Arial" w:hAnsi="Arial" w:cs="Arial"/>
          <w:color w:val="auto"/>
        </w:rPr>
        <w:t>mapování finančních nákladů vynakládaných krajem na oblast rodinné politiky,</w:t>
      </w:r>
    </w:p>
    <w:p w14:paraId="3DC19524" w14:textId="77777777" w:rsidR="003C040D" w:rsidRPr="0055395F" w:rsidRDefault="003C040D" w:rsidP="00851609">
      <w:pPr>
        <w:numPr>
          <w:ilvl w:val="0"/>
          <w:numId w:val="28"/>
        </w:numPr>
        <w:spacing w:after="0" w:line="280" w:lineRule="atLeast"/>
        <w:rPr>
          <w:rFonts w:ascii="Arial" w:hAnsi="Arial" w:cs="Arial"/>
          <w:color w:val="auto"/>
        </w:rPr>
      </w:pPr>
      <w:r w:rsidRPr="0055395F">
        <w:rPr>
          <w:rFonts w:ascii="Arial" w:hAnsi="Arial" w:cs="Arial"/>
          <w:color w:val="auto"/>
        </w:rPr>
        <w:t>mapování institucionálního nastavení rodinné politiky (</w:t>
      </w:r>
      <w:r w:rsidRPr="0055395F">
        <w:rPr>
          <w:rFonts w:ascii="Arial" w:hAnsi="Arial" w:cs="Arial"/>
        </w:rPr>
        <w:t>existence zvláštního oddělení/pracovníka na krajském úřadu, existence strategických dokumentů, nastavení spolupráce kraje s dalšími kraji, s obcemi a s ústředními orgány státní správy)</w:t>
      </w:r>
      <w:r w:rsidRPr="0055395F">
        <w:rPr>
          <w:rFonts w:ascii="Arial" w:hAnsi="Arial" w:cs="Arial"/>
          <w:color w:val="auto"/>
        </w:rPr>
        <w:t>,</w:t>
      </w:r>
    </w:p>
    <w:p w14:paraId="468358F3" w14:textId="77777777" w:rsidR="003C040D" w:rsidRPr="0055395F" w:rsidRDefault="003C040D" w:rsidP="00851609">
      <w:pPr>
        <w:numPr>
          <w:ilvl w:val="0"/>
          <w:numId w:val="28"/>
        </w:numPr>
        <w:spacing w:after="0" w:line="280" w:lineRule="atLeast"/>
        <w:rPr>
          <w:rFonts w:ascii="Arial" w:hAnsi="Arial" w:cs="Arial"/>
          <w:color w:val="auto"/>
        </w:rPr>
      </w:pPr>
      <w:r w:rsidRPr="0055395F">
        <w:rPr>
          <w:rFonts w:ascii="Arial" w:hAnsi="Arial" w:cs="Arial"/>
          <w:color w:val="auto"/>
        </w:rPr>
        <w:t xml:space="preserve">monitorování existujících regionálních strategických dokumentů a dokumentů, které </w:t>
      </w:r>
      <w:proofErr w:type="gramStart"/>
      <w:r w:rsidRPr="0055395F">
        <w:rPr>
          <w:rFonts w:ascii="Arial" w:hAnsi="Arial" w:cs="Arial"/>
          <w:color w:val="auto"/>
        </w:rPr>
        <w:t>vznikly</w:t>
      </w:r>
      <w:proofErr w:type="gramEnd"/>
      <w:r w:rsidRPr="0055395F">
        <w:rPr>
          <w:rFonts w:ascii="Arial" w:hAnsi="Arial" w:cs="Arial"/>
          <w:color w:val="auto"/>
        </w:rPr>
        <w:t xml:space="preserve"> v rámci projektů OP LZZ.</w:t>
      </w:r>
    </w:p>
    <w:p w14:paraId="37F83812" w14:textId="77777777" w:rsidR="003C040D" w:rsidRPr="0055395F" w:rsidRDefault="003C040D" w:rsidP="00851609">
      <w:pPr>
        <w:spacing w:after="0" w:line="280" w:lineRule="atLeast"/>
        <w:ind w:left="284" w:firstLine="0"/>
        <w:jc w:val="left"/>
        <w:rPr>
          <w:rFonts w:ascii="Arial" w:hAnsi="Arial" w:cs="Arial"/>
          <w:color w:val="auto"/>
        </w:rPr>
      </w:pPr>
    </w:p>
    <w:p w14:paraId="488BE38E" w14:textId="77777777" w:rsidR="003C040D" w:rsidRPr="004D1C07" w:rsidRDefault="003C040D" w:rsidP="00851609">
      <w:pPr>
        <w:spacing w:after="0" w:line="280" w:lineRule="atLeast"/>
        <w:rPr>
          <w:rFonts w:ascii="Arial" w:hAnsi="Arial" w:cs="Arial"/>
          <w:color w:val="auto"/>
        </w:rPr>
      </w:pPr>
      <w:r w:rsidRPr="004D1C07">
        <w:rPr>
          <w:rFonts w:ascii="Arial" w:hAnsi="Arial" w:cs="Arial"/>
          <w:b/>
          <w:color w:val="auto"/>
          <w:u w:val="single"/>
        </w:rPr>
        <w:t>Požadované výstupy první části závěrečné analýzy</w:t>
      </w:r>
      <w:r w:rsidRPr="004D1C07">
        <w:rPr>
          <w:rFonts w:ascii="Arial" w:hAnsi="Arial" w:cs="Arial"/>
          <w:b/>
          <w:color w:val="auto"/>
        </w:rPr>
        <w:t xml:space="preserve">: </w:t>
      </w:r>
    </w:p>
    <w:p w14:paraId="13F669C2" w14:textId="17FA1194" w:rsidR="00460632" w:rsidRPr="004D1C07" w:rsidRDefault="00334BDD" w:rsidP="00851609">
      <w:pPr>
        <w:numPr>
          <w:ilvl w:val="0"/>
          <w:numId w:val="19"/>
        </w:numPr>
        <w:spacing w:after="0" w:line="280" w:lineRule="atLeast"/>
        <w:rPr>
          <w:rFonts w:ascii="Arial" w:hAnsi="Arial" w:cs="Arial"/>
          <w:color w:val="auto"/>
        </w:rPr>
      </w:pPr>
      <w:r w:rsidRPr="004D1C07">
        <w:rPr>
          <w:rFonts w:ascii="Arial" w:hAnsi="Arial" w:cs="Arial"/>
          <w:color w:val="auto"/>
        </w:rPr>
        <w:t>závěry z</w:t>
      </w:r>
      <w:r w:rsidR="007719B4" w:rsidRPr="004D1C07">
        <w:rPr>
          <w:rFonts w:ascii="Arial" w:hAnsi="Arial" w:cs="Arial"/>
          <w:color w:val="auto"/>
        </w:rPr>
        <w:t xml:space="preserve"> domácího a mezinárodního </w:t>
      </w:r>
      <w:proofErr w:type="spellStart"/>
      <w:r w:rsidR="007719B4" w:rsidRPr="004D1C07">
        <w:rPr>
          <w:rFonts w:ascii="Arial" w:hAnsi="Arial" w:cs="Arial"/>
          <w:color w:val="auto"/>
        </w:rPr>
        <w:t>teoretického</w:t>
      </w:r>
      <w:r w:rsidRPr="004D1C07">
        <w:rPr>
          <w:rFonts w:ascii="Arial" w:hAnsi="Arial" w:cs="Arial"/>
          <w:color w:val="auto"/>
        </w:rPr>
        <w:t>-</w:t>
      </w:r>
      <w:r w:rsidR="007719B4" w:rsidRPr="004D1C07">
        <w:rPr>
          <w:rFonts w:ascii="Arial" w:hAnsi="Arial" w:cs="Arial"/>
          <w:color w:val="auto"/>
        </w:rPr>
        <w:t>empirického</w:t>
      </w:r>
      <w:proofErr w:type="spellEnd"/>
      <w:r w:rsidR="007719B4" w:rsidRPr="004D1C07">
        <w:rPr>
          <w:rFonts w:ascii="Arial" w:hAnsi="Arial" w:cs="Arial"/>
          <w:color w:val="auto"/>
        </w:rPr>
        <w:t xml:space="preserve"> výzkumu </w:t>
      </w:r>
      <w:r w:rsidR="00460632" w:rsidRPr="004D1C07">
        <w:rPr>
          <w:rFonts w:ascii="Arial" w:hAnsi="Arial" w:cs="Arial"/>
          <w:color w:val="auto"/>
        </w:rPr>
        <w:t xml:space="preserve">adekvátního rozsahu a významu </w:t>
      </w:r>
      <w:r w:rsidR="007719B4" w:rsidRPr="004D1C07">
        <w:rPr>
          <w:rFonts w:ascii="Arial" w:hAnsi="Arial" w:cs="Arial"/>
          <w:color w:val="auto"/>
        </w:rPr>
        <w:t xml:space="preserve">ve </w:t>
      </w:r>
      <w:r w:rsidR="00460632" w:rsidRPr="004D1C07">
        <w:rPr>
          <w:rFonts w:ascii="Arial" w:hAnsi="Arial" w:cs="Arial"/>
          <w:color w:val="auto"/>
        </w:rPr>
        <w:t>W</w:t>
      </w:r>
      <w:r w:rsidR="007719B4" w:rsidRPr="004D1C07">
        <w:rPr>
          <w:rFonts w:ascii="Arial" w:hAnsi="Arial" w:cs="Arial"/>
          <w:color w:val="auto"/>
        </w:rPr>
        <w:t>ordu</w:t>
      </w:r>
      <w:r w:rsidR="00B85100" w:rsidRPr="004D1C07">
        <w:rPr>
          <w:rFonts w:ascii="Arial" w:hAnsi="Arial" w:cs="Arial"/>
          <w:color w:val="auto"/>
        </w:rPr>
        <w:t>,</w:t>
      </w:r>
    </w:p>
    <w:p w14:paraId="39A59055" w14:textId="1CDF34AF" w:rsidR="003C040D" w:rsidRPr="004D1C07" w:rsidRDefault="003C040D" w:rsidP="00851609">
      <w:pPr>
        <w:numPr>
          <w:ilvl w:val="0"/>
          <w:numId w:val="19"/>
        </w:numPr>
        <w:spacing w:after="0" w:line="280" w:lineRule="atLeast"/>
        <w:rPr>
          <w:rFonts w:ascii="Arial" w:hAnsi="Arial" w:cs="Arial"/>
          <w:color w:val="auto"/>
        </w:rPr>
      </w:pPr>
      <w:r w:rsidRPr="004D1C07">
        <w:rPr>
          <w:rFonts w:ascii="Arial" w:hAnsi="Arial" w:cs="Arial"/>
          <w:color w:val="auto"/>
        </w:rPr>
        <w:t>soubor dat, statistik a informací vč. zdrojů v Excelu,</w:t>
      </w:r>
    </w:p>
    <w:p w14:paraId="1F9EED3D" w14:textId="5D497835" w:rsidR="003C040D" w:rsidRPr="004D1C07" w:rsidRDefault="003C040D" w:rsidP="00851609">
      <w:pPr>
        <w:numPr>
          <w:ilvl w:val="0"/>
          <w:numId w:val="19"/>
        </w:numPr>
        <w:spacing w:after="0" w:line="280" w:lineRule="atLeast"/>
        <w:rPr>
          <w:rFonts w:ascii="Arial" w:hAnsi="Arial" w:cs="Arial"/>
          <w:color w:val="auto"/>
        </w:rPr>
      </w:pPr>
      <w:r w:rsidRPr="004D1C07">
        <w:rPr>
          <w:rFonts w:ascii="Arial" w:hAnsi="Arial" w:cs="Arial"/>
          <w:color w:val="auto"/>
        </w:rPr>
        <w:t>analýza dat a informací a zpracování první části závěrečné zprávy ve Wordu (elektronická a</w:t>
      </w:r>
      <w:r w:rsidR="004D4C7C" w:rsidRPr="004D1C07">
        <w:rPr>
          <w:rFonts w:ascii="Arial" w:hAnsi="Arial" w:cs="Arial"/>
          <w:color w:val="auto"/>
        </w:rPr>
        <w:t> </w:t>
      </w:r>
      <w:r w:rsidR="004B27C7" w:rsidRPr="004D1C07" w:rsidDel="004B27C7">
        <w:rPr>
          <w:rFonts w:ascii="Arial" w:hAnsi="Arial" w:cs="Arial"/>
          <w:color w:val="auto"/>
        </w:rPr>
        <w:t xml:space="preserve"> </w:t>
      </w:r>
      <w:r w:rsidRPr="004D1C07">
        <w:rPr>
          <w:rFonts w:ascii="Arial" w:hAnsi="Arial" w:cs="Arial"/>
          <w:color w:val="auto"/>
        </w:rPr>
        <w:t>tištěná verze), minimální počet normostran 40,</w:t>
      </w:r>
    </w:p>
    <w:p w14:paraId="2F000744" w14:textId="04A96BD0" w:rsidR="003C040D" w:rsidRPr="004D1C07" w:rsidRDefault="003C040D" w:rsidP="00851609">
      <w:pPr>
        <w:numPr>
          <w:ilvl w:val="0"/>
          <w:numId w:val="19"/>
        </w:numPr>
        <w:spacing w:after="0" w:line="280" w:lineRule="atLeast"/>
        <w:rPr>
          <w:b/>
          <w:color w:val="auto"/>
        </w:rPr>
      </w:pPr>
      <w:r w:rsidRPr="004D1C07">
        <w:rPr>
          <w:rFonts w:ascii="Arial" w:hAnsi="Arial" w:cs="Arial"/>
          <w:color w:val="auto"/>
        </w:rPr>
        <w:t xml:space="preserve">úvodní </w:t>
      </w:r>
      <w:proofErr w:type="gramStart"/>
      <w:r w:rsidRPr="004D1C07">
        <w:rPr>
          <w:rFonts w:ascii="Arial" w:hAnsi="Arial" w:cs="Arial"/>
          <w:color w:val="auto"/>
        </w:rPr>
        <w:t>část .</w:t>
      </w:r>
      <w:proofErr w:type="spellStart"/>
      <w:r w:rsidRPr="004D1C07">
        <w:rPr>
          <w:rFonts w:ascii="Arial" w:hAnsi="Arial" w:cs="Arial"/>
          <w:color w:val="auto"/>
        </w:rPr>
        <w:t>ppt</w:t>
      </w:r>
      <w:proofErr w:type="spellEnd"/>
      <w:proofErr w:type="gramEnd"/>
      <w:r w:rsidRPr="004D1C07">
        <w:rPr>
          <w:rFonts w:ascii="Arial" w:hAnsi="Arial" w:cs="Arial"/>
          <w:color w:val="auto"/>
        </w:rPr>
        <w:t xml:space="preserve"> prezentace s hlavními zjištěními</w:t>
      </w:r>
      <w:r w:rsidR="004D4C7C" w:rsidRPr="004D1C07">
        <w:rPr>
          <w:rFonts w:ascii="Arial" w:hAnsi="Arial" w:cs="Arial"/>
          <w:color w:val="auto"/>
        </w:rPr>
        <w:t xml:space="preserve"> </w:t>
      </w:r>
      <w:r w:rsidRPr="004D1C07">
        <w:rPr>
          <w:rFonts w:ascii="Arial" w:hAnsi="Arial" w:cs="Arial"/>
          <w:color w:val="auto"/>
        </w:rPr>
        <w:t>této části analýzy (minimální počet snímků 10).</w:t>
      </w:r>
    </w:p>
    <w:p w14:paraId="2F2387D5" w14:textId="77777777" w:rsidR="003C040D" w:rsidRPr="004D1C07" w:rsidRDefault="003C040D" w:rsidP="00851609">
      <w:pPr>
        <w:spacing w:after="0" w:line="280" w:lineRule="atLeast"/>
        <w:ind w:left="360" w:firstLine="0"/>
        <w:rPr>
          <w:rFonts w:ascii="Arial" w:hAnsi="Arial" w:cs="Arial"/>
          <w:color w:val="auto"/>
        </w:rPr>
      </w:pPr>
      <w:r w:rsidRPr="004D1C07">
        <w:rPr>
          <w:rFonts w:ascii="Arial" w:hAnsi="Arial" w:cs="Arial"/>
          <w:color w:val="auto"/>
        </w:rPr>
        <w:t xml:space="preserve">Veškeré výstupy musí být v českém jazyce a označeny v souladu s povinným minimem publicity OPZ, dle aktuální verze příručky Obecné části pravidel pro žadatele a příjemce v rámci Operačního programu Zaměstnanost dostupné na www.esfcr.cz. </w:t>
      </w:r>
    </w:p>
    <w:p w14:paraId="011EBED7" w14:textId="77777777" w:rsidR="003C040D" w:rsidRPr="004D1C07" w:rsidRDefault="003C040D" w:rsidP="00851609">
      <w:pPr>
        <w:spacing w:after="0" w:line="280" w:lineRule="atLeast"/>
        <w:ind w:left="360" w:firstLine="0"/>
        <w:rPr>
          <w:rFonts w:ascii="Arial" w:hAnsi="Arial" w:cs="Arial"/>
          <w:color w:val="auto"/>
        </w:rPr>
      </w:pPr>
    </w:p>
    <w:p w14:paraId="138BE406" w14:textId="77777777" w:rsidR="003C040D" w:rsidRPr="004D1C07" w:rsidRDefault="003C040D" w:rsidP="00851609">
      <w:pPr>
        <w:spacing w:after="0" w:line="280" w:lineRule="atLeast"/>
        <w:rPr>
          <w:rFonts w:ascii="Arial" w:hAnsi="Arial" w:cs="Arial"/>
          <w:color w:val="auto"/>
          <w:u w:val="single"/>
        </w:rPr>
      </w:pPr>
      <w:r w:rsidRPr="004D1C07">
        <w:rPr>
          <w:rFonts w:ascii="Arial" w:hAnsi="Arial" w:cs="Arial"/>
          <w:b/>
          <w:color w:val="auto"/>
          <w:u w:val="single"/>
        </w:rPr>
        <w:t>Požadované termíny plnění:</w:t>
      </w:r>
    </w:p>
    <w:p w14:paraId="78B76A35" w14:textId="6B4D3CCA" w:rsidR="003C040D" w:rsidRPr="004D1C07" w:rsidRDefault="00460632" w:rsidP="00851609">
      <w:pPr>
        <w:pStyle w:val="Odstavecseseznamem10"/>
        <w:numPr>
          <w:ilvl w:val="0"/>
          <w:numId w:val="20"/>
        </w:numPr>
        <w:suppressAutoHyphens w:val="0"/>
        <w:spacing w:after="0" w:line="280" w:lineRule="atLeast"/>
        <w:jc w:val="both"/>
        <w:rPr>
          <w:rFonts w:ascii="Arial" w:hAnsi="Arial" w:cs="Arial"/>
          <w:sz w:val="20"/>
          <w:szCs w:val="20"/>
        </w:rPr>
      </w:pPr>
      <w:r w:rsidRPr="004D1C07">
        <w:rPr>
          <w:rFonts w:ascii="Arial" w:hAnsi="Arial" w:cs="Arial"/>
          <w:sz w:val="20"/>
          <w:szCs w:val="20"/>
        </w:rPr>
        <w:t xml:space="preserve">přehled </w:t>
      </w:r>
      <w:r w:rsidR="00334BDD" w:rsidRPr="004D1C07">
        <w:rPr>
          <w:rFonts w:ascii="Arial" w:hAnsi="Arial" w:cs="Arial"/>
          <w:sz w:val="20"/>
          <w:szCs w:val="20"/>
        </w:rPr>
        <w:t xml:space="preserve">závěrů z </w:t>
      </w:r>
      <w:r w:rsidRPr="004D1C07">
        <w:rPr>
          <w:rFonts w:ascii="Arial" w:hAnsi="Arial" w:cs="Arial"/>
          <w:sz w:val="20"/>
          <w:szCs w:val="20"/>
        </w:rPr>
        <w:t xml:space="preserve">domácího a mezinárodního </w:t>
      </w:r>
      <w:proofErr w:type="spellStart"/>
      <w:r w:rsidRPr="004D1C07">
        <w:rPr>
          <w:rFonts w:ascii="Arial" w:hAnsi="Arial" w:cs="Arial"/>
          <w:sz w:val="20"/>
          <w:szCs w:val="20"/>
        </w:rPr>
        <w:t>teoretick</w:t>
      </w:r>
      <w:proofErr w:type="spellEnd"/>
      <w:r w:rsidR="00334BDD" w:rsidRPr="004D1C07">
        <w:rPr>
          <w:rFonts w:ascii="Arial" w:hAnsi="Arial" w:cs="Arial"/>
          <w:sz w:val="20"/>
          <w:szCs w:val="20"/>
        </w:rPr>
        <w:t>-</w:t>
      </w:r>
      <w:r w:rsidRPr="004D1C07">
        <w:rPr>
          <w:rFonts w:ascii="Arial" w:hAnsi="Arial" w:cs="Arial"/>
          <w:sz w:val="20"/>
          <w:szCs w:val="20"/>
        </w:rPr>
        <w:t xml:space="preserve">empirického výzkumu, </w:t>
      </w:r>
      <w:r w:rsidR="003C040D" w:rsidRPr="004D1C07">
        <w:rPr>
          <w:rFonts w:ascii="Arial" w:hAnsi="Arial" w:cs="Arial"/>
          <w:sz w:val="20"/>
          <w:szCs w:val="20"/>
        </w:rPr>
        <w:t>soubor dat, statistik a informací vč. zdrojů v Excelu do 2 týdnů od podpisu smlouvy,</w:t>
      </w:r>
    </w:p>
    <w:p w14:paraId="2F726928" w14:textId="4717F65D" w:rsidR="003C040D" w:rsidRPr="004D1C07" w:rsidRDefault="003C040D" w:rsidP="00851609">
      <w:pPr>
        <w:pStyle w:val="Odstavecseseznamem10"/>
        <w:numPr>
          <w:ilvl w:val="0"/>
          <w:numId w:val="20"/>
        </w:numPr>
        <w:suppressAutoHyphens w:val="0"/>
        <w:spacing w:after="0" w:line="280" w:lineRule="atLeast"/>
        <w:jc w:val="both"/>
        <w:rPr>
          <w:rFonts w:ascii="Arial" w:hAnsi="Arial" w:cs="Arial"/>
          <w:sz w:val="20"/>
          <w:szCs w:val="20"/>
        </w:rPr>
      </w:pPr>
      <w:r w:rsidRPr="004D1C07">
        <w:rPr>
          <w:rFonts w:ascii="Arial" w:hAnsi="Arial" w:cs="Arial"/>
          <w:sz w:val="20"/>
          <w:szCs w:val="20"/>
        </w:rPr>
        <w:t xml:space="preserve">draft úvodní </w:t>
      </w:r>
      <w:proofErr w:type="gramStart"/>
      <w:r w:rsidRPr="004D1C07">
        <w:rPr>
          <w:rFonts w:ascii="Arial" w:hAnsi="Arial" w:cs="Arial"/>
          <w:sz w:val="20"/>
          <w:szCs w:val="20"/>
        </w:rPr>
        <w:t>části .</w:t>
      </w:r>
      <w:proofErr w:type="spellStart"/>
      <w:r w:rsidRPr="004D1C07">
        <w:rPr>
          <w:rFonts w:ascii="Arial" w:hAnsi="Arial" w:cs="Arial"/>
          <w:sz w:val="20"/>
          <w:szCs w:val="20"/>
        </w:rPr>
        <w:t>ppt</w:t>
      </w:r>
      <w:proofErr w:type="spellEnd"/>
      <w:proofErr w:type="gramEnd"/>
      <w:r w:rsidRPr="004D1C07">
        <w:rPr>
          <w:rFonts w:ascii="Arial" w:hAnsi="Arial" w:cs="Arial"/>
          <w:sz w:val="20"/>
          <w:szCs w:val="20"/>
        </w:rPr>
        <w:t xml:space="preserve"> prezentace s představením hlavních výstupů této části analýzy ke</w:t>
      </w:r>
      <w:r w:rsidR="004D4C7C" w:rsidRPr="004D1C07">
        <w:rPr>
          <w:rFonts w:ascii="Arial" w:hAnsi="Arial" w:cs="Arial"/>
          <w:sz w:val="20"/>
          <w:szCs w:val="20"/>
        </w:rPr>
        <w:t> </w:t>
      </w:r>
      <w:r w:rsidRPr="004D1C07">
        <w:rPr>
          <w:rFonts w:ascii="Arial" w:hAnsi="Arial" w:cs="Arial"/>
          <w:sz w:val="20"/>
          <w:szCs w:val="20"/>
        </w:rPr>
        <w:t xml:space="preserve">komentářům – interní prezentace do 22 týdnů od podpisu smlouvy, </w:t>
      </w:r>
    </w:p>
    <w:p w14:paraId="5338E2FF" w14:textId="7AE1AE42" w:rsidR="003C040D" w:rsidRPr="004D1C07" w:rsidRDefault="003C040D" w:rsidP="00851609">
      <w:pPr>
        <w:pStyle w:val="Odstavecseseznamem10"/>
        <w:numPr>
          <w:ilvl w:val="0"/>
          <w:numId w:val="20"/>
        </w:numPr>
        <w:suppressAutoHyphens w:val="0"/>
        <w:spacing w:after="0" w:line="280" w:lineRule="atLeast"/>
        <w:jc w:val="both"/>
        <w:rPr>
          <w:rFonts w:ascii="Arial" w:hAnsi="Arial" w:cs="Arial"/>
          <w:sz w:val="20"/>
          <w:szCs w:val="20"/>
        </w:rPr>
      </w:pPr>
      <w:r w:rsidRPr="004D1C07">
        <w:rPr>
          <w:rFonts w:ascii="Arial" w:hAnsi="Arial" w:cs="Arial"/>
          <w:sz w:val="20"/>
          <w:szCs w:val="20"/>
        </w:rPr>
        <w:t>první draft analýzy dat a informací a zpracování této části závěrečné zprávy do 27 týdnů od</w:t>
      </w:r>
      <w:r w:rsidR="004D4C7C" w:rsidRPr="004D1C07">
        <w:rPr>
          <w:rFonts w:ascii="Arial" w:hAnsi="Arial" w:cs="Arial"/>
          <w:sz w:val="20"/>
          <w:szCs w:val="20"/>
        </w:rPr>
        <w:t> </w:t>
      </w:r>
      <w:r w:rsidRPr="004D1C07">
        <w:rPr>
          <w:rFonts w:ascii="Arial" w:hAnsi="Arial" w:cs="Arial"/>
          <w:sz w:val="20"/>
          <w:szCs w:val="20"/>
        </w:rPr>
        <w:t>podpisu smlouvy,</w:t>
      </w:r>
    </w:p>
    <w:p w14:paraId="486924B5" w14:textId="77777777" w:rsidR="003C040D" w:rsidRPr="004D1C07" w:rsidRDefault="003C040D" w:rsidP="00851609">
      <w:pPr>
        <w:pStyle w:val="Odstavecseseznamem10"/>
        <w:numPr>
          <w:ilvl w:val="0"/>
          <w:numId w:val="20"/>
        </w:numPr>
        <w:suppressAutoHyphens w:val="0"/>
        <w:spacing w:after="0" w:line="280" w:lineRule="atLeast"/>
        <w:jc w:val="both"/>
        <w:rPr>
          <w:rFonts w:ascii="Arial" w:hAnsi="Arial" w:cs="Arial"/>
          <w:sz w:val="20"/>
          <w:szCs w:val="20"/>
        </w:rPr>
      </w:pPr>
      <w:r w:rsidRPr="004D1C07">
        <w:rPr>
          <w:rFonts w:ascii="Arial" w:hAnsi="Arial" w:cs="Arial"/>
          <w:sz w:val="20"/>
          <w:szCs w:val="20"/>
        </w:rPr>
        <w:t>zapracování komentářů k draftu analýzy dat a informací a k této části závěrečné zprávy do 34 týdnů od podpisu smlouvy,</w:t>
      </w:r>
    </w:p>
    <w:p w14:paraId="04B205F4" w14:textId="77777777" w:rsidR="003C040D" w:rsidRPr="0055395F" w:rsidRDefault="003C040D" w:rsidP="00851609">
      <w:pPr>
        <w:pStyle w:val="Odstavecseseznamem10"/>
        <w:numPr>
          <w:ilvl w:val="0"/>
          <w:numId w:val="20"/>
        </w:numPr>
        <w:suppressAutoHyphens w:val="0"/>
        <w:spacing w:after="0" w:line="280" w:lineRule="atLeast"/>
        <w:jc w:val="both"/>
        <w:rPr>
          <w:rFonts w:ascii="Arial" w:hAnsi="Arial" w:cs="Arial"/>
          <w:sz w:val="20"/>
          <w:szCs w:val="20"/>
        </w:rPr>
      </w:pPr>
      <w:r w:rsidRPr="0055395F">
        <w:rPr>
          <w:rFonts w:ascii="Arial" w:hAnsi="Arial" w:cs="Arial"/>
          <w:sz w:val="20"/>
          <w:szCs w:val="20"/>
        </w:rPr>
        <w:t xml:space="preserve">finální </w:t>
      </w:r>
      <w:proofErr w:type="gramStart"/>
      <w:r w:rsidRPr="0055395F">
        <w:rPr>
          <w:rFonts w:ascii="Arial" w:hAnsi="Arial" w:cs="Arial"/>
          <w:sz w:val="20"/>
          <w:szCs w:val="20"/>
        </w:rPr>
        <w:t>verze  této</w:t>
      </w:r>
      <w:proofErr w:type="gramEnd"/>
      <w:r w:rsidRPr="0055395F">
        <w:rPr>
          <w:rFonts w:ascii="Arial" w:hAnsi="Arial" w:cs="Arial"/>
          <w:sz w:val="20"/>
          <w:szCs w:val="20"/>
        </w:rPr>
        <w:t xml:space="preserve"> části závěrečné zprávy do 36 týdnů po podpisu smlouvy,</w:t>
      </w:r>
    </w:p>
    <w:p w14:paraId="5ECCD59A" w14:textId="5A30A0DA" w:rsidR="004B27C7" w:rsidRPr="004B27C7" w:rsidRDefault="003C040D" w:rsidP="00851609">
      <w:pPr>
        <w:pStyle w:val="Odstavecseseznamem10"/>
        <w:numPr>
          <w:ilvl w:val="0"/>
          <w:numId w:val="20"/>
        </w:numPr>
        <w:suppressAutoHyphens w:val="0"/>
        <w:spacing w:after="0" w:line="280" w:lineRule="atLeast"/>
        <w:jc w:val="both"/>
        <w:rPr>
          <w:rFonts w:ascii="Arial" w:hAnsi="Arial" w:cs="Arial"/>
          <w:sz w:val="20"/>
          <w:szCs w:val="20"/>
        </w:rPr>
      </w:pPr>
      <w:r w:rsidRPr="0055395F">
        <w:rPr>
          <w:rFonts w:ascii="Arial" w:hAnsi="Arial" w:cs="Arial"/>
          <w:sz w:val="20"/>
          <w:szCs w:val="20"/>
        </w:rPr>
        <w:t xml:space="preserve">finální verze úvodní části prezentace výstupů z této části závěrečné analýzy </w:t>
      </w:r>
      <w:r w:rsidR="004B27C7">
        <w:rPr>
          <w:rFonts w:ascii="Arial" w:hAnsi="Arial" w:cs="Arial"/>
          <w:sz w:val="20"/>
          <w:szCs w:val="20"/>
        </w:rPr>
        <w:t>d</w:t>
      </w:r>
      <w:r w:rsidRPr="0055395F">
        <w:rPr>
          <w:rFonts w:ascii="Arial" w:hAnsi="Arial" w:cs="Arial"/>
          <w:sz w:val="20"/>
          <w:szCs w:val="20"/>
        </w:rPr>
        <w:t>o 36 týdnů po</w:t>
      </w:r>
      <w:r w:rsidR="004D4C7C">
        <w:rPr>
          <w:rFonts w:ascii="Arial" w:hAnsi="Arial" w:cs="Arial"/>
          <w:sz w:val="20"/>
          <w:szCs w:val="20"/>
        </w:rPr>
        <w:t> </w:t>
      </w:r>
      <w:r w:rsidRPr="0055395F">
        <w:rPr>
          <w:rFonts w:ascii="Arial" w:hAnsi="Arial" w:cs="Arial"/>
          <w:sz w:val="20"/>
          <w:szCs w:val="20"/>
        </w:rPr>
        <w:t>podpisu smlouvy.</w:t>
      </w:r>
    </w:p>
    <w:p w14:paraId="4AC51CC4" w14:textId="77777777" w:rsidR="004B27C7" w:rsidRDefault="004B27C7" w:rsidP="00851609">
      <w:pPr>
        <w:pStyle w:val="Odstavecseseznamem10"/>
        <w:spacing w:after="0" w:line="280" w:lineRule="atLeast"/>
        <w:jc w:val="both"/>
        <w:rPr>
          <w:rFonts w:ascii="Arial" w:eastAsia="Calibri" w:hAnsi="Arial" w:cs="Arial"/>
          <w:b/>
          <w:bCs/>
          <w:sz w:val="20"/>
          <w:szCs w:val="20"/>
          <w:lang w:eastAsia="ar-SA"/>
        </w:rPr>
      </w:pPr>
    </w:p>
    <w:p w14:paraId="06ED5709" w14:textId="77777777" w:rsidR="004B27C7" w:rsidRDefault="004B27C7" w:rsidP="00851609">
      <w:pPr>
        <w:pStyle w:val="Odstavecseseznamem10"/>
        <w:spacing w:after="0" w:line="280" w:lineRule="atLeast"/>
        <w:ind w:left="0"/>
        <w:jc w:val="both"/>
        <w:rPr>
          <w:rFonts w:ascii="Arial" w:eastAsia="Calibri" w:hAnsi="Arial" w:cs="Arial"/>
          <w:b/>
          <w:bCs/>
          <w:sz w:val="20"/>
          <w:szCs w:val="20"/>
          <w:lang w:eastAsia="ar-SA"/>
        </w:rPr>
      </w:pPr>
    </w:p>
    <w:p w14:paraId="2604405F" w14:textId="77777777" w:rsidR="003C040D" w:rsidRPr="0055395F" w:rsidRDefault="003C040D" w:rsidP="00851609">
      <w:pPr>
        <w:pStyle w:val="Odstavecseseznamem10"/>
        <w:numPr>
          <w:ilvl w:val="0"/>
          <w:numId w:val="30"/>
        </w:numPr>
        <w:spacing w:after="0" w:line="280" w:lineRule="atLeast"/>
        <w:jc w:val="both"/>
        <w:rPr>
          <w:rFonts w:ascii="Arial" w:eastAsia="Calibri" w:hAnsi="Arial" w:cs="Arial"/>
          <w:b/>
          <w:bCs/>
          <w:sz w:val="20"/>
          <w:szCs w:val="20"/>
          <w:lang w:eastAsia="ar-SA"/>
        </w:rPr>
      </w:pPr>
      <w:r w:rsidRPr="0055395F">
        <w:rPr>
          <w:rFonts w:ascii="Arial" w:eastAsia="Calibri" w:hAnsi="Arial" w:cs="Arial"/>
          <w:b/>
          <w:bCs/>
          <w:sz w:val="20"/>
          <w:szCs w:val="20"/>
          <w:lang w:eastAsia="ar-SA"/>
        </w:rPr>
        <w:t>Sběr dat v terénu s relevantními aktéry formou dotazníkového šetření a jeho využití</w:t>
      </w:r>
    </w:p>
    <w:p w14:paraId="0C264AE4" w14:textId="0E2C68B1" w:rsidR="003C040D" w:rsidRPr="0055395F" w:rsidRDefault="003C040D" w:rsidP="004B27C7">
      <w:pPr>
        <w:spacing w:after="0" w:line="280" w:lineRule="atLeast"/>
        <w:ind w:firstLine="0"/>
        <w:rPr>
          <w:rFonts w:ascii="Arial" w:hAnsi="Arial" w:cs="Arial"/>
          <w:color w:val="auto"/>
          <w:shd w:val="clear" w:color="auto" w:fill="FFFFFF"/>
        </w:rPr>
      </w:pPr>
      <w:r w:rsidRPr="0055395F">
        <w:rPr>
          <w:rFonts w:ascii="Arial" w:hAnsi="Arial" w:cs="Arial"/>
          <w:color w:val="auto"/>
          <w:shd w:val="clear" w:color="auto" w:fill="FFFFFF"/>
        </w:rPr>
        <w:t>Druhou částí závěrečné analýzy je provedení výzkumu veřejného mínění – dotazníkového šetření (</w:t>
      </w:r>
      <w:r w:rsidRPr="0055395F">
        <w:rPr>
          <w:rFonts w:ascii="Arial" w:hAnsi="Arial" w:cs="Arial"/>
        </w:rPr>
        <w:t xml:space="preserve">sběr dat v terénu, a to prostřednictvím rozhovorů s relevantními aktéry ze všech krajů) </w:t>
      </w:r>
      <w:r w:rsidRPr="0055395F">
        <w:rPr>
          <w:rFonts w:ascii="Arial" w:hAnsi="Arial" w:cs="Arial"/>
          <w:color w:val="auto"/>
          <w:shd w:val="clear" w:color="auto" w:fill="FFFFFF"/>
        </w:rPr>
        <w:t xml:space="preserve">reprezentativního souboru populace ČR </w:t>
      </w:r>
      <w:r w:rsidRPr="0055395F">
        <w:rPr>
          <w:rFonts w:ascii="Arial" w:hAnsi="Arial" w:cs="Arial"/>
        </w:rPr>
        <w:t>na téma rodinná politika v krajích a slaďování rodinného a</w:t>
      </w:r>
      <w:r w:rsidR="004D4C7C">
        <w:rPr>
          <w:rFonts w:ascii="Arial" w:hAnsi="Arial" w:cs="Arial"/>
        </w:rPr>
        <w:t> </w:t>
      </w:r>
      <w:r w:rsidRPr="0055395F">
        <w:rPr>
          <w:rFonts w:ascii="Arial" w:hAnsi="Arial" w:cs="Arial"/>
        </w:rPr>
        <w:t>pracovního života v krajích s cílem zhodnotit potřeby rodin v krajích</w:t>
      </w:r>
      <w:r w:rsidRPr="0055395F">
        <w:rPr>
          <w:rFonts w:ascii="Arial" w:hAnsi="Arial" w:cs="Arial"/>
          <w:color w:val="auto"/>
          <w:shd w:val="clear" w:color="auto" w:fill="FFFFFF"/>
        </w:rPr>
        <w:t xml:space="preserve">. Z výzkumu, který bude realizován ke zhodnocení potřeb rodin v krajích, bude také provedena </w:t>
      </w:r>
      <w:r w:rsidRPr="0055395F">
        <w:rPr>
          <w:rFonts w:ascii="Arial" w:eastAsia="Calibri" w:hAnsi="Arial" w:cs="Arial"/>
          <w:bCs/>
          <w:lang w:eastAsia="ar-SA"/>
        </w:rPr>
        <w:t>analýza aktérů zapojených do implementace rodinné politiky a slaďování rodinného a pracovního života v kraji a analýza</w:t>
      </w:r>
      <w:r w:rsidRPr="0055395F">
        <w:rPr>
          <w:rFonts w:ascii="Arial" w:hAnsi="Arial" w:cs="Arial"/>
          <w:color w:val="auto"/>
        </w:rPr>
        <w:t xml:space="preserve"> </w:t>
      </w:r>
      <w:r w:rsidRPr="0055395F">
        <w:rPr>
          <w:rFonts w:ascii="Arial" w:hAnsi="Arial" w:cs="Arial"/>
        </w:rPr>
        <w:t xml:space="preserve">příkladů dobré praxe (silná místa) a prostoru k dalšímu rozvoji (slabá místa) v </w:t>
      </w:r>
      <w:r w:rsidRPr="0055395F">
        <w:rPr>
          <w:rFonts w:ascii="Arial" w:hAnsi="Arial" w:cs="Arial"/>
          <w:color w:val="auto"/>
        </w:rPr>
        <w:t xml:space="preserve">oblasti rodinné politiky </w:t>
      </w:r>
      <w:r w:rsidRPr="0055395F">
        <w:rPr>
          <w:rFonts w:ascii="Arial" w:hAnsi="Arial" w:cs="Arial"/>
          <w:color w:val="auto"/>
        </w:rPr>
        <w:lastRenderedPageBreak/>
        <w:t>a</w:t>
      </w:r>
      <w:r w:rsidR="004D4C7C">
        <w:rPr>
          <w:rFonts w:ascii="Arial" w:hAnsi="Arial" w:cs="Arial"/>
          <w:color w:val="auto"/>
        </w:rPr>
        <w:t> </w:t>
      </w:r>
      <w:r w:rsidRPr="0055395F">
        <w:rPr>
          <w:rFonts w:ascii="Arial" w:hAnsi="Arial" w:cs="Arial"/>
          <w:color w:val="auto"/>
        </w:rPr>
        <w:t>slaďování rodinného a pracovního života v</w:t>
      </w:r>
      <w:r w:rsidRPr="0055395F">
        <w:rPr>
          <w:rFonts w:ascii="Arial" w:hAnsi="Arial" w:cs="Arial"/>
        </w:rPr>
        <w:t> </w:t>
      </w:r>
      <w:r w:rsidRPr="0055395F">
        <w:rPr>
          <w:rFonts w:ascii="Arial" w:hAnsi="Arial" w:cs="Arial"/>
          <w:color w:val="auto"/>
        </w:rPr>
        <w:t>regionu.</w:t>
      </w:r>
      <w:r w:rsidRPr="0055395F">
        <w:rPr>
          <w:rFonts w:ascii="Arial" w:hAnsi="Arial" w:cs="Arial"/>
          <w:color w:val="auto"/>
          <w:shd w:val="clear" w:color="auto" w:fill="FFFFFF"/>
        </w:rPr>
        <w:t xml:space="preserve"> </w:t>
      </w:r>
      <w:r w:rsidRPr="0055395F">
        <w:rPr>
          <w:rFonts w:ascii="Arial" w:hAnsi="Arial" w:cs="Arial"/>
        </w:rPr>
        <w:t xml:space="preserve">Respondenti a respondentky budou vybíráni kvótně, kdy indikátorem bude kraj, ve kterém mají místo bydliště. </w:t>
      </w:r>
      <w:r w:rsidRPr="0055395F">
        <w:rPr>
          <w:rFonts w:ascii="Arial" w:hAnsi="Arial" w:cs="Arial"/>
          <w:color w:val="auto"/>
          <w:shd w:val="clear" w:color="auto" w:fill="FFFFFF"/>
        </w:rPr>
        <w:t xml:space="preserve">Součástí zakázky bude kompletní příprava a zpracování dotazníkového šetření ve spolupráci s řešitelským týmem projektu Koordinace opatření na podporu sladění pracovního a rodinného života na úrovni krajů, včetně přípravy dotazníku, technického zpracování vlastního dotazníkového šetření, příprava vyčištěného a </w:t>
      </w:r>
      <w:proofErr w:type="spellStart"/>
      <w:r w:rsidRPr="0055395F">
        <w:rPr>
          <w:rFonts w:ascii="Arial" w:hAnsi="Arial" w:cs="Arial"/>
          <w:color w:val="auto"/>
          <w:shd w:val="clear" w:color="auto" w:fill="FFFFFF"/>
        </w:rPr>
        <w:t>okódovaného</w:t>
      </w:r>
      <w:proofErr w:type="spellEnd"/>
      <w:r w:rsidRPr="0055395F">
        <w:rPr>
          <w:rFonts w:ascii="Arial" w:hAnsi="Arial" w:cs="Arial"/>
          <w:color w:val="auto"/>
          <w:shd w:val="clear" w:color="auto" w:fill="FFFFFF"/>
        </w:rPr>
        <w:t xml:space="preserve"> datového souboru, analýza dat, zpracování závěrečné </w:t>
      </w:r>
      <w:proofErr w:type="gramStart"/>
      <w:r w:rsidRPr="0055395F">
        <w:rPr>
          <w:rFonts w:ascii="Arial" w:hAnsi="Arial" w:cs="Arial"/>
          <w:color w:val="auto"/>
          <w:shd w:val="clear" w:color="auto" w:fill="FFFFFF"/>
        </w:rPr>
        <w:t>zprávy a .</w:t>
      </w:r>
      <w:proofErr w:type="spellStart"/>
      <w:r w:rsidRPr="0055395F">
        <w:rPr>
          <w:rFonts w:ascii="Arial" w:hAnsi="Arial" w:cs="Arial"/>
          <w:color w:val="auto"/>
          <w:shd w:val="clear" w:color="auto" w:fill="FFFFFF"/>
        </w:rPr>
        <w:t>ppt</w:t>
      </w:r>
      <w:proofErr w:type="spellEnd"/>
      <w:proofErr w:type="gramEnd"/>
      <w:r w:rsidRPr="0055395F">
        <w:rPr>
          <w:rFonts w:ascii="Arial" w:hAnsi="Arial" w:cs="Arial"/>
          <w:color w:val="auto"/>
          <w:shd w:val="clear" w:color="auto" w:fill="FFFFFF"/>
        </w:rPr>
        <w:t xml:space="preserve"> prezentace s hlavními zjištěními této části analýzy. Podrobný postup provedení této části analýzy a veškerá dokumentace pro výzkum bude jedním z výstupů veřejné zakázky.</w:t>
      </w:r>
    </w:p>
    <w:p w14:paraId="3413C028" w14:textId="77777777" w:rsidR="003C040D" w:rsidRPr="0055395F" w:rsidRDefault="003C040D" w:rsidP="004B27C7">
      <w:pPr>
        <w:spacing w:after="0" w:line="280" w:lineRule="atLeast"/>
        <w:ind w:firstLine="0"/>
        <w:rPr>
          <w:rFonts w:ascii="Arial" w:hAnsi="Arial" w:cs="Arial"/>
          <w:color w:val="auto"/>
        </w:rPr>
      </w:pPr>
    </w:p>
    <w:p w14:paraId="74BF8243" w14:textId="77777777" w:rsidR="003C040D" w:rsidRPr="0055395F" w:rsidRDefault="003C040D" w:rsidP="00851609">
      <w:pPr>
        <w:spacing w:after="0" w:line="280" w:lineRule="atLeast"/>
        <w:ind w:firstLine="0"/>
        <w:rPr>
          <w:rFonts w:ascii="Arial" w:hAnsi="Arial" w:cs="Arial"/>
          <w:color w:val="auto"/>
          <w:u w:val="single"/>
        </w:rPr>
      </w:pPr>
      <w:r w:rsidRPr="0055395F">
        <w:rPr>
          <w:rFonts w:ascii="Arial" w:hAnsi="Arial" w:cs="Arial"/>
          <w:b/>
          <w:color w:val="auto"/>
          <w:u w:val="single"/>
        </w:rPr>
        <w:t>Požadované zaměření dotazníkového šetření – výzkumné problémy, otázky a témata:</w:t>
      </w:r>
    </w:p>
    <w:p w14:paraId="71F54C55" w14:textId="04DF2556" w:rsidR="003C040D" w:rsidRPr="0055395F" w:rsidRDefault="003C040D" w:rsidP="00851609">
      <w:pPr>
        <w:pStyle w:val="Odstavecseseznamem10"/>
        <w:numPr>
          <w:ilvl w:val="0"/>
          <w:numId w:val="18"/>
        </w:numPr>
        <w:suppressAutoHyphens w:val="0"/>
        <w:spacing w:after="0" w:line="280" w:lineRule="atLeast"/>
        <w:ind w:left="284" w:hanging="284"/>
        <w:jc w:val="both"/>
        <w:rPr>
          <w:rFonts w:ascii="Arial" w:hAnsi="Arial" w:cs="Arial"/>
          <w:sz w:val="20"/>
          <w:szCs w:val="20"/>
        </w:rPr>
      </w:pPr>
      <w:r w:rsidRPr="0055395F">
        <w:rPr>
          <w:rFonts w:ascii="Arial" w:hAnsi="Arial" w:cs="Arial"/>
          <w:sz w:val="20"/>
          <w:szCs w:val="20"/>
        </w:rPr>
        <w:t>zkoumání potřeb rodin v krajích z hlediska rodinné politiky v krajích a sladění rodinného a</w:t>
      </w:r>
      <w:r w:rsidR="004D4C7C">
        <w:rPr>
          <w:rFonts w:ascii="Arial" w:hAnsi="Arial" w:cs="Arial"/>
          <w:sz w:val="20"/>
          <w:szCs w:val="20"/>
        </w:rPr>
        <w:t> </w:t>
      </w:r>
      <w:r w:rsidRPr="0055395F">
        <w:rPr>
          <w:rFonts w:ascii="Arial" w:hAnsi="Arial" w:cs="Arial"/>
          <w:sz w:val="20"/>
          <w:szCs w:val="20"/>
        </w:rPr>
        <w:t>pracovního života v krajích,</w:t>
      </w:r>
    </w:p>
    <w:p w14:paraId="6A7E4CCA" w14:textId="77777777" w:rsidR="003C040D" w:rsidRPr="0055395F" w:rsidRDefault="003C040D" w:rsidP="00851609">
      <w:pPr>
        <w:pStyle w:val="Odstavecseseznamem10"/>
        <w:numPr>
          <w:ilvl w:val="0"/>
          <w:numId w:val="18"/>
        </w:numPr>
        <w:suppressAutoHyphens w:val="0"/>
        <w:spacing w:after="0" w:line="280" w:lineRule="atLeast"/>
        <w:ind w:left="284" w:hanging="284"/>
        <w:jc w:val="both"/>
        <w:rPr>
          <w:rFonts w:ascii="Arial" w:hAnsi="Arial" w:cs="Arial"/>
          <w:sz w:val="20"/>
          <w:szCs w:val="20"/>
        </w:rPr>
      </w:pPr>
      <w:r w:rsidRPr="0055395F">
        <w:rPr>
          <w:rFonts w:ascii="Arial" w:hAnsi="Arial" w:cs="Arial"/>
          <w:sz w:val="20"/>
          <w:szCs w:val="20"/>
        </w:rPr>
        <w:t>hodnocení aktérů zapojených do implementace rodinné politiky a sladění rodinného a pracovního života v krajích,</w:t>
      </w:r>
    </w:p>
    <w:p w14:paraId="0A54E197" w14:textId="77777777" w:rsidR="003C040D" w:rsidRPr="0055395F" w:rsidRDefault="003C040D" w:rsidP="00851609">
      <w:pPr>
        <w:pStyle w:val="Odstavecseseznamem10"/>
        <w:numPr>
          <w:ilvl w:val="0"/>
          <w:numId w:val="18"/>
        </w:numPr>
        <w:suppressAutoHyphens w:val="0"/>
        <w:spacing w:after="0" w:line="280" w:lineRule="atLeast"/>
        <w:ind w:left="284" w:hanging="284"/>
        <w:jc w:val="both"/>
        <w:rPr>
          <w:rFonts w:ascii="Arial" w:hAnsi="Arial" w:cs="Arial"/>
          <w:sz w:val="20"/>
          <w:szCs w:val="20"/>
        </w:rPr>
      </w:pPr>
      <w:r w:rsidRPr="0055395F">
        <w:rPr>
          <w:rFonts w:ascii="Arial" w:hAnsi="Arial" w:cs="Arial"/>
          <w:sz w:val="20"/>
          <w:szCs w:val="20"/>
        </w:rPr>
        <w:t>zjištění příkladů dobré praxe (silná místa) a prostoru k dalšímu rozvoji (slabá místa) v oblasti rodinné politiky a sladění rodinného a pracovního života v regionech,</w:t>
      </w:r>
    </w:p>
    <w:p w14:paraId="755F0929" w14:textId="77777777" w:rsidR="003C040D" w:rsidRPr="0055395F" w:rsidRDefault="003C040D" w:rsidP="00851609">
      <w:pPr>
        <w:pStyle w:val="Odstavecseseznamem10"/>
        <w:numPr>
          <w:ilvl w:val="0"/>
          <w:numId w:val="18"/>
        </w:numPr>
        <w:suppressAutoHyphens w:val="0"/>
        <w:spacing w:after="0" w:line="280" w:lineRule="atLeast"/>
        <w:ind w:left="284" w:hanging="284"/>
        <w:jc w:val="both"/>
        <w:rPr>
          <w:rFonts w:ascii="Arial" w:hAnsi="Arial" w:cs="Arial"/>
          <w:sz w:val="20"/>
          <w:szCs w:val="20"/>
        </w:rPr>
      </w:pPr>
      <w:r w:rsidRPr="0055395F">
        <w:rPr>
          <w:rFonts w:ascii="Arial" w:hAnsi="Arial" w:cs="Arial"/>
          <w:sz w:val="20"/>
          <w:szCs w:val="20"/>
        </w:rPr>
        <w:t>AKTÉŘI: Kdo by měl podle veřejnosti řešit problém sladění pracovního a rodinného života? (vláda, odbory, úřady práce, zaměstnavatelé/</w:t>
      </w:r>
      <w:proofErr w:type="spellStart"/>
      <w:r w:rsidRPr="0055395F">
        <w:rPr>
          <w:rFonts w:ascii="Arial" w:hAnsi="Arial" w:cs="Arial"/>
          <w:sz w:val="20"/>
          <w:szCs w:val="20"/>
        </w:rPr>
        <w:t>ky</w:t>
      </w:r>
      <w:proofErr w:type="spellEnd"/>
      <w:r w:rsidRPr="0055395F">
        <w:rPr>
          <w:rFonts w:ascii="Arial" w:hAnsi="Arial" w:cs="Arial"/>
          <w:sz w:val="20"/>
          <w:szCs w:val="20"/>
        </w:rPr>
        <w:t>, jednotlivci, média…),</w:t>
      </w:r>
    </w:p>
    <w:p w14:paraId="59EF69A5" w14:textId="6CB2CA36" w:rsidR="003C040D" w:rsidRPr="0055395F" w:rsidRDefault="003C040D" w:rsidP="00851609">
      <w:pPr>
        <w:pStyle w:val="Odstavecseseznamem10"/>
        <w:numPr>
          <w:ilvl w:val="0"/>
          <w:numId w:val="18"/>
        </w:numPr>
        <w:suppressAutoHyphens w:val="0"/>
        <w:spacing w:after="0" w:line="280" w:lineRule="atLeast"/>
        <w:ind w:left="284" w:hanging="284"/>
        <w:jc w:val="both"/>
        <w:rPr>
          <w:rFonts w:ascii="Arial" w:hAnsi="Arial" w:cs="Arial"/>
          <w:sz w:val="20"/>
          <w:szCs w:val="20"/>
        </w:rPr>
      </w:pPr>
      <w:r w:rsidRPr="0055395F">
        <w:rPr>
          <w:rFonts w:ascii="Arial" w:hAnsi="Arial" w:cs="Arial"/>
          <w:sz w:val="20"/>
          <w:szCs w:val="20"/>
        </w:rPr>
        <w:t xml:space="preserve">POSTOJE k jednotlivým aktivitám projektu </w:t>
      </w:r>
      <w:r w:rsidRPr="0055395F">
        <w:rPr>
          <w:rFonts w:ascii="Arial" w:hAnsi="Arial" w:cs="Arial"/>
          <w:sz w:val="20"/>
          <w:szCs w:val="20"/>
          <w:shd w:val="clear" w:color="auto" w:fill="FFFFFF"/>
        </w:rPr>
        <w:t>Koordinace opatření na podporu sladění pracovního a</w:t>
      </w:r>
      <w:r w:rsidR="004D4C7C">
        <w:rPr>
          <w:rFonts w:ascii="Arial" w:hAnsi="Arial" w:cs="Arial"/>
          <w:sz w:val="20"/>
          <w:szCs w:val="20"/>
          <w:shd w:val="clear" w:color="auto" w:fill="FFFFFF"/>
        </w:rPr>
        <w:t> </w:t>
      </w:r>
      <w:r w:rsidRPr="0055395F">
        <w:rPr>
          <w:rFonts w:ascii="Arial" w:hAnsi="Arial" w:cs="Arial"/>
          <w:sz w:val="20"/>
          <w:szCs w:val="20"/>
          <w:shd w:val="clear" w:color="auto" w:fill="FFFFFF"/>
        </w:rPr>
        <w:t>rodinného života na úrovni krajů</w:t>
      </w:r>
      <w:r w:rsidRPr="0055395F">
        <w:rPr>
          <w:rFonts w:ascii="Arial" w:hAnsi="Arial" w:cs="Arial"/>
          <w:sz w:val="20"/>
          <w:szCs w:val="20"/>
        </w:rPr>
        <w:t>, např.:</w:t>
      </w:r>
    </w:p>
    <w:p w14:paraId="50B4D39B" w14:textId="77777777" w:rsidR="003C040D" w:rsidRPr="0055395F" w:rsidRDefault="003C040D" w:rsidP="00851609">
      <w:pPr>
        <w:pStyle w:val="Odstavecseseznamem10"/>
        <w:numPr>
          <w:ilvl w:val="1"/>
          <w:numId w:val="18"/>
        </w:numPr>
        <w:suppressAutoHyphens w:val="0"/>
        <w:spacing w:after="0" w:line="280" w:lineRule="atLeast"/>
        <w:ind w:left="1208" w:hanging="357"/>
        <w:jc w:val="both"/>
        <w:rPr>
          <w:rFonts w:ascii="Arial" w:hAnsi="Arial" w:cs="Arial"/>
          <w:sz w:val="20"/>
          <w:szCs w:val="20"/>
        </w:rPr>
      </w:pPr>
      <w:r w:rsidRPr="0055395F">
        <w:rPr>
          <w:rFonts w:ascii="Arial" w:hAnsi="Arial" w:cs="Arial"/>
          <w:sz w:val="20"/>
          <w:szCs w:val="20"/>
        </w:rPr>
        <w:t>zaměstnavatelé/</w:t>
      </w:r>
      <w:proofErr w:type="spellStart"/>
      <w:r w:rsidRPr="0055395F">
        <w:rPr>
          <w:rFonts w:ascii="Arial" w:hAnsi="Arial" w:cs="Arial"/>
          <w:sz w:val="20"/>
          <w:szCs w:val="20"/>
        </w:rPr>
        <w:t>ky</w:t>
      </w:r>
      <w:proofErr w:type="spellEnd"/>
      <w:r w:rsidRPr="0055395F">
        <w:rPr>
          <w:rFonts w:ascii="Arial" w:hAnsi="Arial" w:cs="Arial"/>
          <w:sz w:val="20"/>
          <w:szCs w:val="20"/>
        </w:rPr>
        <w:t xml:space="preserve"> by měli/y pravidelně zjišťovat, zda u nich dochází k podpoře slaďování pracovního a rodinného života,</w:t>
      </w:r>
    </w:p>
    <w:p w14:paraId="4426B408" w14:textId="77777777" w:rsidR="003C040D" w:rsidRPr="0055395F" w:rsidRDefault="003C040D" w:rsidP="00851609">
      <w:pPr>
        <w:pStyle w:val="Odstavecseseznamem10"/>
        <w:numPr>
          <w:ilvl w:val="1"/>
          <w:numId w:val="18"/>
        </w:numPr>
        <w:suppressAutoHyphens w:val="0"/>
        <w:spacing w:after="0" w:line="280" w:lineRule="atLeast"/>
        <w:ind w:left="1208" w:hanging="357"/>
        <w:jc w:val="both"/>
        <w:rPr>
          <w:rFonts w:ascii="Arial" w:hAnsi="Arial" w:cs="Arial"/>
          <w:sz w:val="20"/>
          <w:szCs w:val="20"/>
        </w:rPr>
      </w:pPr>
      <w:r w:rsidRPr="0055395F">
        <w:rPr>
          <w:rFonts w:ascii="Arial" w:hAnsi="Arial" w:cs="Arial"/>
          <w:sz w:val="20"/>
          <w:szCs w:val="20"/>
        </w:rPr>
        <w:t>stát by měl podporovat zaměstnavatele/</w:t>
      </w:r>
      <w:proofErr w:type="spellStart"/>
      <w:r w:rsidRPr="0055395F">
        <w:rPr>
          <w:rFonts w:ascii="Arial" w:hAnsi="Arial" w:cs="Arial"/>
          <w:sz w:val="20"/>
          <w:szCs w:val="20"/>
        </w:rPr>
        <w:t>ky</w:t>
      </w:r>
      <w:proofErr w:type="spellEnd"/>
      <w:r w:rsidRPr="0055395F">
        <w:rPr>
          <w:rFonts w:ascii="Arial" w:hAnsi="Arial" w:cs="Arial"/>
          <w:sz w:val="20"/>
          <w:szCs w:val="20"/>
        </w:rPr>
        <w:t xml:space="preserve"> při aplikaci slaďování pracovního a rodinného života, </w:t>
      </w:r>
    </w:p>
    <w:p w14:paraId="1BD55EC4" w14:textId="77777777" w:rsidR="003C040D" w:rsidRPr="0055395F" w:rsidRDefault="003C040D" w:rsidP="00851609">
      <w:pPr>
        <w:pStyle w:val="Odstavecseseznamem10"/>
        <w:numPr>
          <w:ilvl w:val="1"/>
          <w:numId w:val="18"/>
        </w:numPr>
        <w:suppressAutoHyphens w:val="0"/>
        <w:spacing w:after="0" w:line="280" w:lineRule="atLeast"/>
        <w:ind w:left="1208" w:hanging="357"/>
        <w:jc w:val="both"/>
        <w:rPr>
          <w:rFonts w:ascii="Arial" w:hAnsi="Arial" w:cs="Arial"/>
          <w:sz w:val="20"/>
          <w:szCs w:val="20"/>
        </w:rPr>
      </w:pPr>
      <w:r w:rsidRPr="0055395F">
        <w:rPr>
          <w:rFonts w:ascii="Arial" w:hAnsi="Arial" w:cs="Arial"/>
          <w:sz w:val="20"/>
          <w:szCs w:val="20"/>
        </w:rPr>
        <w:t>stát by měl podporovat zaměstnance/</w:t>
      </w:r>
      <w:proofErr w:type="spellStart"/>
      <w:r w:rsidRPr="0055395F">
        <w:rPr>
          <w:rFonts w:ascii="Arial" w:hAnsi="Arial" w:cs="Arial"/>
          <w:sz w:val="20"/>
          <w:szCs w:val="20"/>
        </w:rPr>
        <w:t>kyně</w:t>
      </w:r>
      <w:proofErr w:type="spellEnd"/>
      <w:r w:rsidRPr="0055395F">
        <w:rPr>
          <w:rFonts w:ascii="Arial" w:hAnsi="Arial" w:cs="Arial"/>
          <w:sz w:val="20"/>
          <w:szCs w:val="20"/>
        </w:rPr>
        <w:t>, kteří se cítí být nedostatečně podporováni, aby se mohli efektivně bránit v případě zájmu o ně,</w:t>
      </w:r>
    </w:p>
    <w:p w14:paraId="63A14018" w14:textId="77777777" w:rsidR="003C040D" w:rsidRPr="0055395F" w:rsidRDefault="003C040D" w:rsidP="00851609">
      <w:pPr>
        <w:pStyle w:val="Odstavecseseznamem10"/>
        <w:numPr>
          <w:ilvl w:val="1"/>
          <w:numId w:val="18"/>
        </w:numPr>
        <w:suppressAutoHyphens w:val="0"/>
        <w:spacing w:after="0" w:line="280" w:lineRule="atLeast"/>
        <w:ind w:left="1208" w:hanging="357"/>
        <w:jc w:val="both"/>
        <w:rPr>
          <w:rFonts w:ascii="Arial" w:hAnsi="Arial" w:cs="Arial"/>
          <w:sz w:val="20"/>
          <w:szCs w:val="20"/>
        </w:rPr>
      </w:pPr>
      <w:r w:rsidRPr="0055395F">
        <w:rPr>
          <w:rFonts w:ascii="Arial" w:hAnsi="Arial" w:cs="Arial"/>
          <w:sz w:val="20"/>
          <w:szCs w:val="20"/>
        </w:rPr>
        <w:t xml:space="preserve">média (a další aktéři) by </w:t>
      </w:r>
      <w:proofErr w:type="gramStart"/>
      <w:r w:rsidRPr="0055395F">
        <w:rPr>
          <w:rFonts w:ascii="Arial" w:hAnsi="Arial" w:cs="Arial"/>
          <w:sz w:val="20"/>
          <w:szCs w:val="20"/>
        </w:rPr>
        <w:t>měla(i) informovat</w:t>
      </w:r>
      <w:proofErr w:type="gramEnd"/>
      <w:r w:rsidRPr="0055395F">
        <w:rPr>
          <w:rFonts w:ascii="Arial" w:hAnsi="Arial" w:cs="Arial"/>
          <w:sz w:val="20"/>
          <w:szCs w:val="20"/>
        </w:rPr>
        <w:t xml:space="preserve"> o možnostech slaďování, jak je řešit a jak se bránit v případě zájmu o ně,</w:t>
      </w:r>
    </w:p>
    <w:p w14:paraId="3C24D014" w14:textId="77777777" w:rsidR="003C040D" w:rsidRPr="0055395F" w:rsidRDefault="003C040D" w:rsidP="00851609">
      <w:pPr>
        <w:pStyle w:val="Odstavecseseznamem10"/>
        <w:numPr>
          <w:ilvl w:val="1"/>
          <w:numId w:val="18"/>
        </w:numPr>
        <w:suppressAutoHyphens w:val="0"/>
        <w:spacing w:after="0" w:line="280" w:lineRule="atLeast"/>
        <w:ind w:left="1208" w:hanging="357"/>
        <w:jc w:val="both"/>
        <w:rPr>
          <w:rFonts w:ascii="Arial" w:hAnsi="Arial" w:cs="Arial"/>
          <w:b/>
          <w:sz w:val="20"/>
          <w:szCs w:val="20"/>
        </w:rPr>
      </w:pPr>
      <w:r w:rsidRPr="0055395F">
        <w:rPr>
          <w:rFonts w:ascii="Arial" w:hAnsi="Arial" w:cs="Arial"/>
          <w:sz w:val="20"/>
          <w:szCs w:val="20"/>
        </w:rPr>
        <w:t>odbory by měly spolupracovat se zaměstnávajícími a podporovat je při jeho prosazování.</w:t>
      </w:r>
    </w:p>
    <w:p w14:paraId="6B4F76AA" w14:textId="77777777" w:rsidR="003C040D" w:rsidRPr="0055395F" w:rsidRDefault="003C040D" w:rsidP="00851609">
      <w:pPr>
        <w:pStyle w:val="Odstavecseseznamem10"/>
        <w:suppressAutoHyphens w:val="0"/>
        <w:spacing w:after="0" w:line="280" w:lineRule="atLeast"/>
        <w:ind w:left="1208"/>
        <w:jc w:val="both"/>
        <w:rPr>
          <w:rFonts w:ascii="Arial" w:hAnsi="Arial" w:cs="Arial"/>
          <w:b/>
          <w:sz w:val="20"/>
          <w:szCs w:val="20"/>
        </w:rPr>
      </w:pPr>
    </w:p>
    <w:p w14:paraId="62884B12" w14:textId="77777777" w:rsidR="003C040D" w:rsidRPr="0055395F" w:rsidRDefault="003C040D" w:rsidP="00851609">
      <w:pPr>
        <w:spacing w:after="0" w:line="280" w:lineRule="atLeast"/>
        <w:ind w:firstLine="0"/>
        <w:rPr>
          <w:rFonts w:ascii="Arial" w:hAnsi="Arial" w:cs="Arial"/>
          <w:color w:val="auto"/>
        </w:rPr>
      </w:pPr>
      <w:r w:rsidRPr="0055395F">
        <w:rPr>
          <w:rFonts w:ascii="Arial" w:hAnsi="Arial" w:cs="Arial"/>
          <w:b/>
          <w:color w:val="auto"/>
          <w:u w:val="single"/>
        </w:rPr>
        <w:t>Požadované parametry dotazníkového šetření</w:t>
      </w:r>
      <w:r w:rsidRPr="0055395F">
        <w:rPr>
          <w:rFonts w:ascii="Arial" w:hAnsi="Arial" w:cs="Arial"/>
          <w:b/>
          <w:color w:val="auto"/>
        </w:rPr>
        <w:t>:</w:t>
      </w:r>
      <w:r w:rsidRPr="0055395F">
        <w:rPr>
          <w:rFonts w:ascii="Arial" w:hAnsi="Arial" w:cs="Arial"/>
          <w:color w:val="auto"/>
        </w:rPr>
        <w:t xml:space="preserve"> </w:t>
      </w:r>
    </w:p>
    <w:p w14:paraId="21B4E05C" w14:textId="77777777" w:rsidR="003C040D" w:rsidRPr="0055395F" w:rsidRDefault="003C040D" w:rsidP="00851609">
      <w:pPr>
        <w:spacing w:after="0" w:line="280" w:lineRule="atLeast"/>
        <w:ind w:firstLine="0"/>
        <w:rPr>
          <w:rFonts w:ascii="Arial" w:hAnsi="Arial" w:cs="Arial"/>
          <w:color w:val="auto"/>
        </w:rPr>
      </w:pPr>
      <w:r w:rsidRPr="0055395F">
        <w:rPr>
          <w:rFonts w:ascii="Arial" w:hAnsi="Arial" w:cs="Arial"/>
          <w:b/>
          <w:i/>
          <w:color w:val="auto"/>
        </w:rPr>
        <w:t>Minimální rozsah vzorku:</w:t>
      </w:r>
      <w:r w:rsidRPr="0055395F">
        <w:rPr>
          <w:rFonts w:ascii="Arial" w:hAnsi="Arial" w:cs="Arial"/>
          <w:color w:val="auto"/>
        </w:rPr>
        <w:t xml:space="preserve"> 2000 respondentů. </w:t>
      </w:r>
    </w:p>
    <w:p w14:paraId="330FF5B3" w14:textId="77777777" w:rsidR="003C040D" w:rsidRPr="0055395F" w:rsidRDefault="003C040D" w:rsidP="00851609">
      <w:pPr>
        <w:spacing w:after="0" w:line="280" w:lineRule="atLeast"/>
        <w:ind w:firstLine="0"/>
        <w:rPr>
          <w:rFonts w:ascii="Arial" w:hAnsi="Arial" w:cs="Arial"/>
          <w:color w:val="auto"/>
        </w:rPr>
      </w:pPr>
      <w:proofErr w:type="spellStart"/>
      <w:r w:rsidRPr="0055395F">
        <w:rPr>
          <w:rFonts w:ascii="Arial" w:hAnsi="Arial" w:cs="Arial"/>
          <w:b/>
          <w:i/>
          <w:color w:val="auto"/>
        </w:rPr>
        <w:t>Reprezentativita</w:t>
      </w:r>
      <w:proofErr w:type="spellEnd"/>
      <w:r w:rsidRPr="0055395F">
        <w:rPr>
          <w:rFonts w:ascii="Arial" w:hAnsi="Arial" w:cs="Arial"/>
          <w:b/>
          <w:i/>
          <w:color w:val="auto"/>
        </w:rPr>
        <w:t>:</w:t>
      </w:r>
      <w:r w:rsidRPr="0055395F">
        <w:rPr>
          <w:rFonts w:ascii="Arial" w:hAnsi="Arial" w:cs="Arial"/>
          <w:color w:val="auto"/>
        </w:rPr>
        <w:t xml:space="preserve"> vzorek musí být reprezentativní vůči populaci ČR podle pohlaví, věku, vzdělání, regionu (NUTS 3 – tj. dělení podle krajů), velikosti místa bydliště a v ideálním případě také podle hlavního zaměstnaneckého statusu (zaměstnaní, nezaměstnaní, podnikající, studující, na rodičovské, v domácnosti, v důchodu aj.). </w:t>
      </w:r>
    </w:p>
    <w:p w14:paraId="0651AA6C" w14:textId="5563036E" w:rsidR="003C040D" w:rsidRPr="004D1C07" w:rsidRDefault="003C040D" w:rsidP="00851609">
      <w:pPr>
        <w:spacing w:after="0" w:line="280" w:lineRule="atLeast"/>
        <w:ind w:firstLine="0"/>
        <w:rPr>
          <w:rFonts w:ascii="Arial" w:hAnsi="Arial" w:cs="Arial"/>
          <w:color w:val="auto"/>
        </w:rPr>
      </w:pPr>
      <w:r w:rsidRPr="004D1C07">
        <w:rPr>
          <w:rFonts w:ascii="Arial" w:hAnsi="Arial" w:cs="Arial"/>
          <w:b/>
          <w:i/>
          <w:color w:val="auto"/>
        </w:rPr>
        <w:t>Sběr dat:</w:t>
      </w:r>
      <w:r w:rsidRPr="004D1C07">
        <w:rPr>
          <w:rFonts w:ascii="Arial" w:hAnsi="Arial" w:cs="Arial"/>
          <w:color w:val="auto"/>
        </w:rPr>
        <w:t xml:space="preserve"> osobní rozhovory tazatelů a tazatelek s respondenty a respondentkami</w:t>
      </w:r>
      <w:r w:rsidR="00C866AD" w:rsidRPr="004D1C07">
        <w:rPr>
          <w:rFonts w:ascii="Arial" w:hAnsi="Arial" w:cs="Arial"/>
          <w:color w:val="auto"/>
        </w:rPr>
        <w:t xml:space="preserve"> ve věku 18-65 let</w:t>
      </w:r>
      <w:r w:rsidR="00A57C00" w:rsidRPr="004D1C07">
        <w:rPr>
          <w:rFonts w:ascii="Arial" w:hAnsi="Arial" w:cs="Arial"/>
          <w:color w:val="auto"/>
        </w:rPr>
        <w:t xml:space="preserve"> s tím, že minimálně 70 % respondentů se bude nacházet ve věkovém intervalu 20-49 let</w:t>
      </w:r>
      <w:r w:rsidRPr="004D1C07">
        <w:rPr>
          <w:rFonts w:ascii="Arial" w:hAnsi="Arial" w:cs="Arial"/>
          <w:color w:val="auto"/>
        </w:rPr>
        <w:t>.</w:t>
      </w:r>
    </w:p>
    <w:p w14:paraId="0603B546" w14:textId="77777777" w:rsidR="003C040D" w:rsidRPr="004D1C07" w:rsidRDefault="003C040D" w:rsidP="00851609">
      <w:pPr>
        <w:spacing w:after="0" w:line="280" w:lineRule="atLeast"/>
        <w:ind w:firstLine="0"/>
        <w:rPr>
          <w:rFonts w:ascii="Arial" w:hAnsi="Arial" w:cs="Arial"/>
          <w:color w:val="auto"/>
        </w:rPr>
      </w:pPr>
      <w:r w:rsidRPr="004D1C07">
        <w:rPr>
          <w:rFonts w:ascii="Arial" w:hAnsi="Arial" w:cs="Arial"/>
          <w:b/>
          <w:i/>
          <w:color w:val="auto"/>
        </w:rPr>
        <w:t xml:space="preserve">Typ výběru: </w:t>
      </w:r>
      <w:r w:rsidRPr="004D1C07">
        <w:rPr>
          <w:rFonts w:ascii="Arial" w:hAnsi="Arial" w:cs="Arial"/>
          <w:color w:val="auto"/>
        </w:rPr>
        <w:t xml:space="preserve">kvótní výběr. </w:t>
      </w:r>
    </w:p>
    <w:p w14:paraId="574DEF35" w14:textId="77777777" w:rsidR="003C040D" w:rsidRPr="0055395F" w:rsidRDefault="003C040D" w:rsidP="00851609">
      <w:pPr>
        <w:spacing w:after="0" w:line="280" w:lineRule="atLeast"/>
        <w:ind w:firstLine="0"/>
        <w:rPr>
          <w:rFonts w:ascii="Arial" w:hAnsi="Arial" w:cs="Arial"/>
          <w:color w:val="auto"/>
        </w:rPr>
      </w:pPr>
      <w:r w:rsidRPr="004D1C07">
        <w:rPr>
          <w:rFonts w:ascii="Arial" w:hAnsi="Arial" w:cs="Arial"/>
          <w:b/>
          <w:i/>
          <w:color w:val="auto"/>
        </w:rPr>
        <w:t>Očekávaný rozsah dotazníku</w:t>
      </w:r>
      <w:r w:rsidRPr="004D1C07">
        <w:rPr>
          <w:rFonts w:ascii="Arial" w:hAnsi="Arial" w:cs="Arial"/>
          <w:color w:val="auto"/>
        </w:rPr>
        <w:t xml:space="preserve">: cca 190 - 200 znaků (uzavřené či </w:t>
      </w:r>
      <w:proofErr w:type="spellStart"/>
      <w:r w:rsidRPr="004D1C07">
        <w:rPr>
          <w:rFonts w:ascii="Arial" w:hAnsi="Arial" w:cs="Arial"/>
          <w:color w:val="auto"/>
        </w:rPr>
        <w:t>polouzavřené</w:t>
      </w:r>
      <w:proofErr w:type="spellEnd"/>
      <w:r w:rsidRPr="004D1C07">
        <w:rPr>
          <w:rFonts w:ascii="Arial" w:hAnsi="Arial" w:cs="Arial"/>
          <w:color w:val="auto"/>
        </w:rPr>
        <w:t xml:space="preserve"> otázky, včetně několika otázek otevřených), baterie.</w:t>
      </w:r>
      <w:r w:rsidRPr="0055395F">
        <w:rPr>
          <w:rFonts w:ascii="Arial" w:hAnsi="Arial" w:cs="Arial"/>
          <w:color w:val="auto"/>
        </w:rPr>
        <w:t xml:space="preserve"> </w:t>
      </w:r>
    </w:p>
    <w:p w14:paraId="63DEA79B" w14:textId="77777777" w:rsidR="003C040D" w:rsidRPr="0055395F" w:rsidRDefault="003C040D" w:rsidP="00851609">
      <w:pPr>
        <w:spacing w:after="0" w:line="280" w:lineRule="atLeast"/>
        <w:ind w:firstLine="0"/>
        <w:rPr>
          <w:rFonts w:ascii="Arial" w:hAnsi="Arial" w:cs="Arial"/>
          <w:color w:val="auto"/>
        </w:rPr>
      </w:pPr>
    </w:p>
    <w:p w14:paraId="6FD0DFF7" w14:textId="77777777" w:rsidR="003C040D" w:rsidRPr="0055395F" w:rsidRDefault="003C040D" w:rsidP="00851609">
      <w:pPr>
        <w:spacing w:after="0" w:line="280" w:lineRule="atLeast"/>
        <w:ind w:firstLine="0"/>
        <w:rPr>
          <w:rFonts w:ascii="Arial" w:hAnsi="Arial" w:cs="Arial"/>
          <w:color w:val="auto"/>
        </w:rPr>
      </w:pPr>
      <w:r w:rsidRPr="0055395F">
        <w:rPr>
          <w:rFonts w:ascii="Arial" w:hAnsi="Arial" w:cs="Arial"/>
          <w:b/>
          <w:color w:val="auto"/>
          <w:u w:val="single"/>
        </w:rPr>
        <w:t>Požadované výstupy druhé části závěrečné analýzy</w:t>
      </w:r>
      <w:r w:rsidRPr="0055395F">
        <w:rPr>
          <w:rFonts w:ascii="Arial" w:hAnsi="Arial" w:cs="Arial"/>
          <w:b/>
          <w:color w:val="auto"/>
        </w:rPr>
        <w:t xml:space="preserve">: </w:t>
      </w:r>
    </w:p>
    <w:p w14:paraId="3B2CEDD5" w14:textId="77777777" w:rsidR="003C040D" w:rsidRPr="0055395F" w:rsidRDefault="003C040D" w:rsidP="00851609">
      <w:pPr>
        <w:numPr>
          <w:ilvl w:val="0"/>
          <w:numId w:val="19"/>
        </w:numPr>
        <w:spacing w:after="0" w:line="280" w:lineRule="atLeast"/>
        <w:rPr>
          <w:rFonts w:ascii="Arial" w:hAnsi="Arial" w:cs="Arial"/>
          <w:color w:val="auto"/>
        </w:rPr>
      </w:pPr>
      <w:r w:rsidRPr="0055395F">
        <w:rPr>
          <w:rFonts w:ascii="Arial" w:hAnsi="Arial" w:cs="Arial"/>
          <w:color w:val="auto"/>
        </w:rPr>
        <w:t>dotazník, který bude využit pro vlastní výzkum veřejného mínění mezi rodinami v celé ČR,</w:t>
      </w:r>
    </w:p>
    <w:p w14:paraId="45ACDBD2" w14:textId="58B913D5" w:rsidR="003C040D" w:rsidRPr="0055395F" w:rsidRDefault="003C040D" w:rsidP="00851609">
      <w:pPr>
        <w:numPr>
          <w:ilvl w:val="0"/>
          <w:numId w:val="19"/>
        </w:numPr>
        <w:spacing w:after="0" w:line="280" w:lineRule="atLeast"/>
        <w:rPr>
          <w:rFonts w:ascii="Arial" w:hAnsi="Arial" w:cs="Arial"/>
          <w:color w:val="auto"/>
        </w:rPr>
      </w:pPr>
      <w:r w:rsidRPr="0055395F">
        <w:rPr>
          <w:rFonts w:ascii="Arial" w:hAnsi="Arial" w:cs="Arial"/>
          <w:color w:val="auto"/>
        </w:rPr>
        <w:t xml:space="preserve">zhodnocení potřeb rodin v krajích, </w:t>
      </w:r>
      <w:proofErr w:type="gramStart"/>
      <w:r w:rsidRPr="0055395F">
        <w:rPr>
          <w:rFonts w:ascii="Arial" w:hAnsi="Arial" w:cs="Arial"/>
          <w:color w:val="auto"/>
        </w:rPr>
        <w:t>analýza  aktérů</w:t>
      </w:r>
      <w:proofErr w:type="gramEnd"/>
      <w:r w:rsidRPr="0055395F">
        <w:rPr>
          <w:rFonts w:ascii="Arial" w:hAnsi="Arial" w:cs="Arial"/>
          <w:color w:val="auto"/>
        </w:rPr>
        <w:t xml:space="preserve"> zapojených do implementace rodinné politiky a slaďování rodinného a pracovního života v kraji a analýza </w:t>
      </w:r>
      <w:r w:rsidRPr="0055395F">
        <w:rPr>
          <w:rFonts w:ascii="Arial" w:hAnsi="Arial" w:cs="Arial"/>
        </w:rPr>
        <w:t>příkladů dobré praxe (silná  místa) a prostoru k dalšímu rozvoji</w:t>
      </w:r>
      <w:r w:rsidRPr="0055395F" w:rsidDel="007C3A1A">
        <w:rPr>
          <w:rFonts w:ascii="Arial" w:hAnsi="Arial" w:cs="Arial"/>
          <w:color w:val="auto"/>
        </w:rPr>
        <w:t xml:space="preserve"> </w:t>
      </w:r>
      <w:r w:rsidRPr="0055395F">
        <w:rPr>
          <w:rFonts w:ascii="Arial" w:hAnsi="Arial" w:cs="Arial"/>
        </w:rPr>
        <w:t>(slabá místa)</w:t>
      </w:r>
      <w:r w:rsidRPr="0055395F">
        <w:t xml:space="preserve"> </w:t>
      </w:r>
      <w:r w:rsidRPr="0055395F">
        <w:rPr>
          <w:rFonts w:ascii="Arial" w:hAnsi="Arial" w:cs="Arial"/>
          <w:color w:val="auto"/>
        </w:rPr>
        <w:t xml:space="preserve">v oblasti rodinné politiky a slaďování </w:t>
      </w:r>
      <w:r w:rsidRPr="0055395F">
        <w:rPr>
          <w:rFonts w:ascii="Arial" w:hAnsi="Arial" w:cs="Arial"/>
          <w:color w:val="auto"/>
        </w:rPr>
        <w:lastRenderedPageBreak/>
        <w:t>rodinného a pracovního života v regionu z dat dotazníkového šetření. Výstup této druhé části závěrečné analýzy ve formátu Wordu bude v tištěné a elektronické</w:t>
      </w:r>
      <w:r w:rsidR="00A31E8E">
        <w:rPr>
          <w:rFonts w:ascii="Arial" w:hAnsi="Arial" w:cs="Arial"/>
          <w:color w:val="auto"/>
        </w:rPr>
        <w:t xml:space="preserve"> verzi, minimální rozsah 60 nor</w:t>
      </w:r>
      <w:r w:rsidRPr="0055395F">
        <w:rPr>
          <w:rFonts w:ascii="Arial" w:hAnsi="Arial" w:cs="Arial"/>
          <w:color w:val="auto"/>
        </w:rPr>
        <w:t>mostran</w:t>
      </w:r>
      <w:r w:rsidR="004B27C7">
        <w:rPr>
          <w:rFonts w:ascii="Arial" w:hAnsi="Arial" w:cs="Arial"/>
          <w:color w:val="auto"/>
        </w:rPr>
        <w:t>,</w:t>
      </w:r>
    </w:p>
    <w:p w14:paraId="1379E028" w14:textId="4F3AC1CC" w:rsidR="003C040D" w:rsidRPr="0055395F" w:rsidRDefault="003C040D" w:rsidP="00851609">
      <w:pPr>
        <w:numPr>
          <w:ilvl w:val="0"/>
          <w:numId w:val="19"/>
        </w:numPr>
        <w:spacing w:after="0" w:line="280" w:lineRule="atLeast"/>
        <w:rPr>
          <w:rFonts w:ascii="Arial" w:hAnsi="Arial" w:cs="Arial"/>
          <w:color w:val="auto"/>
        </w:rPr>
      </w:pPr>
      <w:r w:rsidRPr="0055395F">
        <w:rPr>
          <w:rFonts w:ascii="Arial" w:hAnsi="Arial" w:cs="Arial"/>
          <w:color w:val="auto"/>
        </w:rPr>
        <w:t xml:space="preserve">druhá </w:t>
      </w:r>
      <w:proofErr w:type="gramStart"/>
      <w:r w:rsidRPr="0055395F">
        <w:rPr>
          <w:rFonts w:ascii="Arial" w:hAnsi="Arial" w:cs="Arial"/>
          <w:color w:val="auto"/>
        </w:rPr>
        <w:t>část .</w:t>
      </w:r>
      <w:proofErr w:type="spellStart"/>
      <w:r w:rsidRPr="0055395F">
        <w:rPr>
          <w:rFonts w:ascii="Arial" w:hAnsi="Arial" w:cs="Arial"/>
          <w:color w:val="auto"/>
        </w:rPr>
        <w:t>ppt</w:t>
      </w:r>
      <w:proofErr w:type="spellEnd"/>
      <w:proofErr w:type="gramEnd"/>
      <w:r w:rsidRPr="0055395F">
        <w:rPr>
          <w:rFonts w:ascii="Arial" w:hAnsi="Arial" w:cs="Arial"/>
          <w:color w:val="auto"/>
        </w:rPr>
        <w:t xml:space="preserve"> prezentace s hlavními zjištěními této části závěrečné analýzy (minimální počet snímků 15), která stručně zmapují hlavní výzkumné problémy v třídění alespoň podle pohlaví a dalších relevantních </w:t>
      </w:r>
      <w:proofErr w:type="spellStart"/>
      <w:r w:rsidRPr="0055395F">
        <w:rPr>
          <w:rFonts w:ascii="Arial" w:hAnsi="Arial" w:cs="Arial"/>
          <w:color w:val="auto"/>
        </w:rPr>
        <w:t>socio</w:t>
      </w:r>
      <w:proofErr w:type="spellEnd"/>
      <w:r w:rsidRPr="0055395F">
        <w:rPr>
          <w:rFonts w:ascii="Arial" w:hAnsi="Arial" w:cs="Arial"/>
          <w:color w:val="auto"/>
        </w:rPr>
        <w:t xml:space="preserve">-demografických </w:t>
      </w:r>
      <w:r w:rsidR="00C73AC8">
        <w:rPr>
          <w:rFonts w:ascii="Arial" w:hAnsi="Arial" w:cs="Arial"/>
          <w:color w:val="auto"/>
        </w:rPr>
        <w:t xml:space="preserve"> </w:t>
      </w:r>
      <w:r w:rsidR="00C73AC8" w:rsidRPr="00EC6CF1">
        <w:rPr>
          <w:rFonts w:ascii="Arial" w:hAnsi="Arial" w:cs="Arial"/>
          <w:color w:val="auto"/>
        </w:rPr>
        <w:t>parametrů</w:t>
      </w:r>
      <w:r w:rsidRPr="00EC6CF1">
        <w:rPr>
          <w:rFonts w:ascii="Arial" w:hAnsi="Arial" w:cs="Arial"/>
          <w:color w:val="auto"/>
        </w:rPr>
        <w:t>,</w:t>
      </w:r>
    </w:p>
    <w:p w14:paraId="45992257" w14:textId="77777777" w:rsidR="003C040D" w:rsidRDefault="003C040D" w:rsidP="00851609">
      <w:pPr>
        <w:numPr>
          <w:ilvl w:val="0"/>
          <w:numId w:val="19"/>
        </w:numPr>
        <w:spacing w:after="0" w:line="280" w:lineRule="atLeast"/>
        <w:rPr>
          <w:rFonts w:ascii="Arial" w:hAnsi="Arial" w:cs="Arial"/>
          <w:color w:val="auto"/>
        </w:rPr>
      </w:pPr>
      <w:r w:rsidRPr="0055395F">
        <w:rPr>
          <w:rFonts w:ascii="Arial" w:hAnsi="Arial" w:cs="Arial"/>
          <w:color w:val="auto"/>
        </w:rPr>
        <w:t xml:space="preserve">vyčištěný a </w:t>
      </w:r>
      <w:proofErr w:type="spellStart"/>
      <w:r w:rsidRPr="0055395F">
        <w:rPr>
          <w:rFonts w:ascii="Arial" w:hAnsi="Arial" w:cs="Arial"/>
          <w:color w:val="auto"/>
        </w:rPr>
        <w:t>okódovaný</w:t>
      </w:r>
      <w:proofErr w:type="spellEnd"/>
      <w:r w:rsidRPr="0055395F">
        <w:rPr>
          <w:rFonts w:ascii="Arial" w:hAnsi="Arial" w:cs="Arial"/>
          <w:color w:val="auto"/>
        </w:rPr>
        <w:t xml:space="preserve"> datový soubor ve formě SPSS .</w:t>
      </w:r>
      <w:proofErr w:type="spellStart"/>
      <w:r w:rsidRPr="0055395F">
        <w:rPr>
          <w:rFonts w:ascii="Arial" w:hAnsi="Arial" w:cs="Arial"/>
          <w:color w:val="auto"/>
        </w:rPr>
        <w:t>sav</w:t>
      </w:r>
      <w:proofErr w:type="spellEnd"/>
      <w:r w:rsidRPr="0055395F">
        <w:rPr>
          <w:rFonts w:ascii="Arial" w:hAnsi="Arial" w:cs="Arial"/>
          <w:color w:val="auto"/>
        </w:rPr>
        <w:t>.</w:t>
      </w:r>
    </w:p>
    <w:p w14:paraId="7ABFDB71" w14:textId="77777777" w:rsidR="005B1533" w:rsidRPr="0055395F" w:rsidRDefault="005B1533" w:rsidP="00851609">
      <w:pPr>
        <w:spacing w:after="0" w:line="280" w:lineRule="atLeast"/>
        <w:rPr>
          <w:rFonts w:ascii="Arial" w:hAnsi="Arial" w:cs="Arial"/>
          <w:color w:val="auto"/>
        </w:rPr>
      </w:pPr>
    </w:p>
    <w:p w14:paraId="1EC74C35" w14:textId="77777777" w:rsidR="003C040D" w:rsidRDefault="003C040D" w:rsidP="00851609">
      <w:pPr>
        <w:spacing w:after="0" w:line="280" w:lineRule="atLeast"/>
        <w:ind w:firstLine="0"/>
        <w:rPr>
          <w:rFonts w:ascii="Arial" w:hAnsi="Arial" w:cs="Arial"/>
          <w:color w:val="auto"/>
        </w:rPr>
      </w:pPr>
      <w:r w:rsidRPr="0055395F">
        <w:rPr>
          <w:rFonts w:ascii="Arial" w:hAnsi="Arial" w:cs="Arial"/>
          <w:color w:val="auto"/>
        </w:rPr>
        <w:t xml:space="preserve">Veškeré výstupy musí být v českém jazyce a označeny v souladu s povinným minimem publicity OPZ, dle aktuální verze příručky Obecné části pravidel pro žadatele a příjemce v rámci Operačního programu Zaměstnanost dostupné na www.esfcr.cz. </w:t>
      </w:r>
    </w:p>
    <w:p w14:paraId="2D527078" w14:textId="77777777" w:rsidR="005B1533" w:rsidRPr="0055395F" w:rsidRDefault="005B1533" w:rsidP="00851609">
      <w:pPr>
        <w:spacing w:after="0" w:line="280" w:lineRule="atLeast"/>
        <w:ind w:firstLine="0"/>
        <w:rPr>
          <w:rFonts w:ascii="Arial" w:hAnsi="Arial" w:cs="Arial"/>
          <w:b/>
          <w:color w:val="auto"/>
          <w:u w:val="single"/>
        </w:rPr>
      </w:pPr>
    </w:p>
    <w:p w14:paraId="5EC3569B" w14:textId="77777777" w:rsidR="003C040D" w:rsidRPr="0055395F" w:rsidRDefault="003C040D" w:rsidP="00851609">
      <w:pPr>
        <w:spacing w:after="0" w:line="280" w:lineRule="atLeast"/>
        <w:ind w:firstLine="0"/>
        <w:rPr>
          <w:rFonts w:ascii="Arial" w:hAnsi="Arial" w:cs="Arial"/>
          <w:color w:val="auto"/>
          <w:u w:val="single"/>
        </w:rPr>
      </w:pPr>
      <w:r w:rsidRPr="0055395F">
        <w:rPr>
          <w:rFonts w:ascii="Arial" w:hAnsi="Arial" w:cs="Arial"/>
          <w:b/>
          <w:color w:val="auto"/>
          <w:u w:val="single"/>
        </w:rPr>
        <w:t>Požadované termíny plnění:</w:t>
      </w:r>
    </w:p>
    <w:p w14:paraId="06DE71D9" w14:textId="77777777" w:rsidR="003C040D" w:rsidRPr="0055395F" w:rsidRDefault="003C040D" w:rsidP="00851609">
      <w:pPr>
        <w:pStyle w:val="Odstavecseseznamem10"/>
        <w:numPr>
          <w:ilvl w:val="0"/>
          <w:numId w:val="20"/>
        </w:numPr>
        <w:suppressAutoHyphens w:val="0"/>
        <w:spacing w:after="0" w:line="280" w:lineRule="atLeast"/>
        <w:jc w:val="both"/>
        <w:rPr>
          <w:rFonts w:ascii="Arial" w:hAnsi="Arial" w:cs="Arial"/>
          <w:sz w:val="20"/>
          <w:szCs w:val="20"/>
        </w:rPr>
      </w:pPr>
      <w:r w:rsidRPr="0055395F">
        <w:rPr>
          <w:rFonts w:ascii="Arial" w:hAnsi="Arial" w:cs="Arial"/>
          <w:sz w:val="20"/>
          <w:szCs w:val="20"/>
        </w:rPr>
        <w:t xml:space="preserve">dotazník, který bude využit pro vlastní výzkum veřejného mínění do 14 týdnů od podpisu smlouvy, </w:t>
      </w:r>
    </w:p>
    <w:p w14:paraId="1EC236C6" w14:textId="010A3D5C" w:rsidR="003C040D" w:rsidRPr="0055395F" w:rsidRDefault="003C040D" w:rsidP="00851609">
      <w:pPr>
        <w:pStyle w:val="Odstavecseseznamem10"/>
        <w:numPr>
          <w:ilvl w:val="0"/>
          <w:numId w:val="20"/>
        </w:numPr>
        <w:suppressAutoHyphens w:val="0"/>
        <w:spacing w:after="0" w:line="280" w:lineRule="atLeast"/>
        <w:jc w:val="both"/>
        <w:rPr>
          <w:rFonts w:ascii="Arial" w:hAnsi="Arial" w:cs="Arial"/>
          <w:sz w:val="20"/>
          <w:szCs w:val="20"/>
        </w:rPr>
      </w:pPr>
      <w:r w:rsidRPr="0055395F">
        <w:rPr>
          <w:rFonts w:ascii="Arial" w:hAnsi="Arial" w:cs="Arial"/>
          <w:sz w:val="20"/>
          <w:szCs w:val="20"/>
        </w:rPr>
        <w:t xml:space="preserve">draft druhé </w:t>
      </w:r>
      <w:proofErr w:type="gramStart"/>
      <w:r w:rsidRPr="0055395F">
        <w:rPr>
          <w:rFonts w:ascii="Arial" w:hAnsi="Arial" w:cs="Arial"/>
          <w:sz w:val="20"/>
          <w:szCs w:val="20"/>
        </w:rPr>
        <w:t>části .</w:t>
      </w:r>
      <w:proofErr w:type="spellStart"/>
      <w:r w:rsidRPr="0055395F">
        <w:rPr>
          <w:rFonts w:ascii="Arial" w:hAnsi="Arial" w:cs="Arial"/>
          <w:sz w:val="20"/>
          <w:szCs w:val="20"/>
        </w:rPr>
        <w:t>ppt</w:t>
      </w:r>
      <w:proofErr w:type="spellEnd"/>
      <w:proofErr w:type="gramEnd"/>
      <w:r w:rsidRPr="0055395F">
        <w:rPr>
          <w:rFonts w:ascii="Arial" w:hAnsi="Arial" w:cs="Arial"/>
          <w:sz w:val="20"/>
          <w:szCs w:val="20"/>
        </w:rPr>
        <w:t xml:space="preserve"> prezentace s představením hlavních výstupů této části závěrečné analýzy ke komentářům – interní prezentace</w:t>
      </w:r>
      <w:r w:rsidR="005B1533">
        <w:rPr>
          <w:rFonts w:ascii="Arial" w:hAnsi="Arial" w:cs="Arial"/>
          <w:sz w:val="20"/>
          <w:szCs w:val="20"/>
        </w:rPr>
        <w:t xml:space="preserve"> do</w:t>
      </w:r>
      <w:r w:rsidRPr="0055395F">
        <w:rPr>
          <w:rFonts w:ascii="Arial" w:hAnsi="Arial" w:cs="Arial"/>
          <w:sz w:val="20"/>
          <w:szCs w:val="20"/>
        </w:rPr>
        <w:t xml:space="preserve"> 22 týdnů od podpisu smlouvy, </w:t>
      </w:r>
    </w:p>
    <w:p w14:paraId="1BBC1276" w14:textId="77777777" w:rsidR="003C040D" w:rsidRPr="0055395F" w:rsidRDefault="003C040D" w:rsidP="00851609">
      <w:pPr>
        <w:pStyle w:val="Odstavecseseznamem10"/>
        <w:numPr>
          <w:ilvl w:val="0"/>
          <w:numId w:val="20"/>
        </w:numPr>
        <w:suppressAutoHyphens w:val="0"/>
        <w:spacing w:after="0" w:line="280" w:lineRule="atLeast"/>
        <w:jc w:val="both"/>
        <w:rPr>
          <w:rFonts w:ascii="Arial" w:hAnsi="Arial" w:cs="Arial"/>
          <w:sz w:val="20"/>
          <w:szCs w:val="20"/>
        </w:rPr>
      </w:pPr>
      <w:r w:rsidRPr="0055395F">
        <w:rPr>
          <w:rFonts w:ascii="Arial" w:hAnsi="Arial" w:cs="Arial"/>
          <w:sz w:val="20"/>
          <w:szCs w:val="20"/>
        </w:rPr>
        <w:t>první draft analýzy dat výzkumu veřejného mínění a zpracování této části závěrečné zprávy ke komentářům do 25 týdnů od podpisu smlouvy,</w:t>
      </w:r>
    </w:p>
    <w:p w14:paraId="191D0C1D" w14:textId="00E09318" w:rsidR="003C040D" w:rsidRPr="0055395F" w:rsidRDefault="003C040D" w:rsidP="00851609">
      <w:pPr>
        <w:pStyle w:val="Odstavecseseznamem10"/>
        <w:numPr>
          <w:ilvl w:val="0"/>
          <w:numId w:val="20"/>
        </w:numPr>
        <w:suppressAutoHyphens w:val="0"/>
        <w:spacing w:after="0" w:line="280" w:lineRule="atLeast"/>
        <w:jc w:val="both"/>
        <w:rPr>
          <w:rFonts w:ascii="Arial" w:hAnsi="Arial" w:cs="Arial"/>
          <w:sz w:val="20"/>
          <w:szCs w:val="20"/>
        </w:rPr>
      </w:pPr>
      <w:r w:rsidRPr="0055395F">
        <w:rPr>
          <w:rFonts w:ascii="Arial" w:hAnsi="Arial" w:cs="Arial"/>
          <w:sz w:val="20"/>
          <w:szCs w:val="20"/>
        </w:rPr>
        <w:t>zapracování komentářů k draftu analýzy dat výzkumu veřejného mínění a této části závěrečné zprávy do 29 týdnů od podpisu smlouvy,</w:t>
      </w:r>
    </w:p>
    <w:p w14:paraId="0A6686CF" w14:textId="4277BAB0" w:rsidR="003C040D" w:rsidRPr="0055395F" w:rsidRDefault="003C040D" w:rsidP="00851609">
      <w:pPr>
        <w:pStyle w:val="Odstavecseseznamem10"/>
        <w:numPr>
          <w:ilvl w:val="0"/>
          <w:numId w:val="20"/>
        </w:numPr>
        <w:suppressAutoHyphens w:val="0"/>
        <w:spacing w:after="0" w:line="280" w:lineRule="atLeast"/>
        <w:jc w:val="both"/>
        <w:rPr>
          <w:rFonts w:ascii="Arial" w:hAnsi="Arial" w:cs="Arial"/>
          <w:sz w:val="20"/>
          <w:szCs w:val="20"/>
        </w:rPr>
      </w:pPr>
      <w:r w:rsidRPr="0055395F">
        <w:rPr>
          <w:rFonts w:ascii="Arial" w:hAnsi="Arial" w:cs="Arial"/>
          <w:sz w:val="20"/>
          <w:szCs w:val="20"/>
        </w:rPr>
        <w:t xml:space="preserve">finální verze této části závěrečné analýzy do 36 týdnů </w:t>
      </w:r>
      <w:r w:rsidR="005B1533">
        <w:rPr>
          <w:rFonts w:ascii="Arial" w:hAnsi="Arial" w:cs="Arial"/>
          <w:sz w:val="20"/>
          <w:szCs w:val="20"/>
        </w:rPr>
        <w:t xml:space="preserve">od </w:t>
      </w:r>
      <w:r w:rsidRPr="0055395F">
        <w:rPr>
          <w:rFonts w:ascii="Arial" w:hAnsi="Arial" w:cs="Arial"/>
          <w:sz w:val="20"/>
          <w:szCs w:val="20"/>
        </w:rPr>
        <w:t>podpisu smlouvy,</w:t>
      </w:r>
    </w:p>
    <w:p w14:paraId="1A4E779D" w14:textId="4CE173BF" w:rsidR="003C040D" w:rsidRPr="0055395F" w:rsidRDefault="003C040D" w:rsidP="00851609">
      <w:pPr>
        <w:pStyle w:val="Odstavecseseznamem10"/>
        <w:numPr>
          <w:ilvl w:val="0"/>
          <w:numId w:val="20"/>
        </w:numPr>
        <w:suppressAutoHyphens w:val="0"/>
        <w:spacing w:after="0" w:line="280" w:lineRule="atLeast"/>
        <w:jc w:val="both"/>
        <w:rPr>
          <w:rFonts w:ascii="Arial" w:hAnsi="Arial" w:cs="Arial"/>
          <w:sz w:val="20"/>
          <w:szCs w:val="20"/>
        </w:rPr>
      </w:pPr>
      <w:r w:rsidRPr="0055395F">
        <w:rPr>
          <w:rFonts w:ascii="Arial" w:hAnsi="Arial" w:cs="Arial"/>
          <w:sz w:val="20"/>
          <w:szCs w:val="20"/>
        </w:rPr>
        <w:t xml:space="preserve">finální verze prezentace výstupů této části závěrečné analýzy </w:t>
      </w:r>
      <w:r w:rsidR="005B1533">
        <w:rPr>
          <w:rFonts w:ascii="Arial" w:hAnsi="Arial" w:cs="Arial"/>
          <w:sz w:val="20"/>
          <w:szCs w:val="20"/>
        </w:rPr>
        <w:t>d</w:t>
      </w:r>
      <w:r w:rsidRPr="0055395F">
        <w:rPr>
          <w:rFonts w:ascii="Arial" w:hAnsi="Arial" w:cs="Arial"/>
          <w:sz w:val="20"/>
          <w:szCs w:val="20"/>
        </w:rPr>
        <w:t>o 36 týdnů po podpisu smlouvy,</w:t>
      </w:r>
    </w:p>
    <w:p w14:paraId="4F4F6F4B" w14:textId="77777777" w:rsidR="003C040D" w:rsidRPr="0055395F" w:rsidRDefault="003C040D" w:rsidP="00851609">
      <w:pPr>
        <w:pStyle w:val="Odstavecseseznamem10"/>
        <w:numPr>
          <w:ilvl w:val="0"/>
          <w:numId w:val="20"/>
        </w:numPr>
        <w:suppressAutoHyphens w:val="0"/>
        <w:spacing w:after="0" w:line="280" w:lineRule="atLeast"/>
        <w:jc w:val="both"/>
        <w:rPr>
          <w:sz w:val="20"/>
          <w:szCs w:val="20"/>
        </w:rPr>
      </w:pPr>
      <w:r w:rsidRPr="0055395F">
        <w:rPr>
          <w:rFonts w:ascii="Arial" w:hAnsi="Arial" w:cs="Arial"/>
          <w:sz w:val="20"/>
          <w:szCs w:val="20"/>
        </w:rPr>
        <w:t>odevzdání finálního datového souboru s </w:t>
      </w:r>
      <w:proofErr w:type="spellStart"/>
      <w:r w:rsidRPr="0055395F">
        <w:rPr>
          <w:rFonts w:ascii="Arial" w:hAnsi="Arial" w:cs="Arial"/>
          <w:sz w:val="20"/>
          <w:szCs w:val="20"/>
        </w:rPr>
        <w:t>okódovanými</w:t>
      </w:r>
      <w:proofErr w:type="spellEnd"/>
      <w:r w:rsidRPr="0055395F">
        <w:rPr>
          <w:rFonts w:ascii="Arial" w:hAnsi="Arial" w:cs="Arial"/>
          <w:sz w:val="20"/>
          <w:szCs w:val="20"/>
        </w:rPr>
        <w:t xml:space="preserve"> proměnnými do 36 týdnů po podpisu smlouvy.</w:t>
      </w:r>
      <w:r w:rsidRPr="0055395F">
        <w:rPr>
          <w:sz w:val="20"/>
          <w:szCs w:val="20"/>
        </w:rPr>
        <w:t xml:space="preserve"> </w:t>
      </w:r>
    </w:p>
    <w:p w14:paraId="356D5EFF" w14:textId="77777777" w:rsidR="003C040D" w:rsidRDefault="003C040D" w:rsidP="00851609">
      <w:pPr>
        <w:pStyle w:val="Odstavecseseznamem10"/>
        <w:suppressAutoHyphens w:val="0"/>
        <w:spacing w:after="0" w:line="280" w:lineRule="atLeast"/>
        <w:jc w:val="both"/>
        <w:rPr>
          <w:sz w:val="20"/>
          <w:szCs w:val="20"/>
        </w:rPr>
      </w:pPr>
    </w:p>
    <w:p w14:paraId="3FE232CE" w14:textId="77777777" w:rsidR="003C040D" w:rsidRPr="0055395F" w:rsidRDefault="003C040D" w:rsidP="00851609">
      <w:pPr>
        <w:pStyle w:val="Odstavecseseznamem10"/>
        <w:numPr>
          <w:ilvl w:val="0"/>
          <w:numId w:val="30"/>
        </w:numPr>
        <w:spacing w:after="0" w:line="280" w:lineRule="atLeast"/>
        <w:jc w:val="both"/>
        <w:rPr>
          <w:rFonts w:ascii="Arial" w:eastAsia="Calibri" w:hAnsi="Arial" w:cs="Arial"/>
          <w:b/>
          <w:bCs/>
          <w:sz w:val="20"/>
          <w:szCs w:val="20"/>
          <w:lang w:eastAsia="ar-SA"/>
        </w:rPr>
      </w:pPr>
      <w:r w:rsidRPr="0055395F">
        <w:rPr>
          <w:rFonts w:ascii="Arial" w:eastAsia="Calibri" w:hAnsi="Arial" w:cs="Arial"/>
          <w:b/>
          <w:bCs/>
          <w:sz w:val="20"/>
          <w:szCs w:val="20"/>
          <w:lang w:eastAsia="ar-SA"/>
        </w:rPr>
        <w:t xml:space="preserve">Společný souhrn zjištění z dílčích částí a dokončení závěrečné analýzy </w:t>
      </w:r>
    </w:p>
    <w:p w14:paraId="63C3DE54" w14:textId="34E93F1A" w:rsidR="003C040D" w:rsidRDefault="003C040D" w:rsidP="00851609">
      <w:pPr>
        <w:pStyle w:val="Odstavecseseznamem10"/>
        <w:suppressAutoHyphens w:val="0"/>
        <w:spacing w:after="0" w:line="280" w:lineRule="atLeast"/>
        <w:ind w:left="0"/>
        <w:jc w:val="both"/>
        <w:rPr>
          <w:rFonts w:ascii="Arial" w:hAnsi="Arial" w:cs="Arial"/>
          <w:sz w:val="20"/>
          <w:szCs w:val="20"/>
        </w:rPr>
      </w:pPr>
      <w:r w:rsidRPr="00F7570F">
        <w:rPr>
          <w:rFonts w:ascii="Arial" w:hAnsi="Arial" w:cs="Arial"/>
          <w:sz w:val="20"/>
          <w:szCs w:val="20"/>
        </w:rPr>
        <w:t xml:space="preserve">Tato třetí část závěrečné analýzy naváže na obě předchozí části sumarizováním hlavních výsledků </w:t>
      </w:r>
      <w:r w:rsidR="00470841">
        <w:rPr>
          <w:rFonts w:ascii="Arial" w:hAnsi="Arial" w:cs="Arial"/>
          <w:sz w:val="20"/>
          <w:szCs w:val="20"/>
        </w:rPr>
        <w:t xml:space="preserve">z </w:t>
      </w:r>
      <w:r w:rsidR="000C23D3" w:rsidRPr="004D1C07">
        <w:rPr>
          <w:rFonts w:ascii="Arial" w:hAnsi="Arial" w:cs="Arial"/>
          <w:sz w:val="20"/>
          <w:szCs w:val="20"/>
        </w:rPr>
        <w:t>přehledu domácího a zahraničního teoretick</w:t>
      </w:r>
      <w:r w:rsidR="008F2676" w:rsidRPr="004D1C07">
        <w:rPr>
          <w:rFonts w:ascii="Arial" w:hAnsi="Arial" w:cs="Arial"/>
          <w:sz w:val="20"/>
          <w:szCs w:val="20"/>
        </w:rPr>
        <w:t>o</w:t>
      </w:r>
      <w:r w:rsidR="000C23D3" w:rsidRPr="004D1C07">
        <w:rPr>
          <w:rFonts w:ascii="Arial" w:hAnsi="Arial" w:cs="Arial"/>
          <w:sz w:val="20"/>
          <w:szCs w:val="20"/>
        </w:rPr>
        <w:t xml:space="preserve">-empirického výzkumu, </w:t>
      </w:r>
      <w:r w:rsidR="00470841" w:rsidRPr="004D1C07">
        <w:rPr>
          <w:rFonts w:ascii="Arial" w:hAnsi="Arial" w:cs="Arial"/>
          <w:sz w:val="20"/>
          <w:szCs w:val="20"/>
        </w:rPr>
        <w:t xml:space="preserve">z </w:t>
      </w:r>
      <w:r w:rsidRPr="004D1C07">
        <w:rPr>
          <w:rFonts w:ascii="Arial" w:hAnsi="Arial" w:cs="Arial"/>
          <w:sz w:val="20"/>
          <w:szCs w:val="20"/>
        </w:rPr>
        <w:t>analýzy</w:t>
      </w:r>
      <w:r w:rsidRPr="00470841">
        <w:rPr>
          <w:rFonts w:ascii="Arial" w:hAnsi="Arial" w:cs="Arial"/>
          <w:sz w:val="20"/>
          <w:szCs w:val="20"/>
        </w:rPr>
        <w:t xml:space="preserve"> existujících dat, statistik a informací o dané problematice (první část závěrečné analýzy) a</w:t>
      </w:r>
      <w:r w:rsidR="004D4C7C" w:rsidRPr="00470841">
        <w:rPr>
          <w:rFonts w:ascii="Arial" w:hAnsi="Arial" w:cs="Arial"/>
          <w:sz w:val="20"/>
          <w:szCs w:val="20"/>
        </w:rPr>
        <w:t> </w:t>
      </w:r>
      <w:r w:rsidR="00470841">
        <w:rPr>
          <w:rFonts w:ascii="Arial" w:hAnsi="Arial" w:cs="Arial"/>
          <w:sz w:val="20"/>
          <w:szCs w:val="20"/>
        </w:rPr>
        <w:t xml:space="preserve">z </w:t>
      </w:r>
      <w:r w:rsidRPr="00470841">
        <w:rPr>
          <w:rFonts w:ascii="Arial" w:hAnsi="Arial" w:cs="Arial"/>
          <w:sz w:val="20"/>
          <w:szCs w:val="20"/>
        </w:rPr>
        <w:t>výsledků sběru dat v terénu s relevantními aktéry formou dotazníkového šetření a provedených analýz (druhá část závěrečné analýzy), čímž je propojí v jeden kompatibilní celek.</w:t>
      </w:r>
    </w:p>
    <w:p w14:paraId="3D995C26" w14:textId="77777777" w:rsidR="005B1533" w:rsidRPr="0055395F" w:rsidRDefault="005B1533" w:rsidP="00851609">
      <w:pPr>
        <w:pStyle w:val="Odstavecseseznamem10"/>
        <w:suppressAutoHyphens w:val="0"/>
        <w:spacing w:after="0" w:line="280" w:lineRule="atLeast"/>
        <w:ind w:left="0"/>
        <w:jc w:val="both"/>
        <w:rPr>
          <w:rFonts w:ascii="Arial" w:hAnsi="Arial" w:cs="Arial"/>
          <w:sz w:val="20"/>
          <w:szCs w:val="20"/>
        </w:rPr>
      </w:pPr>
    </w:p>
    <w:p w14:paraId="6C352005" w14:textId="77777777" w:rsidR="003C040D" w:rsidRPr="0055395F" w:rsidRDefault="003C040D" w:rsidP="00851609">
      <w:pPr>
        <w:spacing w:after="0" w:line="280" w:lineRule="atLeast"/>
        <w:rPr>
          <w:rFonts w:ascii="Arial" w:hAnsi="Arial" w:cs="Arial"/>
          <w:color w:val="auto"/>
        </w:rPr>
      </w:pPr>
      <w:r w:rsidRPr="0055395F">
        <w:rPr>
          <w:rFonts w:ascii="Arial" w:hAnsi="Arial" w:cs="Arial"/>
          <w:b/>
          <w:color w:val="auto"/>
          <w:u w:val="single"/>
        </w:rPr>
        <w:t>Požadované výstupy shrnující části závěrečné analýzy</w:t>
      </w:r>
      <w:r w:rsidRPr="0055395F">
        <w:rPr>
          <w:rFonts w:ascii="Arial" w:hAnsi="Arial" w:cs="Arial"/>
          <w:b/>
          <w:color w:val="auto"/>
        </w:rPr>
        <w:t xml:space="preserve">: </w:t>
      </w:r>
    </w:p>
    <w:p w14:paraId="4D1A420C" w14:textId="3F70E4D7" w:rsidR="003C040D" w:rsidRPr="0055395F" w:rsidRDefault="003C040D" w:rsidP="00851609">
      <w:pPr>
        <w:numPr>
          <w:ilvl w:val="0"/>
          <w:numId w:val="19"/>
        </w:numPr>
        <w:spacing w:after="0" w:line="280" w:lineRule="atLeast"/>
        <w:rPr>
          <w:rFonts w:ascii="Arial" w:hAnsi="Arial" w:cs="Arial"/>
          <w:color w:val="auto"/>
        </w:rPr>
      </w:pPr>
      <w:r w:rsidRPr="0055395F">
        <w:rPr>
          <w:rFonts w:ascii="Arial" w:hAnsi="Arial" w:cs="Arial"/>
          <w:color w:val="auto"/>
        </w:rPr>
        <w:t>kompletace závěrečné analýzy sumarizováním hlavních zjištění z obou její</w:t>
      </w:r>
      <w:r w:rsidR="005B1533">
        <w:rPr>
          <w:rFonts w:ascii="Arial" w:hAnsi="Arial" w:cs="Arial"/>
          <w:color w:val="auto"/>
        </w:rPr>
        <w:t>ch</w:t>
      </w:r>
      <w:r w:rsidRPr="0055395F">
        <w:rPr>
          <w:rFonts w:ascii="Arial" w:hAnsi="Arial" w:cs="Arial"/>
          <w:color w:val="auto"/>
        </w:rPr>
        <w:t xml:space="preserve"> částí (ve Wordu v tištěné a v elektronické verzi, minimální rozsah 20 normostran),</w:t>
      </w:r>
    </w:p>
    <w:p w14:paraId="0364A54C" w14:textId="77777777" w:rsidR="003C040D" w:rsidRPr="00851609" w:rsidRDefault="003C040D" w:rsidP="00851609">
      <w:pPr>
        <w:numPr>
          <w:ilvl w:val="0"/>
          <w:numId w:val="19"/>
        </w:numPr>
        <w:spacing w:after="0" w:line="280" w:lineRule="atLeast"/>
        <w:rPr>
          <w:b/>
          <w:color w:val="auto"/>
        </w:rPr>
      </w:pPr>
      <w:proofErr w:type="gramStart"/>
      <w:r w:rsidRPr="0055395F">
        <w:rPr>
          <w:rFonts w:ascii="Arial" w:hAnsi="Arial" w:cs="Arial"/>
          <w:color w:val="auto"/>
        </w:rPr>
        <w:t>kompletace .</w:t>
      </w:r>
      <w:proofErr w:type="spellStart"/>
      <w:r w:rsidRPr="0055395F">
        <w:rPr>
          <w:rFonts w:ascii="Arial" w:hAnsi="Arial" w:cs="Arial"/>
          <w:color w:val="auto"/>
        </w:rPr>
        <w:t>ppt</w:t>
      </w:r>
      <w:proofErr w:type="spellEnd"/>
      <w:proofErr w:type="gramEnd"/>
      <w:r w:rsidRPr="0055395F">
        <w:rPr>
          <w:rFonts w:ascii="Arial" w:hAnsi="Arial" w:cs="Arial"/>
          <w:color w:val="auto"/>
        </w:rPr>
        <w:t xml:space="preserve"> prezentace závěrečné analýzy předložením hlavních zjištění z obou její částí (minimální rozsah 4 snímky).</w:t>
      </w:r>
    </w:p>
    <w:p w14:paraId="6907D575" w14:textId="77777777" w:rsidR="005B1533" w:rsidRPr="003C040D" w:rsidRDefault="005B1533" w:rsidP="00851609">
      <w:pPr>
        <w:spacing w:after="0" w:line="280" w:lineRule="atLeast"/>
        <w:ind w:firstLine="0"/>
        <w:rPr>
          <w:b/>
          <w:color w:val="auto"/>
        </w:rPr>
      </w:pPr>
    </w:p>
    <w:p w14:paraId="47260D68" w14:textId="77777777" w:rsidR="003C040D" w:rsidRPr="0055395F" w:rsidRDefault="003C040D" w:rsidP="00851609">
      <w:pPr>
        <w:spacing w:after="0" w:line="280" w:lineRule="atLeast"/>
        <w:ind w:left="360" w:firstLine="0"/>
        <w:rPr>
          <w:rFonts w:ascii="Arial" w:hAnsi="Arial" w:cs="Arial"/>
          <w:color w:val="auto"/>
        </w:rPr>
      </w:pPr>
      <w:r w:rsidRPr="0055395F">
        <w:rPr>
          <w:rFonts w:ascii="Arial" w:hAnsi="Arial" w:cs="Arial"/>
          <w:color w:val="auto"/>
        </w:rPr>
        <w:t xml:space="preserve">Veškeré výstupy musí být v českém jazyce a označeny v souladu s povinným minimem publicity OPZ, dle aktuální verze příručky Obecné části pravidel pro žadatele a příjemce v rámci Operačního programu Zaměstnanost dostupné na www.esfcr.cz. </w:t>
      </w:r>
    </w:p>
    <w:p w14:paraId="19DD1C7C" w14:textId="77777777" w:rsidR="003C040D" w:rsidRPr="0055395F" w:rsidRDefault="003C040D" w:rsidP="00851609">
      <w:pPr>
        <w:spacing w:after="0" w:line="280" w:lineRule="atLeast"/>
        <w:ind w:left="360" w:firstLine="0"/>
        <w:rPr>
          <w:rFonts w:ascii="Arial" w:hAnsi="Arial" w:cs="Arial"/>
          <w:color w:val="auto"/>
        </w:rPr>
      </w:pPr>
    </w:p>
    <w:p w14:paraId="529A8262" w14:textId="77777777" w:rsidR="003C040D" w:rsidRPr="0055395F" w:rsidRDefault="003C040D" w:rsidP="00851609">
      <w:pPr>
        <w:spacing w:after="0" w:line="280" w:lineRule="atLeast"/>
        <w:rPr>
          <w:rFonts w:ascii="Arial" w:hAnsi="Arial" w:cs="Arial"/>
          <w:color w:val="auto"/>
          <w:u w:val="single"/>
        </w:rPr>
      </w:pPr>
      <w:r w:rsidRPr="0055395F">
        <w:rPr>
          <w:rFonts w:ascii="Arial" w:hAnsi="Arial" w:cs="Arial"/>
          <w:b/>
          <w:color w:val="auto"/>
          <w:u w:val="single"/>
        </w:rPr>
        <w:t>Požadované termíny plnění:</w:t>
      </w:r>
    </w:p>
    <w:p w14:paraId="0C88D26E" w14:textId="77777777" w:rsidR="003C040D" w:rsidRPr="0055395F" w:rsidRDefault="003C040D" w:rsidP="00851609">
      <w:pPr>
        <w:pStyle w:val="Odstavecseseznamem10"/>
        <w:numPr>
          <w:ilvl w:val="0"/>
          <w:numId w:val="20"/>
        </w:numPr>
        <w:suppressAutoHyphens w:val="0"/>
        <w:spacing w:after="0" w:line="280" w:lineRule="atLeast"/>
        <w:jc w:val="both"/>
        <w:rPr>
          <w:rFonts w:ascii="Arial" w:hAnsi="Arial" w:cs="Arial"/>
          <w:sz w:val="20"/>
          <w:szCs w:val="20"/>
        </w:rPr>
      </w:pPr>
      <w:r w:rsidRPr="0055395F">
        <w:rPr>
          <w:rFonts w:ascii="Arial" w:hAnsi="Arial" w:cs="Arial"/>
          <w:sz w:val="20"/>
          <w:szCs w:val="20"/>
        </w:rPr>
        <w:t xml:space="preserve">draft </w:t>
      </w:r>
      <w:proofErr w:type="gramStart"/>
      <w:r w:rsidRPr="0055395F">
        <w:rPr>
          <w:rFonts w:ascii="Arial" w:hAnsi="Arial" w:cs="Arial"/>
          <w:sz w:val="20"/>
          <w:szCs w:val="20"/>
        </w:rPr>
        <w:t>kompletní .</w:t>
      </w:r>
      <w:proofErr w:type="spellStart"/>
      <w:r w:rsidRPr="0055395F">
        <w:rPr>
          <w:rFonts w:ascii="Arial" w:hAnsi="Arial" w:cs="Arial"/>
          <w:sz w:val="20"/>
          <w:szCs w:val="20"/>
        </w:rPr>
        <w:t>ppt</w:t>
      </w:r>
      <w:proofErr w:type="spellEnd"/>
      <w:proofErr w:type="gramEnd"/>
      <w:r w:rsidRPr="0055395F">
        <w:rPr>
          <w:rFonts w:ascii="Arial" w:hAnsi="Arial" w:cs="Arial"/>
          <w:sz w:val="20"/>
          <w:szCs w:val="20"/>
        </w:rPr>
        <w:t xml:space="preserve"> prezentace včetně představení hlavních zjištění z obou částí závěrečné analýzy ke komentářům – interní prezentace do 22 týdnů od podpisu smlouvy, </w:t>
      </w:r>
    </w:p>
    <w:p w14:paraId="77FD7DDB" w14:textId="77777777" w:rsidR="003C040D" w:rsidRPr="0055395F" w:rsidRDefault="003C040D" w:rsidP="00851609">
      <w:pPr>
        <w:pStyle w:val="Odstavecseseznamem10"/>
        <w:numPr>
          <w:ilvl w:val="0"/>
          <w:numId w:val="20"/>
        </w:numPr>
        <w:suppressAutoHyphens w:val="0"/>
        <w:spacing w:after="0" w:line="280" w:lineRule="atLeast"/>
        <w:jc w:val="both"/>
        <w:rPr>
          <w:rFonts w:ascii="Arial" w:hAnsi="Arial" w:cs="Arial"/>
          <w:sz w:val="20"/>
          <w:szCs w:val="20"/>
        </w:rPr>
      </w:pPr>
      <w:r w:rsidRPr="0055395F">
        <w:rPr>
          <w:rFonts w:ascii="Arial" w:hAnsi="Arial" w:cs="Arial"/>
          <w:sz w:val="20"/>
          <w:szCs w:val="20"/>
        </w:rPr>
        <w:lastRenderedPageBreak/>
        <w:t>první draft kompletní závěrečné analýzy včetně hlavních zjištění z obou jejích částí do 27 týdnů od podpisu smlouvy,</w:t>
      </w:r>
    </w:p>
    <w:p w14:paraId="52D227BA" w14:textId="77777777" w:rsidR="003C040D" w:rsidRPr="0055395F" w:rsidRDefault="003C040D" w:rsidP="00851609">
      <w:pPr>
        <w:pStyle w:val="Odstavecseseznamem10"/>
        <w:numPr>
          <w:ilvl w:val="0"/>
          <w:numId w:val="20"/>
        </w:numPr>
        <w:suppressAutoHyphens w:val="0"/>
        <w:spacing w:after="0" w:line="280" w:lineRule="atLeast"/>
        <w:jc w:val="both"/>
        <w:rPr>
          <w:rFonts w:ascii="Arial" w:hAnsi="Arial" w:cs="Arial"/>
          <w:sz w:val="20"/>
          <w:szCs w:val="20"/>
        </w:rPr>
      </w:pPr>
      <w:r w:rsidRPr="0055395F">
        <w:rPr>
          <w:rFonts w:ascii="Arial" w:hAnsi="Arial" w:cs="Arial"/>
          <w:sz w:val="20"/>
          <w:szCs w:val="20"/>
        </w:rPr>
        <w:t>zapracování komentářů k draftu kompletní závěrečné analýzy včetně jejích hlavních zjištění do 34 týdnů od podpisu smlouvy,</w:t>
      </w:r>
    </w:p>
    <w:p w14:paraId="634AFD6F" w14:textId="77777777" w:rsidR="003C040D" w:rsidRPr="0055395F" w:rsidRDefault="003C040D" w:rsidP="00851609">
      <w:pPr>
        <w:pStyle w:val="Odstavecseseznamem10"/>
        <w:numPr>
          <w:ilvl w:val="0"/>
          <w:numId w:val="20"/>
        </w:numPr>
        <w:suppressAutoHyphens w:val="0"/>
        <w:spacing w:after="0" w:line="280" w:lineRule="atLeast"/>
        <w:jc w:val="both"/>
        <w:rPr>
          <w:rFonts w:ascii="Arial" w:hAnsi="Arial" w:cs="Arial"/>
          <w:sz w:val="20"/>
          <w:szCs w:val="20"/>
        </w:rPr>
      </w:pPr>
      <w:r w:rsidRPr="0055395F">
        <w:rPr>
          <w:rFonts w:ascii="Arial" w:hAnsi="Arial" w:cs="Arial"/>
          <w:sz w:val="20"/>
          <w:szCs w:val="20"/>
        </w:rPr>
        <w:t>finální verze kompletní závěrečné zprávy včetně jejích hlavních zjištění do 36 týdnů po podpisu smlouvy,</w:t>
      </w:r>
    </w:p>
    <w:p w14:paraId="2B8E3398" w14:textId="4550B690" w:rsidR="00851609" w:rsidRDefault="003C040D" w:rsidP="00E558C9">
      <w:pPr>
        <w:pStyle w:val="Textodrkaa"/>
        <w:numPr>
          <w:ilvl w:val="0"/>
          <w:numId w:val="0"/>
        </w:numPr>
        <w:spacing w:before="0" w:after="0" w:line="280" w:lineRule="atLeast"/>
        <w:rPr>
          <w:rFonts w:cs="Arial"/>
          <w:b/>
          <w:sz w:val="24"/>
          <w:szCs w:val="20"/>
          <w:u w:val="single"/>
        </w:rPr>
      </w:pPr>
      <w:r w:rsidRPr="005B1533">
        <w:rPr>
          <w:rFonts w:cs="Arial"/>
          <w:szCs w:val="20"/>
        </w:rPr>
        <w:t>finální verze prezentace kompletní záv</w:t>
      </w:r>
      <w:r w:rsidR="005B1533" w:rsidRPr="005B1533">
        <w:rPr>
          <w:rFonts w:cs="Arial"/>
          <w:szCs w:val="20"/>
        </w:rPr>
        <w:t>ě</w:t>
      </w:r>
      <w:r w:rsidRPr="005B1533">
        <w:rPr>
          <w:rFonts w:cs="Arial"/>
          <w:szCs w:val="20"/>
        </w:rPr>
        <w:t xml:space="preserve">rečné zprávy včetně jejích hlavních zjištění </w:t>
      </w:r>
      <w:r w:rsidR="005B1533" w:rsidRPr="005B1533">
        <w:rPr>
          <w:rFonts w:cs="Arial"/>
          <w:szCs w:val="20"/>
        </w:rPr>
        <w:t>d</w:t>
      </w:r>
      <w:r w:rsidRPr="005B1533">
        <w:rPr>
          <w:rFonts w:cs="Arial"/>
          <w:szCs w:val="20"/>
        </w:rPr>
        <w:t xml:space="preserve">o 36 týdnů </w:t>
      </w:r>
      <w:r w:rsidR="005B1533" w:rsidRPr="005B1533">
        <w:rPr>
          <w:rFonts w:eastAsia="SimSun" w:cs="Arial"/>
          <w:kern w:val="1"/>
          <w:lang w:eastAsia="zh-CN"/>
        </w:rPr>
        <w:t xml:space="preserve">od </w:t>
      </w:r>
      <w:r w:rsidRPr="005B1533">
        <w:rPr>
          <w:rFonts w:eastAsia="SimSun" w:cs="Arial"/>
          <w:kern w:val="1"/>
          <w:lang w:eastAsia="zh-CN"/>
        </w:rPr>
        <w:t>podpisu smlouvy.</w:t>
      </w:r>
    </w:p>
    <w:p w14:paraId="095E151B" w14:textId="77777777" w:rsidR="00851609" w:rsidRDefault="00851609" w:rsidP="00E558C9">
      <w:pPr>
        <w:pStyle w:val="Textodrkaa"/>
        <w:numPr>
          <w:ilvl w:val="0"/>
          <w:numId w:val="0"/>
        </w:numPr>
        <w:spacing w:before="0" w:after="0" w:line="280" w:lineRule="atLeast"/>
        <w:rPr>
          <w:rFonts w:cs="Arial"/>
          <w:b/>
          <w:sz w:val="24"/>
          <w:szCs w:val="20"/>
          <w:u w:val="single"/>
        </w:rPr>
      </w:pPr>
    </w:p>
    <w:p w14:paraId="77A570A6" w14:textId="77777777" w:rsidR="008103A9" w:rsidRPr="00791F72" w:rsidRDefault="00E558C9" w:rsidP="00E558C9">
      <w:pPr>
        <w:pStyle w:val="Textodrkaa"/>
        <w:numPr>
          <w:ilvl w:val="0"/>
          <w:numId w:val="0"/>
        </w:numPr>
        <w:spacing w:before="0" w:after="0" w:line="280" w:lineRule="atLeast"/>
        <w:rPr>
          <w:rFonts w:cs="Arial"/>
          <w:bCs/>
          <w:iCs/>
          <w:sz w:val="24"/>
          <w:szCs w:val="20"/>
        </w:rPr>
      </w:pPr>
      <w:r w:rsidRPr="00791F72">
        <w:rPr>
          <w:rFonts w:cs="Arial"/>
          <w:b/>
          <w:sz w:val="24"/>
          <w:szCs w:val="20"/>
          <w:u w:val="single"/>
        </w:rPr>
        <w:t>P</w:t>
      </w:r>
      <w:r w:rsidR="00A31D62" w:rsidRPr="00791F72">
        <w:rPr>
          <w:rFonts w:cs="Arial"/>
          <w:b/>
          <w:sz w:val="24"/>
          <w:szCs w:val="20"/>
          <w:u w:val="single"/>
        </w:rPr>
        <w:t>ŘÍLOHA</w:t>
      </w:r>
      <w:r w:rsidRPr="00791F72">
        <w:rPr>
          <w:rFonts w:cs="Arial"/>
          <w:b/>
          <w:sz w:val="24"/>
          <w:szCs w:val="20"/>
          <w:u w:val="single"/>
        </w:rPr>
        <w:t xml:space="preserve"> č. 2</w:t>
      </w:r>
      <w:r w:rsidRPr="00791F72">
        <w:rPr>
          <w:rFonts w:cs="Arial"/>
          <w:b/>
          <w:sz w:val="24"/>
          <w:szCs w:val="20"/>
        </w:rPr>
        <w:t xml:space="preserve"> </w:t>
      </w:r>
      <w:r w:rsidR="00A31D62" w:rsidRPr="00791F72">
        <w:rPr>
          <w:rFonts w:cs="Arial"/>
          <w:b/>
          <w:sz w:val="24"/>
          <w:szCs w:val="20"/>
        </w:rPr>
        <w:t>–</w:t>
      </w:r>
      <w:r w:rsidR="00072685" w:rsidRPr="00791F72">
        <w:rPr>
          <w:rFonts w:cs="Arial"/>
          <w:bCs/>
          <w:iCs/>
          <w:sz w:val="24"/>
          <w:szCs w:val="20"/>
        </w:rPr>
        <w:t xml:space="preserve"> Popis realizace předmětu plnění </w:t>
      </w:r>
    </w:p>
    <w:p w14:paraId="7033E416" w14:textId="77777777" w:rsidR="008103A9" w:rsidRDefault="008103A9" w:rsidP="00E558C9">
      <w:pPr>
        <w:pStyle w:val="Textodrkaa"/>
        <w:numPr>
          <w:ilvl w:val="0"/>
          <w:numId w:val="0"/>
        </w:numPr>
        <w:spacing w:before="0" w:after="0" w:line="280" w:lineRule="atLeast"/>
        <w:rPr>
          <w:rFonts w:cs="Arial"/>
          <w:bCs/>
          <w:iCs/>
          <w:szCs w:val="20"/>
          <w:highlight w:val="yellow"/>
        </w:rPr>
      </w:pPr>
    </w:p>
    <w:p w14:paraId="084607C8" w14:textId="1EC46A6F" w:rsidR="00E558C9" w:rsidRPr="00791F72" w:rsidRDefault="00072685" w:rsidP="00E558C9">
      <w:pPr>
        <w:pStyle w:val="Textodrkaa"/>
        <w:numPr>
          <w:ilvl w:val="0"/>
          <w:numId w:val="0"/>
        </w:numPr>
        <w:spacing w:before="0" w:after="0" w:line="280" w:lineRule="atLeast"/>
        <w:rPr>
          <w:rFonts w:cs="Arial"/>
          <w:bCs/>
          <w:iCs/>
          <w:szCs w:val="20"/>
          <w:highlight w:val="yellow"/>
        </w:rPr>
      </w:pPr>
      <w:r w:rsidRPr="00791F72">
        <w:rPr>
          <w:rFonts w:cs="Arial"/>
          <w:bCs/>
          <w:iCs/>
          <w:szCs w:val="20"/>
          <w:highlight w:val="yellow"/>
        </w:rPr>
        <w:t>(přiloží účastník zadávacího řízení do nabídky)</w:t>
      </w:r>
    </w:p>
    <w:p w14:paraId="5C17CD99" w14:textId="77777777" w:rsidR="00335136" w:rsidRDefault="00335136" w:rsidP="00E558C9">
      <w:pPr>
        <w:pStyle w:val="Textodrkaa"/>
        <w:numPr>
          <w:ilvl w:val="0"/>
          <w:numId w:val="0"/>
        </w:numPr>
        <w:spacing w:before="0" w:after="0" w:line="280" w:lineRule="atLeast"/>
        <w:rPr>
          <w:rFonts w:cs="Arial"/>
          <w:bCs/>
          <w:iCs/>
          <w:szCs w:val="20"/>
        </w:rPr>
      </w:pPr>
    </w:p>
    <w:p w14:paraId="183746DE" w14:textId="77777777" w:rsidR="00335136" w:rsidRDefault="00335136" w:rsidP="00E558C9">
      <w:pPr>
        <w:pStyle w:val="Textodrkaa"/>
        <w:numPr>
          <w:ilvl w:val="0"/>
          <w:numId w:val="0"/>
        </w:numPr>
        <w:spacing w:before="0" w:after="0" w:line="280" w:lineRule="atLeast"/>
        <w:rPr>
          <w:rFonts w:cs="Arial"/>
          <w:bCs/>
          <w:iCs/>
          <w:szCs w:val="20"/>
        </w:rPr>
      </w:pPr>
    </w:p>
    <w:p w14:paraId="1BA675C9" w14:textId="77777777" w:rsidR="00335136" w:rsidRDefault="00335136" w:rsidP="00E558C9">
      <w:pPr>
        <w:pStyle w:val="Textodrkaa"/>
        <w:numPr>
          <w:ilvl w:val="0"/>
          <w:numId w:val="0"/>
        </w:numPr>
        <w:spacing w:before="0" w:after="0" w:line="280" w:lineRule="atLeast"/>
        <w:rPr>
          <w:rFonts w:cs="Arial"/>
          <w:bCs/>
          <w:iCs/>
          <w:szCs w:val="20"/>
        </w:rPr>
      </w:pPr>
    </w:p>
    <w:p w14:paraId="5C017044" w14:textId="77777777" w:rsidR="00335136" w:rsidRDefault="00335136" w:rsidP="00E558C9">
      <w:pPr>
        <w:pStyle w:val="Textodrkaa"/>
        <w:numPr>
          <w:ilvl w:val="0"/>
          <w:numId w:val="0"/>
        </w:numPr>
        <w:spacing w:before="0" w:after="0" w:line="280" w:lineRule="atLeast"/>
        <w:rPr>
          <w:rFonts w:cs="Arial"/>
          <w:bCs/>
          <w:iCs/>
          <w:szCs w:val="20"/>
        </w:rPr>
      </w:pPr>
    </w:p>
    <w:p w14:paraId="3E3CCF26" w14:textId="77777777" w:rsidR="00335136" w:rsidRDefault="00335136" w:rsidP="00E558C9">
      <w:pPr>
        <w:pStyle w:val="Textodrkaa"/>
        <w:numPr>
          <w:ilvl w:val="0"/>
          <w:numId w:val="0"/>
        </w:numPr>
        <w:spacing w:before="0" w:after="0" w:line="280" w:lineRule="atLeast"/>
        <w:rPr>
          <w:rFonts w:cs="Arial"/>
          <w:bCs/>
          <w:iCs/>
          <w:szCs w:val="20"/>
        </w:rPr>
      </w:pPr>
    </w:p>
    <w:p w14:paraId="3DE3B49B" w14:textId="77777777" w:rsidR="00335136" w:rsidRDefault="00335136" w:rsidP="00E558C9">
      <w:pPr>
        <w:pStyle w:val="Textodrkaa"/>
        <w:numPr>
          <w:ilvl w:val="0"/>
          <w:numId w:val="0"/>
        </w:numPr>
        <w:spacing w:before="0" w:after="0" w:line="280" w:lineRule="atLeast"/>
        <w:rPr>
          <w:rFonts w:cs="Arial"/>
          <w:bCs/>
          <w:iCs/>
          <w:szCs w:val="20"/>
        </w:rPr>
      </w:pPr>
    </w:p>
    <w:p w14:paraId="639462F1" w14:textId="77777777" w:rsidR="00335136" w:rsidRDefault="00335136" w:rsidP="00E558C9">
      <w:pPr>
        <w:pStyle w:val="Textodrkaa"/>
        <w:numPr>
          <w:ilvl w:val="0"/>
          <w:numId w:val="0"/>
        </w:numPr>
        <w:spacing w:before="0" w:after="0" w:line="280" w:lineRule="atLeast"/>
        <w:rPr>
          <w:rFonts w:cs="Arial"/>
          <w:bCs/>
          <w:iCs/>
          <w:szCs w:val="20"/>
        </w:rPr>
      </w:pPr>
    </w:p>
    <w:p w14:paraId="4EA4A013" w14:textId="77777777" w:rsidR="00335136" w:rsidRDefault="00335136" w:rsidP="00E558C9">
      <w:pPr>
        <w:pStyle w:val="Textodrkaa"/>
        <w:numPr>
          <w:ilvl w:val="0"/>
          <w:numId w:val="0"/>
        </w:numPr>
        <w:spacing w:before="0" w:after="0" w:line="280" w:lineRule="atLeast"/>
        <w:rPr>
          <w:rFonts w:cs="Arial"/>
          <w:bCs/>
          <w:iCs/>
          <w:szCs w:val="20"/>
        </w:rPr>
      </w:pPr>
    </w:p>
    <w:p w14:paraId="1C9DE1A8" w14:textId="77777777" w:rsidR="00335136" w:rsidRDefault="00335136" w:rsidP="00E558C9">
      <w:pPr>
        <w:pStyle w:val="Textodrkaa"/>
        <w:numPr>
          <w:ilvl w:val="0"/>
          <w:numId w:val="0"/>
        </w:numPr>
        <w:spacing w:before="0" w:after="0" w:line="280" w:lineRule="atLeast"/>
        <w:rPr>
          <w:rFonts w:cs="Arial"/>
          <w:bCs/>
          <w:iCs/>
          <w:szCs w:val="20"/>
        </w:rPr>
      </w:pPr>
    </w:p>
    <w:p w14:paraId="6FE69AF5" w14:textId="77777777" w:rsidR="00335136" w:rsidRDefault="00335136" w:rsidP="00E558C9">
      <w:pPr>
        <w:pStyle w:val="Textodrkaa"/>
        <w:numPr>
          <w:ilvl w:val="0"/>
          <w:numId w:val="0"/>
        </w:numPr>
        <w:spacing w:before="0" w:after="0" w:line="280" w:lineRule="atLeast"/>
        <w:rPr>
          <w:rFonts w:cs="Arial"/>
          <w:bCs/>
          <w:iCs/>
          <w:szCs w:val="20"/>
        </w:rPr>
      </w:pPr>
    </w:p>
    <w:p w14:paraId="7CD39A4B" w14:textId="77777777" w:rsidR="00335136" w:rsidRDefault="00335136" w:rsidP="00E558C9">
      <w:pPr>
        <w:pStyle w:val="Textodrkaa"/>
        <w:numPr>
          <w:ilvl w:val="0"/>
          <w:numId w:val="0"/>
        </w:numPr>
        <w:spacing w:before="0" w:after="0" w:line="280" w:lineRule="atLeast"/>
        <w:rPr>
          <w:rFonts w:cs="Arial"/>
          <w:bCs/>
          <w:iCs/>
          <w:szCs w:val="20"/>
        </w:rPr>
      </w:pPr>
    </w:p>
    <w:p w14:paraId="5CD321A9" w14:textId="77777777" w:rsidR="00335136" w:rsidRDefault="00335136" w:rsidP="00E558C9">
      <w:pPr>
        <w:pStyle w:val="Textodrkaa"/>
        <w:numPr>
          <w:ilvl w:val="0"/>
          <w:numId w:val="0"/>
        </w:numPr>
        <w:spacing w:before="0" w:after="0" w:line="280" w:lineRule="atLeast"/>
        <w:rPr>
          <w:rFonts w:cs="Arial"/>
          <w:bCs/>
          <w:iCs/>
          <w:szCs w:val="20"/>
        </w:rPr>
      </w:pPr>
    </w:p>
    <w:p w14:paraId="2ABF3852" w14:textId="77777777" w:rsidR="00335136" w:rsidRDefault="00335136" w:rsidP="00E558C9">
      <w:pPr>
        <w:pStyle w:val="Textodrkaa"/>
        <w:numPr>
          <w:ilvl w:val="0"/>
          <w:numId w:val="0"/>
        </w:numPr>
        <w:spacing w:before="0" w:after="0" w:line="280" w:lineRule="atLeast"/>
        <w:rPr>
          <w:rFonts w:cs="Arial"/>
          <w:bCs/>
          <w:iCs/>
          <w:szCs w:val="20"/>
        </w:rPr>
      </w:pPr>
    </w:p>
    <w:p w14:paraId="04E07929" w14:textId="77777777" w:rsidR="00335136" w:rsidRDefault="00335136" w:rsidP="00E558C9">
      <w:pPr>
        <w:pStyle w:val="Textodrkaa"/>
        <w:numPr>
          <w:ilvl w:val="0"/>
          <w:numId w:val="0"/>
        </w:numPr>
        <w:spacing w:before="0" w:after="0" w:line="280" w:lineRule="atLeast"/>
        <w:rPr>
          <w:rFonts w:cs="Arial"/>
          <w:bCs/>
          <w:iCs/>
          <w:szCs w:val="20"/>
        </w:rPr>
      </w:pPr>
    </w:p>
    <w:p w14:paraId="3294C56E" w14:textId="77777777" w:rsidR="00335136" w:rsidRDefault="00335136" w:rsidP="00E558C9">
      <w:pPr>
        <w:pStyle w:val="Textodrkaa"/>
        <w:numPr>
          <w:ilvl w:val="0"/>
          <w:numId w:val="0"/>
        </w:numPr>
        <w:spacing w:before="0" w:after="0" w:line="280" w:lineRule="atLeast"/>
        <w:rPr>
          <w:rFonts w:cs="Arial"/>
          <w:bCs/>
          <w:iCs/>
          <w:szCs w:val="20"/>
        </w:rPr>
      </w:pPr>
    </w:p>
    <w:p w14:paraId="1066D4E5" w14:textId="77777777" w:rsidR="00335136" w:rsidRDefault="00335136" w:rsidP="00E558C9">
      <w:pPr>
        <w:pStyle w:val="Textodrkaa"/>
        <w:numPr>
          <w:ilvl w:val="0"/>
          <w:numId w:val="0"/>
        </w:numPr>
        <w:spacing w:before="0" w:after="0" w:line="280" w:lineRule="atLeast"/>
        <w:rPr>
          <w:rFonts w:cs="Arial"/>
          <w:bCs/>
          <w:iCs/>
          <w:szCs w:val="20"/>
        </w:rPr>
      </w:pPr>
    </w:p>
    <w:p w14:paraId="5402170D" w14:textId="77777777" w:rsidR="00335136" w:rsidRDefault="00335136" w:rsidP="00E558C9">
      <w:pPr>
        <w:pStyle w:val="Textodrkaa"/>
        <w:numPr>
          <w:ilvl w:val="0"/>
          <w:numId w:val="0"/>
        </w:numPr>
        <w:spacing w:before="0" w:after="0" w:line="280" w:lineRule="atLeast"/>
        <w:rPr>
          <w:rFonts w:cs="Arial"/>
          <w:bCs/>
          <w:iCs/>
          <w:szCs w:val="20"/>
        </w:rPr>
      </w:pPr>
    </w:p>
    <w:p w14:paraId="6F3B40F6" w14:textId="77777777" w:rsidR="00335136" w:rsidRDefault="00335136" w:rsidP="00E558C9">
      <w:pPr>
        <w:pStyle w:val="Textodrkaa"/>
        <w:numPr>
          <w:ilvl w:val="0"/>
          <w:numId w:val="0"/>
        </w:numPr>
        <w:spacing w:before="0" w:after="0" w:line="280" w:lineRule="atLeast"/>
        <w:rPr>
          <w:rFonts w:cs="Arial"/>
          <w:bCs/>
          <w:iCs/>
          <w:szCs w:val="20"/>
        </w:rPr>
      </w:pPr>
    </w:p>
    <w:p w14:paraId="4F380524" w14:textId="77777777" w:rsidR="00335136" w:rsidRDefault="00335136" w:rsidP="00E558C9">
      <w:pPr>
        <w:pStyle w:val="Textodrkaa"/>
        <w:numPr>
          <w:ilvl w:val="0"/>
          <w:numId w:val="0"/>
        </w:numPr>
        <w:spacing w:before="0" w:after="0" w:line="280" w:lineRule="atLeast"/>
        <w:rPr>
          <w:rFonts w:cs="Arial"/>
          <w:bCs/>
          <w:iCs/>
          <w:szCs w:val="20"/>
        </w:rPr>
      </w:pPr>
    </w:p>
    <w:p w14:paraId="332A25F2" w14:textId="77777777" w:rsidR="00335136" w:rsidRDefault="00335136" w:rsidP="00E558C9">
      <w:pPr>
        <w:pStyle w:val="Textodrkaa"/>
        <w:numPr>
          <w:ilvl w:val="0"/>
          <w:numId w:val="0"/>
        </w:numPr>
        <w:spacing w:before="0" w:after="0" w:line="280" w:lineRule="atLeast"/>
        <w:rPr>
          <w:rFonts w:cs="Arial"/>
          <w:bCs/>
          <w:iCs/>
          <w:szCs w:val="20"/>
        </w:rPr>
      </w:pPr>
    </w:p>
    <w:p w14:paraId="72FE9605" w14:textId="77777777" w:rsidR="00335136" w:rsidRDefault="00335136" w:rsidP="00E558C9">
      <w:pPr>
        <w:pStyle w:val="Textodrkaa"/>
        <w:numPr>
          <w:ilvl w:val="0"/>
          <w:numId w:val="0"/>
        </w:numPr>
        <w:spacing w:before="0" w:after="0" w:line="280" w:lineRule="atLeast"/>
        <w:rPr>
          <w:rFonts w:cs="Arial"/>
          <w:bCs/>
          <w:iCs/>
          <w:szCs w:val="20"/>
        </w:rPr>
      </w:pPr>
    </w:p>
    <w:p w14:paraId="2BCE273E" w14:textId="77777777" w:rsidR="00335136" w:rsidRDefault="00335136" w:rsidP="00E558C9">
      <w:pPr>
        <w:pStyle w:val="Textodrkaa"/>
        <w:numPr>
          <w:ilvl w:val="0"/>
          <w:numId w:val="0"/>
        </w:numPr>
        <w:spacing w:before="0" w:after="0" w:line="280" w:lineRule="atLeast"/>
        <w:rPr>
          <w:rFonts w:cs="Arial"/>
          <w:bCs/>
          <w:iCs/>
          <w:szCs w:val="20"/>
        </w:rPr>
      </w:pPr>
    </w:p>
    <w:p w14:paraId="1EC43EE1" w14:textId="77777777" w:rsidR="00335136" w:rsidRDefault="00335136" w:rsidP="00E558C9">
      <w:pPr>
        <w:pStyle w:val="Textodrkaa"/>
        <w:numPr>
          <w:ilvl w:val="0"/>
          <w:numId w:val="0"/>
        </w:numPr>
        <w:spacing w:before="0" w:after="0" w:line="280" w:lineRule="atLeast"/>
        <w:rPr>
          <w:rFonts w:cs="Arial"/>
          <w:bCs/>
          <w:iCs/>
          <w:szCs w:val="20"/>
        </w:rPr>
      </w:pPr>
    </w:p>
    <w:p w14:paraId="69AD10E8" w14:textId="77777777" w:rsidR="00335136" w:rsidRDefault="00335136" w:rsidP="00E558C9">
      <w:pPr>
        <w:pStyle w:val="Textodrkaa"/>
        <w:numPr>
          <w:ilvl w:val="0"/>
          <w:numId w:val="0"/>
        </w:numPr>
        <w:spacing w:before="0" w:after="0" w:line="280" w:lineRule="atLeast"/>
        <w:rPr>
          <w:rFonts w:cs="Arial"/>
          <w:bCs/>
          <w:iCs/>
          <w:szCs w:val="20"/>
        </w:rPr>
      </w:pPr>
    </w:p>
    <w:p w14:paraId="2F6E85F3" w14:textId="77777777" w:rsidR="00335136" w:rsidRDefault="00335136" w:rsidP="00E558C9">
      <w:pPr>
        <w:pStyle w:val="Textodrkaa"/>
        <w:numPr>
          <w:ilvl w:val="0"/>
          <w:numId w:val="0"/>
        </w:numPr>
        <w:spacing w:before="0" w:after="0" w:line="280" w:lineRule="atLeast"/>
        <w:rPr>
          <w:rFonts w:cs="Arial"/>
          <w:bCs/>
          <w:iCs/>
          <w:szCs w:val="20"/>
        </w:rPr>
      </w:pPr>
    </w:p>
    <w:p w14:paraId="3E1583CF" w14:textId="77777777" w:rsidR="00335136" w:rsidRDefault="00335136" w:rsidP="00E558C9">
      <w:pPr>
        <w:pStyle w:val="Textodrkaa"/>
        <w:numPr>
          <w:ilvl w:val="0"/>
          <w:numId w:val="0"/>
        </w:numPr>
        <w:spacing w:before="0" w:after="0" w:line="280" w:lineRule="atLeast"/>
        <w:rPr>
          <w:rFonts w:cs="Arial"/>
          <w:bCs/>
          <w:iCs/>
          <w:szCs w:val="20"/>
        </w:rPr>
      </w:pPr>
    </w:p>
    <w:p w14:paraId="5A6E6F71" w14:textId="77777777" w:rsidR="00335136" w:rsidRDefault="00335136" w:rsidP="00E558C9">
      <w:pPr>
        <w:pStyle w:val="Textodrkaa"/>
        <w:numPr>
          <w:ilvl w:val="0"/>
          <w:numId w:val="0"/>
        </w:numPr>
        <w:spacing w:before="0" w:after="0" w:line="280" w:lineRule="atLeast"/>
        <w:rPr>
          <w:rFonts w:cs="Arial"/>
          <w:bCs/>
          <w:iCs/>
          <w:szCs w:val="20"/>
        </w:rPr>
      </w:pPr>
    </w:p>
    <w:p w14:paraId="59B63AAF" w14:textId="77777777" w:rsidR="00335136" w:rsidRDefault="00335136" w:rsidP="00E558C9">
      <w:pPr>
        <w:pStyle w:val="Textodrkaa"/>
        <w:numPr>
          <w:ilvl w:val="0"/>
          <w:numId w:val="0"/>
        </w:numPr>
        <w:spacing w:before="0" w:after="0" w:line="280" w:lineRule="atLeast"/>
        <w:rPr>
          <w:rFonts w:cs="Arial"/>
          <w:bCs/>
          <w:iCs/>
          <w:szCs w:val="20"/>
        </w:rPr>
      </w:pPr>
    </w:p>
    <w:p w14:paraId="3EF63659" w14:textId="77777777" w:rsidR="00335136" w:rsidRDefault="00335136" w:rsidP="00E558C9">
      <w:pPr>
        <w:pStyle w:val="Textodrkaa"/>
        <w:numPr>
          <w:ilvl w:val="0"/>
          <w:numId w:val="0"/>
        </w:numPr>
        <w:spacing w:before="0" w:after="0" w:line="280" w:lineRule="atLeast"/>
        <w:rPr>
          <w:rFonts w:cs="Arial"/>
          <w:bCs/>
          <w:iCs/>
          <w:szCs w:val="20"/>
        </w:rPr>
      </w:pPr>
    </w:p>
    <w:p w14:paraId="068FC7F5" w14:textId="77777777" w:rsidR="00335136" w:rsidRDefault="00335136" w:rsidP="00E558C9">
      <w:pPr>
        <w:pStyle w:val="Textodrkaa"/>
        <w:numPr>
          <w:ilvl w:val="0"/>
          <w:numId w:val="0"/>
        </w:numPr>
        <w:spacing w:before="0" w:after="0" w:line="280" w:lineRule="atLeast"/>
        <w:rPr>
          <w:rFonts w:cs="Arial"/>
          <w:bCs/>
          <w:iCs/>
          <w:szCs w:val="20"/>
        </w:rPr>
      </w:pPr>
    </w:p>
    <w:p w14:paraId="54F6AA64" w14:textId="77777777" w:rsidR="00335136" w:rsidRDefault="00335136" w:rsidP="00E558C9">
      <w:pPr>
        <w:pStyle w:val="Textodrkaa"/>
        <w:numPr>
          <w:ilvl w:val="0"/>
          <w:numId w:val="0"/>
        </w:numPr>
        <w:spacing w:before="0" w:after="0" w:line="280" w:lineRule="atLeast"/>
        <w:rPr>
          <w:rFonts w:cs="Arial"/>
          <w:bCs/>
          <w:iCs/>
          <w:szCs w:val="20"/>
        </w:rPr>
      </w:pPr>
    </w:p>
    <w:p w14:paraId="15F39480" w14:textId="77777777" w:rsidR="00335136" w:rsidRDefault="00335136" w:rsidP="00E558C9">
      <w:pPr>
        <w:pStyle w:val="Textodrkaa"/>
        <w:numPr>
          <w:ilvl w:val="0"/>
          <w:numId w:val="0"/>
        </w:numPr>
        <w:spacing w:before="0" w:after="0" w:line="280" w:lineRule="atLeast"/>
        <w:rPr>
          <w:rFonts w:cs="Arial"/>
          <w:bCs/>
          <w:iCs/>
          <w:szCs w:val="20"/>
        </w:rPr>
      </w:pPr>
    </w:p>
    <w:p w14:paraId="3C94A1A1" w14:textId="77777777" w:rsidR="00335136" w:rsidRDefault="00335136" w:rsidP="00E558C9">
      <w:pPr>
        <w:pStyle w:val="Textodrkaa"/>
        <w:numPr>
          <w:ilvl w:val="0"/>
          <w:numId w:val="0"/>
        </w:numPr>
        <w:spacing w:before="0" w:after="0" w:line="280" w:lineRule="atLeast"/>
        <w:rPr>
          <w:rFonts w:cs="Arial"/>
          <w:bCs/>
          <w:iCs/>
          <w:szCs w:val="20"/>
        </w:rPr>
      </w:pPr>
    </w:p>
    <w:p w14:paraId="2D0980FF" w14:textId="77777777" w:rsidR="00335136" w:rsidRDefault="00335136" w:rsidP="00E558C9">
      <w:pPr>
        <w:pStyle w:val="Textodrkaa"/>
        <w:numPr>
          <w:ilvl w:val="0"/>
          <w:numId w:val="0"/>
        </w:numPr>
        <w:spacing w:before="0" w:after="0" w:line="280" w:lineRule="atLeast"/>
        <w:rPr>
          <w:rFonts w:cs="Arial"/>
          <w:bCs/>
          <w:iCs/>
          <w:szCs w:val="20"/>
        </w:rPr>
      </w:pPr>
    </w:p>
    <w:p w14:paraId="60A67281" w14:textId="77777777" w:rsidR="00335136" w:rsidRDefault="00335136" w:rsidP="00E558C9">
      <w:pPr>
        <w:pStyle w:val="Textodrkaa"/>
        <w:numPr>
          <w:ilvl w:val="0"/>
          <w:numId w:val="0"/>
        </w:numPr>
        <w:spacing w:before="0" w:after="0" w:line="280" w:lineRule="atLeast"/>
        <w:rPr>
          <w:rFonts w:cs="Arial"/>
          <w:bCs/>
          <w:iCs/>
          <w:szCs w:val="20"/>
        </w:rPr>
      </w:pPr>
    </w:p>
    <w:p w14:paraId="76F0A22D" w14:textId="77777777" w:rsidR="00335136" w:rsidRDefault="00335136" w:rsidP="00E558C9">
      <w:pPr>
        <w:pStyle w:val="Textodrkaa"/>
        <w:numPr>
          <w:ilvl w:val="0"/>
          <w:numId w:val="0"/>
        </w:numPr>
        <w:spacing w:before="0" w:after="0" w:line="280" w:lineRule="atLeast"/>
        <w:rPr>
          <w:rFonts w:cs="Arial"/>
          <w:bCs/>
          <w:iCs/>
          <w:szCs w:val="20"/>
        </w:rPr>
      </w:pPr>
      <w:bookmarkStart w:id="220" w:name="_GoBack"/>
      <w:bookmarkEnd w:id="220"/>
    </w:p>
    <w:p w14:paraId="244FFC49" w14:textId="77777777" w:rsidR="00851609" w:rsidRDefault="00851609" w:rsidP="009865AC">
      <w:pPr>
        <w:pStyle w:val="Textodrkaa"/>
        <w:numPr>
          <w:ilvl w:val="0"/>
          <w:numId w:val="0"/>
        </w:numPr>
        <w:spacing w:before="0" w:after="0" w:line="280" w:lineRule="atLeast"/>
        <w:rPr>
          <w:rFonts w:cs="Arial"/>
          <w:b/>
          <w:bCs/>
          <w:iCs/>
          <w:sz w:val="24"/>
          <w:szCs w:val="20"/>
        </w:rPr>
      </w:pPr>
    </w:p>
    <w:p w14:paraId="223D8609" w14:textId="77777777" w:rsidR="008103A9" w:rsidRPr="00791F72" w:rsidRDefault="009865AC" w:rsidP="009865AC">
      <w:pPr>
        <w:pStyle w:val="Textodrkaa"/>
        <w:numPr>
          <w:ilvl w:val="0"/>
          <w:numId w:val="0"/>
        </w:numPr>
        <w:spacing w:before="0" w:after="0" w:line="280" w:lineRule="atLeast"/>
        <w:rPr>
          <w:rFonts w:cs="Arial"/>
          <w:b/>
          <w:bCs/>
          <w:iCs/>
          <w:sz w:val="24"/>
          <w:szCs w:val="20"/>
        </w:rPr>
      </w:pPr>
      <w:r w:rsidRPr="00791F72">
        <w:rPr>
          <w:rFonts w:cs="Arial"/>
          <w:b/>
          <w:bCs/>
          <w:iCs/>
          <w:sz w:val="24"/>
          <w:szCs w:val="20"/>
        </w:rPr>
        <w:t xml:space="preserve">Příloha č. 3 – Seznam poddodavatelů </w:t>
      </w:r>
    </w:p>
    <w:p w14:paraId="52330A6A" w14:textId="77777777" w:rsidR="008103A9" w:rsidRDefault="008103A9" w:rsidP="009865AC">
      <w:pPr>
        <w:pStyle w:val="Textodrkaa"/>
        <w:numPr>
          <w:ilvl w:val="0"/>
          <w:numId w:val="0"/>
        </w:numPr>
        <w:spacing w:before="0" w:after="0" w:line="280" w:lineRule="atLeast"/>
        <w:rPr>
          <w:rFonts w:cs="Arial"/>
          <w:bCs/>
          <w:iCs/>
          <w:szCs w:val="20"/>
        </w:rPr>
      </w:pPr>
    </w:p>
    <w:p w14:paraId="3943CAEC" w14:textId="2D4BDB91" w:rsidR="009865AC" w:rsidRDefault="009865AC" w:rsidP="009865AC">
      <w:pPr>
        <w:pStyle w:val="Textodrkaa"/>
        <w:numPr>
          <w:ilvl w:val="0"/>
          <w:numId w:val="0"/>
        </w:numPr>
        <w:spacing w:before="0" w:after="0" w:line="280" w:lineRule="atLeast"/>
        <w:rPr>
          <w:rFonts w:cs="Arial"/>
          <w:bCs/>
          <w:iCs/>
          <w:szCs w:val="20"/>
        </w:rPr>
      </w:pPr>
      <w:r w:rsidRPr="00791F72">
        <w:rPr>
          <w:rFonts w:cs="Arial"/>
          <w:bCs/>
          <w:iCs/>
          <w:szCs w:val="20"/>
          <w:highlight w:val="yellow"/>
        </w:rPr>
        <w:t>(předloží Poskytovatel v</w:t>
      </w:r>
      <w:r w:rsidR="001E6344" w:rsidRPr="00791F72">
        <w:rPr>
          <w:rFonts w:cs="Arial"/>
          <w:bCs/>
          <w:iCs/>
          <w:szCs w:val="20"/>
          <w:highlight w:val="yellow"/>
        </w:rPr>
        <w:t> </w:t>
      </w:r>
      <w:r w:rsidRPr="00791F72">
        <w:rPr>
          <w:rFonts w:cs="Arial"/>
          <w:bCs/>
          <w:iCs/>
          <w:szCs w:val="20"/>
          <w:highlight w:val="yellow"/>
        </w:rPr>
        <w:t>nabídce</w:t>
      </w:r>
      <w:r w:rsidR="001E6344" w:rsidRPr="00791F72">
        <w:rPr>
          <w:rFonts w:cs="Arial"/>
          <w:bCs/>
          <w:iCs/>
          <w:szCs w:val="20"/>
          <w:highlight w:val="yellow"/>
        </w:rPr>
        <w:t>)</w:t>
      </w:r>
    </w:p>
    <w:p w14:paraId="78CC9BD1" w14:textId="77777777" w:rsidR="009865AC" w:rsidRDefault="009865AC" w:rsidP="009865AC">
      <w:pPr>
        <w:pStyle w:val="Textodrkaa"/>
        <w:numPr>
          <w:ilvl w:val="0"/>
          <w:numId w:val="0"/>
        </w:numPr>
        <w:spacing w:before="0" w:after="0" w:line="280" w:lineRule="atLeast"/>
        <w:rPr>
          <w:rFonts w:cs="Arial"/>
          <w:bCs/>
          <w:iCs/>
          <w:szCs w:val="20"/>
        </w:rPr>
      </w:pPr>
    </w:p>
    <w:p w14:paraId="5C82AA31" w14:textId="77777777" w:rsidR="009865AC" w:rsidRPr="00335136" w:rsidRDefault="009865AC" w:rsidP="009865AC">
      <w:pPr>
        <w:spacing w:after="0" w:line="240" w:lineRule="auto"/>
        <w:ind w:firstLine="0"/>
        <w:jc w:val="center"/>
        <w:rPr>
          <w:rFonts w:ascii="Arial" w:hAnsi="Arial" w:cs="Arial"/>
          <w:b/>
          <w:color w:val="FF0000"/>
          <w:lang w:bidi="ar-SA"/>
        </w:rPr>
      </w:pPr>
      <w:r w:rsidRPr="00335136">
        <w:rPr>
          <w:rFonts w:ascii="Arial" w:hAnsi="Arial" w:cs="Arial"/>
          <w:b/>
          <w:color w:val="FF0000"/>
          <w:lang w:bidi="ar-SA"/>
        </w:rPr>
        <w:t>Varianta 1:</w:t>
      </w:r>
    </w:p>
    <w:p w14:paraId="1BC81104" w14:textId="5CC4E0A2" w:rsidR="009865AC" w:rsidRPr="00335136" w:rsidRDefault="009865AC" w:rsidP="009865AC">
      <w:pPr>
        <w:keepNext/>
        <w:suppressAutoHyphens/>
        <w:overflowPunct w:val="0"/>
        <w:autoSpaceDE w:val="0"/>
        <w:spacing w:after="0" w:line="280" w:lineRule="atLeast"/>
        <w:ind w:firstLine="0"/>
        <w:jc w:val="center"/>
        <w:textAlignment w:val="baseline"/>
        <w:rPr>
          <w:rFonts w:ascii="Arial" w:hAnsi="Arial" w:cs="Arial"/>
          <w:color w:val="auto"/>
          <w:lang w:bidi="ar-SA"/>
        </w:rPr>
      </w:pPr>
      <w:r w:rsidRPr="00335136">
        <w:rPr>
          <w:rFonts w:ascii="Arial" w:hAnsi="Arial" w:cs="Arial"/>
          <w:color w:val="auto"/>
          <w:lang w:bidi="ar-SA"/>
        </w:rPr>
        <w:t xml:space="preserve">Plnění </w:t>
      </w:r>
      <w:r w:rsidR="008103A9">
        <w:rPr>
          <w:rFonts w:ascii="Arial" w:hAnsi="Arial" w:cs="Arial"/>
          <w:color w:val="auto"/>
          <w:lang w:bidi="ar-SA"/>
        </w:rPr>
        <w:t xml:space="preserve">dle této Smlouvy </w:t>
      </w:r>
      <w:r w:rsidRPr="00335136">
        <w:rPr>
          <w:rFonts w:ascii="Arial" w:hAnsi="Arial" w:cs="Arial"/>
          <w:color w:val="auto"/>
          <w:lang w:bidi="ar-SA"/>
        </w:rPr>
        <w:t>bude plněno prostřednictvím následujících poddodavatelů:</w:t>
      </w:r>
    </w:p>
    <w:p w14:paraId="6541798D" w14:textId="77777777" w:rsidR="009865AC" w:rsidRPr="00335136" w:rsidRDefault="009865AC" w:rsidP="009865AC">
      <w:pPr>
        <w:tabs>
          <w:tab w:val="left" w:pos="5625"/>
        </w:tabs>
        <w:spacing w:after="0" w:line="240" w:lineRule="auto"/>
        <w:ind w:firstLine="0"/>
        <w:jc w:val="left"/>
        <w:rPr>
          <w:rFonts w:ascii="Arial" w:hAnsi="Arial" w:cs="Arial"/>
          <w:color w:val="auto"/>
          <w:lang w:bidi="ar-SA"/>
        </w:rPr>
      </w:pPr>
    </w:p>
    <w:tbl>
      <w:tblPr>
        <w:tblW w:w="9218" w:type="dxa"/>
        <w:jc w:val="center"/>
        <w:tblInd w:w="-19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A0" w:firstRow="1" w:lastRow="0" w:firstColumn="1" w:lastColumn="0" w:noHBand="0" w:noVBand="0"/>
      </w:tblPr>
      <w:tblGrid>
        <w:gridCol w:w="2102"/>
        <w:gridCol w:w="3963"/>
        <w:gridCol w:w="1188"/>
        <w:gridCol w:w="1965"/>
      </w:tblGrid>
      <w:tr w:rsidR="009865AC" w:rsidRPr="00335136" w14:paraId="14494FD0" w14:textId="77777777" w:rsidTr="00061CBE">
        <w:trPr>
          <w:jc w:val="center"/>
        </w:trPr>
        <w:tc>
          <w:tcPr>
            <w:tcW w:w="2767" w:type="dxa"/>
            <w:shd w:val="clear" w:color="auto" w:fill="D9D9D9"/>
            <w:tcMar>
              <w:top w:w="0" w:type="dxa"/>
              <w:left w:w="70" w:type="dxa"/>
              <w:bottom w:w="0" w:type="dxa"/>
              <w:right w:w="70" w:type="dxa"/>
            </w:tcMar>
            <w:vAlign w:val="center"/>
          </w:tcPr>
          <w:p w14:paraId="1BE111C8" w14:textId="77777777" w:rsidR="009865AC" w:rsidRPr="00335136" w:rsidRDefault="009865AC" w:rsidP="00061CBE">
            <w:pPr>
              <w:keepNext/>
              <w:overflowPunct w:val="0"/>
              <w:autoSpaceDE w:val="0"/>
              <w:autoSpaceDN w:val="0"/>
              <w:adjustRightInd w:val="0"/>
              <w:spacing w:before="480" w:line="280" w:lineRule="atLeast"/>
              <w:ind w:firstLine="0"/>
              <w:textAlignment w:val="baseline"/>
              <w:outlineLvl w:val="0"/>
              <w:rPr>
                <w:rFonts w:ascii="Arial" w:hAnsi="Arial" w:cs="Arial"/>
                <w:bCs/>
                <w:caps/>
                <w:color w:val="auto"/>
                <w:kern w:val="28"/>
                <w:lang w:bidi="ar-SA"/>
              </w:rPr>
            </w:pPr>
            <w:r w:rsidRPr="00335136">
              <w:rPr>
                <w:rFonts w:ascii="Arial" w:hAnsi="Arial" w:cs="Arial"/>
                <w:caps/>
                <w:color w:val="auto"/>
                <w:kern w:val="28"/>
                <w:lang w:bidi="ar-SA"/>
              </w:rPr>
              <w:t>Název subjektu, sídlo, IČO</w:t>
            </w:r>
          </w:p>
        </w:tc>
        <w:tc>
          <w:tcPr>
            <w:tcW w:w="3118" w:type="dxa"/>
            <w:shd w:val="clear" w:color="auto" w:fill="D9D9D9"/>
            <w:tcMar>
              <w:top w:w="0" w:type="dxa"/>
              <w:left w:w="70" w:type="dxa"/>
              <w:bottom w:w="0" w:type="dxa"/>
              <w:right w:w="70" w:type="dxa"/>
            </w:tcMar>
            <w:vAlign w:val="center"/>
          </w:tcPr>
          <w:p w14:paraId="2473ED4A" w14:textId="77777777" w:rsidR="009865AC" w:rsidRPr="00335136" w:rsidRDefault="009865AC" w:rsidP="00061CBE">
            <w:pPr>
              <w:keepNext/>
              <w:overflowPunct w:val="0"/>
              <w:autoSpaceDE w:val="0"/>
              <w:autoSpaceDN w:val="0"/>
              <w:adjustRightInd w:val="0"/>
              <w:spacing w:before="480" w:line="280" w:lineRule="atLeast"/>
              <w:ind w:firstLine="0"/>
              <w:textAlignment w:val="baseline"/>
              <w:outlineLvl w:val="0"/>
              <w:rPr>
                <w:rFonts w:ascii="Arial" w:hAnsi="Arial" w:cs="Arial"/>
                <w:bCs/>
                <w:caps/>
                <w:color w:val="auto"/>
                <w:kern w:val="28"/>
                <w:lang w:bidi="ar-SA"/>
              </w:rPr>
            </w:pPr>
            <w:r w:rsidRPr="00335136">
              <w:rPr>
                <w:rFonts w:ascii="Arial" w:hAnsi="Arial" w:cs="Arial"/>
                <w:caps/>
                <w:color w:val="auto"/>
                <w:kern w:val="28"/>
                <w:lang w:bidi="ar-SA"/>
              </w:rPr>
              <w:t>Definice části plnění, kterou dodavatel bude plnit prostřednictvím  poddodavatele</w:t>
            </w:r>
          </w:p>
        </w:tc>
        <w:tc>
          <w:tcPr>
            <w:tcW w:w="1438" w:type="dxa"/>
            <w:shd w:val="clear" w:color="auto" w:fill="D9D9D9"/>
            <w:tcMar>
              <w:top w:w="0" w:type="dxa"/>
              <w:left w:w="70" w:type="dxa"/>
              <w:bottom w:w="0" w:type="dxa"/>
              <w:right w:w="70" w:type="dxa"/>
            </w:tcMar>
            <w:vAlign w:val="center"/>
          </w:tcPr>
          <w:p w14:paraId="0E62FC3D" w14:textId="77777777" w:rsidR="009865AC" w:rsidRPr="00335136" w:rsidRDefault="009865AC" w:rsidP="00061CBE">
            <w:pPr>
              <w:keepNext/>
              <w:overflowPunct w:val="0"/>
              <w:autoSpaceDE w:val="0"/>
              <w:autoSpaceDN w:val="0"/>
              <w:adjustRightInd w:val="0"/>
              <w:spacing w:before="480" w:line="280" w:lineRule="atLeast"/>
              <w:ind w:firstLine="0"/>
              <w:textAlignment w:val="baseline"/>
              <w:outlineLvl w:val="0"/>
              <w:rPr>
                <w:rFonts w:ascii="Arial" w:hAnsi="Arial" w:cs="Arial"/>
                <w:bCs/>
                <w:caps/>
                <w:color w:val="auto"/>
                <w:kern w:val="28"/>
                <w:lang w:bidi="ar-SA"/>
              </w:rPr>
            </w:pPr>
            <w:r w:rsidRPr="00335136">
              <w:rPr>
                <w:rFonts w:ascii="Arial" w:hAnsi="Arial" w:cs="Arial"/>
                <w:caps/>
                <w:color w:val="auto"/>
                <w:kern w:val="28"/>
                <w:lang w:bidi="ar-SA"/>
              </w:rPr>
              <w:t xml:space="preserve">% podíl na plnění </w:t>
            </w:r>
          </w:p>
        </w:tc>
        <w:tc>
          <w:tcPr>
            <w:tcW w:w="1895" w:type="dxa"/>
            <w:shd w:val="clear" w:color="auto" w:fill="D9D9D9"/>
          </w:tcPr>
          <w:p w14:paraId="06736729" w14:textId="77777777" w:rsidR="009865AC" w:rsidRPr="00335136" w:rsidRDefault="009865AC" w:rsidP="00061CBE">
            <w:pPr>
              <w:keepNext/>
              <w:overflowPunct w:val="0"/>
              <w:autoSpaceDE w:val="0"/>
              <w:autoSpaceDN w:val="0"/>
              <w:adjustRightInd w:val="0"/>
              <w:spacing w:before="480" w:line="280" w:lineRule="atLeast"/>
              <w:ind w:firstLine="0"/>
              <w:textAlignment w:val="baseline"/>
              <w:outlineLvl w:val="0"/>
              <w:rPr>
                <w:rFonts w:ascii="Arial" w:hAnsi="Arial" w:cs="Arial"/>
                <w:bCs/>
                <w:caps/>
                <w:color w:val="auto"/>
                <w:kern w:val="28"/>
                <w:lang w:bidi="ar-SA"/>
              </w:rPr>
            </w:pPr>
            <w:r w:rsidRPr="00335136">
              <w:rPr>
                <w:rFonts w:ascii="Arial" w:hAnsi="Arial" w:cs="Arial"/>
                <w:caps/>
                <w:color w:val="auto"/>
                <w:kern w:val="28"/>
                <w:lang w:bidi="ar-SA"/>
              </w:rPr>
              <w:t xml:space="preserve">Uvedení, zda tímto poddodavatelem je prokazována kvalifikace </w:t>
            </w:r>
          </w:p>
        </w:tc>
      </w:tr>
      <w:tr w:rsidR="009865AC" w:rsidRPr="00335136" w14:paraId="4E903A2A" w14:textId="77777777" w:rsidTr="00061CBE">
        <w:trPr>
          <w:trHeight w:val="1395"/>
          <w:jc w:val="center"/>
        </w:trPr>
        <w:tc>
          <w:tcPr>
            <w:tcW w:w="2767" w:type="dxa"/>
            <w:tcMar>
              <w:top w:w="0" w:type="dxa"/>
              <w:left w:w="70" w:type="dxa"/>
              <w:bottom w:w="0" w:type="dxa"/>
              <w:right w:w="70" w:type="dxa"/>
            </w:tcMar>
          </w:tcPr>
          <w:p w14:paraId="5B878FB7" w14:textId="77777777" w:rsidR="009865AC" w:rsidRPr="00335136" w:rsidRDefault="009865AC" w:rsidP="00061CBE">
            <w:pPr>
              <w:spacing w:after="0" w:line="240" w:lineRule="auto"/>
              <w:ind w:firstLine="0"/>
              <w:jc w:val="left"/>
              <w:rPr>
                <w:rFonts w:ascii="Arial" w:hAnsi="Arial" w:cs="Arial"/>
                <w:color w:val="auto"/>
                <w:lang w:bidi="ar-SA"/>
              </w:rPr>
            </w:pPr>
          </w:p>
        </w:tc>
        <w:tc>
          <w:tcPr>
            <w:tcW w:w="3118" w:type="dxa"/>
            <w:tcMar>
              <w:top w:w="0" w:type="dxa"/>
              <w:left w:w="70" w:type="dxa"/>
              <w:bottom w:w="0" w:type="dxa"/>
              <w:right w:w="70" w:type="dxa"/>
            </w:tcMar>
          </w:tcPr>
          <w:p w14:paraId="7AA13F4F" w14:textId="77777777" w:rsidR="009865AC" w:rsidRPr="00335136" w:rsidRDefault="009865AC" w:rsidP="00061CBE">
            <w:pPr>
              <w:spacing w:after="0" w:line="240" w:lineRule="auto"/>
              <w:ind w:firstLine="0"/>
              <w:jc w:val="left"/>
              <w:rPr>
                <w:rFonts w:ascii="Arial" w:hAnsi="Arial" w:cs="Arial"/>
                <w:color w:val="auto"/>
                <w:lang w:bidi="ar-SA"/>
              </w:rPr>
            </w:pPr>
          </w:p>
        </w:tc>
        <w:tc>
          <w:tcPr>
            <w:tcW w:w="1438" w:type="dxa"/>
            <w:tcMar>
              <w:top w:w="0" w:type="dxa"/>
              <w:left w:w="70" w:type="dxa"/>
              <w:bottom w:w="0" w:type="dxa"/>
              <w:right w:w="70" w:type="dxa"/>
            </w:tcMar>
          </w:tcPr>
          <w:p w14:paraId="1706C61E" w14:textId="77777777" w:rsidR="009865AC" w:rsidRPr="00335136" w:rsidRDefault="009865AC" w:rsidP="00061CBE">
            <w:pPr>
              <w:spacing w:after="0" w:line="240" w:lineRule="auto"/>
              <w:ind w:firstLine="0"/>
              <w:jc w:val="left"/>
              <w:rPr>
                <w:rFonts w:ascii="Arial" w:hAnsi="Arial" w:cs="Arial"/>
                <w:color w:val="auto"/>
                <w:lang w:bidi="ar-SA"/>
              </w:rPr>
            </w:pPr>
          </w:p>
        </w:tc>
        <w:tc>
          <w:tcPr>
            <w:tcW w:w="1895" w:type="dxa"/>
          </w:tcPr>
          <w:p w14:paraId="79EB2FA8" w14:textId="77777777" w:rsidR="009865AC" w:rsidRPr="00335136" w:rsidRDefault="009865AC" w:rsidP="00061CBE">
            <w:pPr>
              <w:spacing w:after="0" w:line="240" w:lineRule="auto"/>
              <w:ind w:firstLine="0"/>
              <w:jc w:val="left"/>
              <w:rPr>
                <w:rFonts w:ascii="Arial" w:hAnsi="Arial" w:cs="Arial"/>
                <w:color w:val="auto"/>
                <w:lang w:bidi="ar-SA"/>
              </w:rPr>
            </w:pPr>
          </w:p>
        </w:tc>
      </w:tr>
      <w:tr w:rsidR="009865AC" w:rsidRPr="00335136" w14:paraId="11C1FFDF" w14:textId="77777777" w:rsidTr="00061CBE">
        <w:trPr>
          <w:trHeight w:val="1422"/>
          <w:jc w:val="center"/>
        </w:trPr>
        <w:tc>
          <w:tcPr>
            <w:tcW w:w="2767" w:type="dxa"/>
            <w:tcMar>
              <w:top w:w="0" w:type="dxa"/>
              <w:left w:w="70" w:type="dxa"/>
              <w:bottom w:w="0" w:type="dxa"/>
              <w:right w:w="70" w:type="dxa"/>
            </w:tcMar>
          </w:tcPr>
          <w:p w14:paraId="0E143A19" w14:textId="77777777" w:rsidR="009865AC" w:rsidRPr="00335136" w:rsidRDefault="009865AC" w:rsidP="00061CBE">
            <w:pPr>
              <w:spacing w:after="0" w:line="240" w:lineRule="auto"/>
              <w:ind w:firstLine="0"/>
              <w:jc w:val="left"/>
              <w:rPr>
                <w:rFonts w:ascii="Arial" w:hAnsi="Arial" w:cs="Arial"/>
                <w:color w:val="auto"/>
                <w:lang w:bidi="ar-SA"/>
              </w:rPr>
            </w:pPr>
          </w:p>
        </w:tc>
        <w:tc>
          <w:tcPr>
            <w:tcW w:w="3118" w:type="dxa"/>
            <w:tcMar>
              <w:top w:w="0" w:type="dxa"/>
              <w:left w:w="70" w:type="dxa"/>
              <w:bottom w:w="0" w:type="dxa"/>
              <w:right w:w="70" w:type="dxa"/>
            </w:tcMar>
          </w:tcPr>
          <w:p w14:paraId="39058695" w14:textId="77777777" w:rsidR="009865AC" w:rsidRPr="00335136" w:rsidRDefault="009865AC" w:rsidP="00061CBE">
            <w:pPr>
              <w:spacing w:after="0" w:line="240" w:lineRule="auto"/>
              <w:ind w:firstLine="0"/>
              <w:jc w:val="left"/>
              <w:rPr>
                <w:rFonts w:ascii="Arial" w:hAnsi="Arial" w:cs="Arial"/>
                <w:color w:val="auto"/>
                <w:lang w:bidi="ar-SA"/>
              </w:rPr>
            </w:pPr>
          </w:p>
        </w:tc>
        <w:tc>
          <w:tcPr>
            <w:tcW w:w="1438" w:type="dxa"/>
            <w:tcMar>
              <w:top w:w="0" w:type="dxa"/>
              <w:left w:w="70" w:type="dxa"/>
              <w:bottom w:w="0" w:type="dxa"/>
              <w:right w:w="70" w:type="dxa"/>
            </w:tcMar>
          </w:tcPr>
          <w:p w14:paraId="2408D022" w14:textId="77777777" w:rsidR="009865AC" w:rsidRPr="00335136" w:rsidRDefault="009865AC" w:rsidP="00061CBE">
            <w:pPr>
              <w:spacing w:after="0" w:line="240" w:lineRule="auto"/>
              <w:ind w:firstLine="0"/>
              <w:jc w:val="left"/>
              <w:rPr>
                <w:rFonts w:ascii="Arial" w:hAnsi="Arial" w:cs="Arial"/>
                <w:color w:val="auto"/>
                <w:lang w:bidi="ar-SA"/>
              </w:rPr>
            </w:pPr>
          </w:p>
        </w:tc>
        <w:tc>
          <w:tcPr>
            <w:tcW w:w="1895" w:type="dxa"/>
          </w:tcPr>
          <w:p w14:paraId="01255F34" w14:textId="77777777" w:rsidR="009865AC" w:rsidRPr="00335136" w:rsidRDefault="009865AC" w:rsidP="00061CBE">
            <w:pPr>
              <w:spacing w:after="0" w:line="240" w:lineRule="auto"/>
              <w:ind w:firstLine="0"/>
              <w:jc w:val="left"/>
              <w:rPr>
                <w:rFonts w:ascii="Arial" w:hAnsi="Arial" w:cs="Arial"/>
                <w:color w:val="auto"/>
                <w:lang w:bidi="ar-SA"/>
              </w:rPr>
            </w:pPr>
          </w:p>
        </w:tc>
      </w:tr>
    </w:tbl>
    <w:p w14:paraId="5A81C768" w14:textId="77777777" w:rsidR="009865AC" w:rsidRPr="00335136" w:rsidRDefault="009865AC" w:rsidP="009865AC">
      <w:pPr>
        <w:tabs>
          <w:tab w:val="left" w:pos="5625"/>
        </w:tabs>
        <w:spacing w:after="0" w:line="240" w:lineRule="auto"/>
        <w:ind w:firstLine="0"/>
        <w:jc w:val="left"/>
        <w:rPr>
          <w:rFonts w:ascii="Arial" w:hAnsi="Arial" w:cs="Arial"/>
          <w:color w:val="auto"/>
          <w:lang w:bidi="ar-SA"/>
        </w:rPr>
      </w:pPr>
    </w:p>
    <w:p w14:paraId="3FCBCB5E" w14:textId="77777777" w:rsidR="009865AC" w:rsidRPr="00335136" w:rsidRDefault="009865AC" w:rsidP="009865AC">
      <w:pPr>
        <w:tabs>
          <w:tab w:val="left" w:pos="5625"/>
        </w:tabs>
        <w:spacing w:after="0" w:line="240" w:lineRule="auto"/>
        <w:ind w:firstLine="0"/>
        <w:jc w:val="left"/>
        <w:rPr>
          <w:rFonts w:ascii="Arial" w:hAnsi="Arial" w:cs="Arial"/>
          <w:color w:val="auto"/>
          <w:lang w:bidi="ar-SA"/>
        </w:rPr>
      </w:pPr>
    </w:p>
    <w:p w14:paraId="0845AA92" w14:textId="77777777" w:rsidR="009865AC" w:rsidRPr="00335136" w:rsidRDefault="009865AC" w:rsidP="009865AC">
      <w:pPr>
        <w:spacing w:after="0" w:line="240" w:lineRule="auto"/>
        <w:ind w:firstLine="0"/>
        <w:jc w:val="center"/>
        <w:rPr>
          <w:rFonts w:ascii="Arial" w:hAnsi="Arial" w:cs="Arial"/>
          <w:b/>
          <w:color w:val="FF0000"/>
          <w:lang w:bidi="ar-SA"/>
        </w:rPr>
      </w:pPr>
      <w:r w:rsidRPr="00335136">
        <w:rPr>
          <w:rFonts w:ascii="Arial" w:hAnsi="Arial" w:cs="Arial"/>
          <w:b/>
          <w:color w:val="FF0000"/>
          <w:lang w:bidi="ar-SA"/>
        </w:rPr>
        <w:t>Varianta 2:</w:t>
      </w:r>
    </w:p>
    <w:p w14:paraId="73AD5936" w14:textId="77777777" w:rsidR="009865AC" w:rsidRPr="00335136" w:rsidRDefault="009865AC" w:rsidP="009865AC">
      <w:pPr>
        <w:spacing w:after="0" w:line="240" w:lineRule="auto"/>
        <w:ind w:firstLine="0"/>
        <w:jc w:val="center"/>
        <w:rPr>
          <w:rFonts w:ascii="Arial" w:hAnsi="Arial" w:cs="Arial"/>
          <w:color w:val="auto"/>
          <w:lang w:bidi="ar-SA"/>
        </w:rPr>
      </w:pPr>
    </w:p>
    <w:p w14:paraId="5C4452F8" w14:textId="64885229" w:rsidR="009865AC" w:rsidRPr="00335136" w:rsidRDefault="009865AC" w:rsidP="009865AC">
      <w:pPr>
        <w:keepNext/>
        <w:suppressAutoHyphens/>
        <w:overflowPunct w:val="0"/>
        <w:autoSpaceDE w:val="0"/>
        <w:spacing w:after="0" w:line="280" w:lineRule="atLeast"/>
        <w:ind w:firstLine="0"/>
        <w:jc w:val="center"/>
        <w:textAlignment w:val="baseline"/>
        <w:rPr>
          <w:rFonts w:ascii="Arial" w:hAnsi="Arial" w:cs="Arial"/>
          <w:color w:val="auto"/>
          <w:lang w:bidi="ar-SA"/>
        </w:rPr>
      </w:pPr>
      <w:r w:rsidRPr="00335136">
        <w:rPr>
          <w:rFonts w:ascii="Arial" w:hAnsi="Arial" w:cs="Arial"/>
          <w:color w:val="auto"/>
          <w:lang w:bidi="ar-SA"/>
        </w:rPr>
        <w:t xml:space="preserve">Plnění </w:t>
      </w:r>
      <w:r w:rsidR="008103A9">
        <w:rPr>
          <w:rFonts w:ascii="Arial" w:hAnsi="Arial" w:cs="Arial"/>
          <w:color w:val="auto"/>
          <w:lang w:bidi="ar-SA"/>
        </w:rPr>
        <w:t xml:space="preserve">dle této </w:t>
      </w:r>
      <w:proofErr w:type="gramStart"/>
      <w:r w:rsidR="008103A9">
        <w:rPr>
          <w:rFonts w:ascii="Arial" w:hAnsi="Arial" w:cs="Arial"/>
          <w:color w:val="auto"/>
          <w:lang w:bidi="ar-SA"/>
        </w:rPr>
        <w:t xml:space="preserve">Smlouvy </w:t>
      </w:r>
      <w:r w:rsidRPr="00335136">
        <w:rPr>
          <w:rFonts w:ascii="Arial" w:hAnsi="Arial" w:cs="Arial"/>
          <w:color w:val="auto"/>
          <w:lang w:bidi="ar-SA"/>
        </w:rPr>
        <w:t xml:space="preserve"> nebude</w:t>
      </w:r>
      <w:proofErr w:type="gramEnd"/>
      <w:r w:rsidRPr="00335136">
        <w:rPr>
          <w:rFonts w:ascii="Arial" w:hAnsi="Arial" w:cs="Arial"/>
          <w:color w:val="auto"/>
          <w:lang w:bidi="ar-SA"/>
        </w:rPr>
        <w:t xml:space="preserve"> plněno prostřednictvím poddodavatelů.</w:t>
      </w:r>
    </w:p>
    <w:p w14:paraId="442FD2BA" w14:textId="77777777" w:rsidR="009865AC" w:rsidRPr="00335136" w:rsidRDefault="009865AC" w:rsidP="009865AC">
      <w:pPr>
        <w:spacing w:after="0" w:line="240" w:lineRule="auto"/>
        <w:ind w:firstLine="0"/>
        <w:jc w:val="left"/>
        <w:rPr>
          <w:rFonts w:ascii="Times New Roman" w:hAnsi="Times New Roman"/>
          <w:color w:val="auto"/>
          <w:lang w:bidi="ar-SA"/>
        </w:rPr>
      </w:pPr>
    </w:p>
    <w:p w14:paraId="79B41337" w14:textId="77777777" w:rsidR="009865AC" w:rsidRPr="00335136" w:rsidRDefault="009865AC" w:rsidP="009865AC">
      <w:pPr>
        <w:spacing w:after="0" w:line="280" w:lineRule="atLeast"/>
        <w:ind w:firstLine="0"/>
        <w:jc w:val="left"/>
        <w:rPr>
          <w:rFonts w:ascii="Arial" w:hAnsi="Arial" w:cs="Arial"/>
          <w:color w:val="auto"/>
          <w:lang w:bidi="ar-SA"/>
        </w:rPr>
      </w:pPr>
    </w:p>
    <w:p w14:paraId="4822432B" w14:textId="77777777" w:rsidR="009865AC" w:rsidRDefault="009865AC" w:rsidP="00E558C9">
      <w:pPr>
        <w:pStyle w:val="Textodrkaa"/>
        <w:numPr>
          <w:ilvl w:val="0"/>
          <w:numId w:val="0"/>
        </w:numPr>
        <w:spacing w:before="0" w:after="0" w:line="280" w:lineRule="atLeast"/>
        <w:rPr>
          <w:rFonts w:cs="Arial"/>
          <w:bCs/>
          <w:iCs/>
          <w:szCs w:val="20"/>
        </w:rPr>
      </w:pPr>
    </w:p>
    <w:p w14:paraId="6577AEAC" w14:textId="77777777" w:rsidR="009865AC" w:rsidRDefault="009865AC" w:rsidP="00E558C9">
      <w:pPr>
        <w:pStyle w:val="Textodrkaa"/>
        <w:numPr>
          <w:ilvl w:val="0"/>
          <w:numId w:val="0"/>
        </w:numPr>
        <w:spacing w:before="0" w:after="0" w:line="280" w:lineRule="atLeast"/>
        <w:rPr>
          <w:rFonts w:cs="Arial"/>
          <w:bCs/>
          <w:iCs/>
          <w:szCs w:val="20"/>
        </w:rPr>
      </w:pPr>
    </w:p>
    <w:p w14:paraId="3B74E576" w14:textId="77777777" w:rsidR="009865AC" w:rsidRDefault="009865AC" w:rsidP="00E558C9">
      <w:pPr>
        <w:pStyle w:val="Textodrkaa"/>
        <w:numPr>
          <w:ilvl w:val="0"/>
          <w:numId w:val="0"/>
        </w:numPr>
        <w:spacing w:before="0" w:after="0" w:line="280" w:lineRule="atLeast"/>
        <w:rPr>
          <w:rFonts w:cs="Arial"/>
          <w:bCs/>
          <w:iCs/>
          <w:szCs w:val="20"/>
        </w:rPr>
      </w:pPr>
    </w:p>
    <w:p w14:paraId="0E93A5B4" w14:textId="77777777" w:rsidR="009865AC" w:rsidRDefault="009865AC" w:rsidP="00E558C9">
      <w:pPr>
        <w:pStyle w:val="Textodrkaa"/>
        <w:numPr>
          <w:ilvl w:val="0"/>
          <w:numId w:val="0"/>
        </w:numPr>
        <w:spacing w:before="0" w:after="0" w:line="280" w:lineRule="atLeast"/>
        <w:rPr>
          <w:rFonts w:cs="Arial"/>
          <w:bCs/>
          <w:iCs/>
          <w:szCs w:val="20"/>
        </w:rPr>
      </w:pPr>
    </w:p>
    <w:p w14:paraId="5148A8F4" w14:textId="77777777" w:rsidR="009865AC" w:rsidRDefault="009865AC" w:rsidP="00E558C9">
      <w:pPr>
        <w:pStyle w:val="Textodrkaa"/>
        <w:numPr>
          <w:ilvl w:val="0"/>
          <w:numId w:val="0"/>
        </w:numPr>
        <w:spacing w:before="0" w:after="0" w:line="280" w:lineRule="atLeast"/>
        <w:rPr>
          <w:rFonts w:cs="Arial"/>
          <w:bCs/>
          <w:iCs/>
          <w:szCs w:val="20"/>
        </w:rPr>
      </w:pPr>
    </w:p>
    <w:p w14:paraId="4F803097" w14:textId="3E870904" w:rsidR="009865AC" w:rsidRDefault="00851609" w:rsidP="00E558C9">
      <w:pPr>
        <w:pStyle w:val="Textodrkaa"/>
        <w:numPr>
          <w:ilvl w:val="0"/>
          <w:numId w:val="0"/>
        </w:numPr>
        <w:spacing w:before="0" w:after="0" w:line="280" w:lineRule="atLeast"/>
        <w:rPr>
          <w:rFonts w:cs="Arial"/>
          <w:bCs/>
          <w:iCs/>
          <w:szCs w:val="20"/>
        </w:rPr>
      </w:pPr>
      <w:r>
        <w:rPr>
          <w:rFonts w:cs="Arial"/>
          <w:bCs/>
          <w:iCs/>
          <w:szCs w:val="20"/>
        </w:rPr>
        <w:t>¨</w:t>
      </w:r>
    </w:p>
    <w:p w14:paraId="2922FE6B" w14:textId="77777777" w:rsidR="00851609" w:rsidRDefault="00851609" w:rsidP="00E558C9">
      <w:pPr>
        <w:pStyle w:val="Textodrkaa"/>
        <w:numPr>
          <w:ilvl w:val="0"/>
          <w:numId w:val="0"/>
        </w:numPr>
        <w:spacing w:before="0" w:after="0" w:line="280" w:lineRule="atLeast"/>
        <w:rPr>
          <w:rFonts w:cs="Arial"/>
          <w:bCs/>
          <w:iCs/>
          <w:szCs w:val="20"/>
        </w:rPr>
      </w:pPr>
    </w:p>
    <w:p w14:paraId="5D71B67E" w14:textId="77777777" w:rsidR="00851609" w:rsidRDefault="00851609" w:rsidP="00E558C9">
      <w:pPr>
        <w:pStyle w:val="Textodrkaa"/>
        <w:numPr>
          <w:ilvl w:val="0"/>
          <w:numId w:val="0"/>
        </w:numPr>
        <w:spacing w:before="0" w:after="0" w:line="280" w:lineRule="atLeast"/>
        <w:rPr>
          <w:rFonts w:cs="Arial"/>
          <w:bCs/>
          <w:iCs/>
          <w:szCs w:val="20"/>
        </w:rPr>
      </w:pPr>
    </w:p>
    <w:p w14:paraId="6E72EA05" w14:textId="77777777" w:rsidR="00851609" w:rsidRDefault="00851609" w:rsidP="00E558C9">
      <w:pPr>
        <w:pStyle w:val="Textodrkaa"/>
        <w:numPr>
          <w:ilvl w:val="0"/>
          <w:numId w:val="0"/>
        </w:numPr>
        <w:spacing w:before="0" w:after="0" w:line="280" w:lineRule="atLeast"/>
        <w:rPr>
          <w:rFonts w:cs="Arial"/>
          <w:bCs/>
          <w:iCs/>
          <w:szCs w:val="20"/>
        </w:rPr>
      </w:pPr>
    </w:p>
    <w:p w14:paraId="4988B162" w14:textId="77777777" w:rsidR="00851609" w:rsidRDefault="00851609" w:rsidP="00E558C9">
      <w:pPr>
        <w:pStyle w:val="Textodrkaa"/>
        <w:numPr>
          <w:ilvl w:val="0"/>
          <w:numId w:val="0"/>
        </w:numPr>
        <w:spacing w:before="0" w:after="0" w:line="280" w:lineRule="atLeast"/>
        <w:rPr>
          <w:rFonts w:cs="Arial"/>
          <w:bCs/>
          <w:iCs/>
          <w:szCs w:val="20"/>
        </w:rPr>
      </w:pPr>
    </w:p>
    <w:p w14:paraId="1C09E847" w14:textId="77777777" w:rsidR="00851609" w:rsidRDefault="00851609" w:rsidP="00E558C9">
      <w:pPr>
        <w:pStyle w:val="Textodrkaa"/>
        <w:numPr>
          <w:ilvl w:val="0"/>
          <w:numId w:val="0"/>
        </w:numPr>
        <w:spacing w:before="0" w:after="0" w:line="280" w:lineRule="atLeast"/>
        <w:rPr>
          <w:rFonts w:cs="Arial"/>
          <w:bCs/>
          <w:iCs/>
          <w:szCs w:val="20"/>
        </w:rPr>
      </w:pPr>
    </w:p>
    <w:p w14:paraId="43209FF1" w14:textId="77777777" w:rsidR="00851609" w:rsidRDefault="00851609" w:rsidP="00E558C9">
      <w:pPr>
        <w:pStyle w:val="Textodrkaa"/>
        <w:numPr>
          <w:ilvl w:val="0"/>
          <w:numId w:val="0"/>
        </w:numPr>
        <w:spacing w:before="0" w:after="0" w:line="280" w:lineRule="atLeast"/>
        <w:rPr>
          <w:rFonts w:cs="Arial"/>
          <w:bCs/>
          <w:iCs/>
          <w:szCs w:val="20"/>
        </w:rPr>
      </w:pPr>
    </w:p>
    <w:p w14:paraId="55A4CA93" w14:textId="77777777" w:rsidR="00851609" w:rsidRDefault="00851609" w:rsidP="00E558C9">
      <w:pPr>
        <w:pStyle w:val="Textodrkaa"/>
        <w:numPr>
          <w:ilvl w:val="0"/>
          <w:numId w:val="0"/>
        </w:numPr>
        <w:spacing w:before="0" w:after="0" w:line="280" w:lineRule="atLeast"/>
        <w:rPr>
          <w:rFonts w:cs="Arial"/>
          <w:bCs/>
          <w:iCs/>
          <w:szCs w:val="20"/>
        </w:rPr>
      </w:pPr>
    </w:p>
    <w:p w14:paraId="2DFC4411" w14:textId="77777777" w:rsidR="00851609" w:rsidRDefault="00851609" w:rsidP="00E558C9">
      <w:pPr>
        <w:pStyle w:val="Textodrkaa"/>
        <w:numPr>
          <w:ilvl w:val="0"/>
          <w:numId w:val="0"/>
        </w:numPr>
        <w:spacing w:before="0" w:after="0" w:line="280" w:lineRule="atLeast"/>
        <w:rPr>
          <w:rFonts w:cs="Arial"/>
          <w:bCs/>
          <w:iCs/>
          <w:szCs w:val="20"/>
        </w:rPr>
      </w:pPr>
    </w:p>
    <w:p w14:paraId="41CC11C6" w14:textId="77777777" w:rsidR="00851609" w:rsidRDefault="00851609" w:rsidP="00E558C9">
      <w:pPr>
        <w:pStyle w:val="Textodrkaa"/>
        <w:numPr>
          <w:ilvl w:val="0"/>
          <w:numId w:val="0"/>
        </w:numPr>
        <w:spacing w:before="0" w:after="0" w:line="280" w:lineRule="atLeast"/>
        <w:rPr>
          <w:rFonts w:cs="Arial"/>
          <w:bCs/>
          <w:iCs/>
          <w:szCs w:val="20"/>
        </w:rPr>
      </w:pPr>
    </w:p>
    <w:p w14:paraId="4CD2AB5A" w14:textId="77777777" w:rsidR="00851609" w:rsidRDefault="00851609" w:rsidP="00E558C9">
      <w:pPr>
        <w:pStyle w:val="Textodrkaa"/>
        <w:numPr>
          <w:ilvl w:val="0"/>
          <w:numId w:val="0"/>
        </w:numPr>
        <w:spacing w:before="0" w:after="0" w:line="280" w:lineRule="atLeast"/>
        <w:rPr>
          <w:rFonts w:cs="Arial"/>
          <w:bCs/>
          <w:iCs/>
          <w:szCs w:val="20"/>
        </w:rPr>
      </w:pPr>
    </w:p>
    <w:p w14:paraId="49046E0B" w14:textId="77777777" w:rsidR="00851609" w:rsidRDefault="00851609" w:rsidP="00E558C9">
      <w:pPr>
        <w:pStyle w:val="Textodrkaa"/>
        <w:numPr>
          <w:ilvl w:val="0"/>
          <w:numId w:val="0"/>
        </w:numPr>
        <w:spacing w:before="0" w:after="0" w:line="280" w:lineRule="atLeast"/>
        <w:rPr>
          <w:rFonts w:cs="Arial"/>
          <w:bCs/>
          <w:iCs/>
          <w:szCs w:val="20"/>
        </w:rPr>
      </w:pPr>
    </w:p>
    <w:p w14:paraId="37C6BA51" w14:textId="77777777" w:rsidR="009865AC" w:rsidRDefault="009865AC" w:rsidP="00E558C9">
      <w:pPr>
        <w:pStyle w:val="Textodrkaa"/>
        <w:numPr>
          <w:ilvl w:val="0"/>
          <w:numId w:val="0"/>
        </w:numPr>
        <w:spacing w:before="0" w:after="0" w:line="280" w:lineRule="atLeast"/>
        <w:rPr>
          <w:rFonts w:cs="Arial"/>
          <w:bCs/>
          <w:iCs/>
          <w:szCs w:val="20"/>
        </w:rPr>
      </w:pPr>
    </w:p>
    <w:p w14:paraId="11C20FF0" w14:textId="77777777" w:rsidR="008103A9" w:rsidRPr="0026184F" w:rsidRDefault="00335136" w:rsidP="00E558C9">
      <w:pPr>
        <w:pStyle w:val="Textodrkaa"/>
        <w:numPr>
          <w:ilvl w:val="0"/>
          <w:numId w:val="0"/>
        </w:numPr>
        <w:spacing w:before="0" w:after="0" w:line="280" w:lineRule="atLeast"/>
        <w:rPr>
          <w:rFonts w:cs="Arial"/>
          <w:b/>
          <w:bCs/>
          <w:iCs/>
          <w:sz w:val="24"/>
          <w:szCs w:val="20"/>
        </w:rPr>
      </w:pPr>
      <w:r w:rsidRPr="0026184F">
        <w:rPr>
          <w:rFonts w:cs="Arial"/>
          <w:b/>
          <w:bCs/>
          <w:iCs/>
          <w:sz w:val="24"/>
          <w:szCs w:val="20"/>
        </w:rPr>
        <w:t>PŘ</w:t>
      </w:r>
      <w:r w:rsidR="009865AC" w:rsidRPr="0026184F">
        <w:rPr>
          <w:rFonts w:cs="Arial"/>
          <w:b/>
          <w:bCs/>
          <w:iCs/>
          <w:sz w:val="24"/>
          <w:szCs w:val="20"/>
        </w:rPr>
        <w:t>ÍLOHA č. 4</w:t>
      </w:r>
      <w:r w:rsidRPr="0026184F">
        <w:rPr>
          <w:rFonts w:cs="Arial"/>
          <w:b/>
          <w:bCs/>
          <w:iCs/>
          <w:sz w:val="24"/>
          <w:szCs w:val="20"/>
        </w:rPr>
        <w:t xml:space="preserve"> – Jmenný seznam členů řešitelského týmu</w:t>
      </w:r>
      <w:r w:rsidR="001E6344" w:rsidRPr="0026184F">
        <w:rPr>
          <w:rFonts w:cs="Arial"/>
          <w:b/>
          <w:bCs/>
          <w:iCs/>
          <w:sz w:val="24"/>
          <w:szCs w:val="20"/>
        </w:rPr>
        <w:t xml:space="preserve"> </w:t>
      </w:r>
    </w:p>
    <w:p w14:paraId="1EA8BB9A" w14:textId="77777777" w:rsidR="008103A9" w:rsidRDefault="008103A9" w:rsidP="00E558C9">
      <w:pPr>
        <w:pStyle w:val="Textodrkaa"/>
        <w:numPr>
          <w:ilvl w:val="0"/>
          <w:numId w:val="0"/>
        </w:numPr>
        <w:spacing w:before="0" w:after="0" w:line="280" w:lineRule="atLeast"/>
        <w:rPr>
          <w:rFonts w:cs="Arial"/>
          <w:bCs/>
          <w:iCs/>
          <w:szCs w:val="20"/>
        </w:rPr>
      </w:pPr>
    </w:p>
    <w:p w14:paraId="6C26FDBC" w14:textId="5CEA2C0C" w:rsidR="00335136" w:rsidRDefault="001E6344" w:rsidP="00E558C9">
      <w:pPr>
        <w:pStyle w:val="Textodrkaa"/>
        <w:numPr>
          <w:ilvl w:val="0"/>
          <w:numId w:val="0"/>
        </w:numPr>
        <w:spacing w:before="0" w:after="0" w:line="280" w:lineRule="atLeast"/>
        <w:rPr>
          <w:rFonts w:cs="Arial"/>
          <w:bCs/>
          <w:iCs/>
          <w:szCs w:val="20"/>
        </w:rPr>
      </w:pPr>
      <w:r>
        <w:rPr>
          <w:rFonts w:cs="Arial"/>
          <w:bCs/>
          <w:iCs/>
          <w:szCs w:val="20"/>
        </w:rPr>
        <w:t>(</w:t>
      </w:r>
      <w:r w:rsidRPr="001E6344">
        <w:rPr>
          <w:rFonts w:cs="Arial"/>
          <w:bCs/>
          <w:iCs/>
          <w:szCs w:val="20"/>
        </w:rPr>
        <w:t>bude doplněno před podpisem smlouvy dle osob, jejichž prostřednictvím byla prokázána tato část kvalifikace</w:t>
      </w:r>
      <w:r>
        <w:rPr>
          <w:rFonts w:cs="Arial"/>
          <w:bCs/>
          <w:iCs/>
          <w:szCs w:val="20"/>
        </w:rPr>
        <w:t>)</w:t>
      </w:r>
    </w:p>
    <w:p w14:paraId="3C729428" w14:textId="77777777" w:rsidR="00335136" w:rsidRDefault="00335136" w:rsidP="00E558C9">
      <w:pPr>
        <w:pStyle w:val="Textodrkaa"/>
        <w:numPr>
          <w:ilvl w:val="0"/>
          <w:numId w:val="0"/>
        </w:numPr>
        <w:spacing w:before="0" w:after="0" w:line="280" w:lineRule="atLeast"/>
        <w:rPr>
          <w:rFonts w:cs="Arial"/>
          <w:bCs/>
          <w:iCs/>
          <w:szCs w:val="20"/>
        </w:rPr>
      </w:pPr>
    </w:p>
    <w:p w14:paraId="12AA8D9D" w14:textId="73F33324" w:rsidR="00335136" w:rsidRDefault="00BC7327" w:rsidP="00E558C9">
      <w:pPr>
        <w:pStyle w:val="Textodrkaa"/>
        <w:numPr>
          <w:ilvl w:val="0"/>
          <w:numId w:val="0"/>
        </w:numPr>
        <w:spacing w:before="0" w:after="0" w:line="280" w:lineRule="atLeast"/>
        <w:rPr>
          <w:rFonts w:cs="Arial"/>
        </w:rPr>
      </w:pPr>
      <w:r w:rsidRPr="0021119C">
        <w:rPr>
          <w:rFonts w:cs="Arial"/>
          <w:b/>
        </w:rPr>
        <w:t>Vedoucí výzkumného týmu</w:t>
      </w:r>
      <w:r w:rsidRPr="00C7195F">
        <w:rPr>
          <w:rFonts w:cs="Arial"/>
        </w:rPr>
        <w:t>:</w:t>
      </w:r>
      <w:r>
        <w:rPr>
          <w:rFonts w:cs="Arial"/>
        </w:rPr>
        <w:t>:</w:t>
      </w:r>
    </w:p>
    <w:p w14:paraId="6E3EA2AA" w14:textId="132271E5" w:rsidR="00BC7327" w:rsidRDefault="00BC7327" w:rsidP="00E558C9">
      <w:pPr>
        <w:pStyle w:val="Textodrkaa"/>
        <w:numPr>
          <w:ilvl w:val="0"/>
          <w:numId w:val="0"/>
        </w:numPr>
        <w:spacing w:before="0" w:after="0" w:line="280" w:lineRule="atLeast"/>
        <w:rPr>
          <w:rFonts w:cs="Arial"/>
        </w:rPr>
      </w:pPr>
      <w:r>
        <w:rPr>
          <w:rFonts w:cs="Arial"/>
        </w:rPr>
        <w:t xml:space="preserve">Požadavky: </w:t>
      </w:r>
    </w:p>
    <w:p w14:paraId="2816C554" w14:textId="77777777" w:rsidR="003C040D" w:rsidRPr="004D1C07" w:rsidRDefault="003C040D" w:rsidP="003C040D">
      <w:pPr>
        <w:pStyle w:val="Textodrkaa"/>
        <w:numPr>
          <w:ilvl w:val="0"/>
          <w:numId w:val="31"/>
        </w:numPr>
        <w:rPr>
          <w:rFonts w:cs="Arial"/>
        </w:rPr>
      </w:pPr>
      <w:r w:rsidRPr="003C040D">
        <w:rPr>
          <w:rFonts w:cs="Arial"/>
        </w:rPr>
        <w:t xml:space="preserve">ukončené VŠ vzdělání v sociálně vědním oboru, a to v oborech sociologie, sociální politika, </w:t>
      </w:r>
      <w:r w:rsidRPr="004D1C07">
        <w:rPr>
          <w:rFonts w:cs="Arial"/>
        </w:rPr>
        <w:t xml:space="preserve">antropologie, politologie, filosofie, ekonomie nebo statistika, </w:t>
      </w:r>
    </w:p>
    <w:p w14:paraId="0C9CFEA9" w14:textId="4E6E3C76" w:rsidR="003C040D" w:rsidRPr="003C040D" w:rsidRDefault="003C040D" w:rsidP="003C040D">
      <w:pPr>
        <w:pStyle w:val="Textodrkaa"/>
        <w:numPr>
          <w:ilvl w:val="0"/>
          <w:numId w:val="31"/>
        </w:numPr>
        <w:rPr>
          <w:rFonts w:cs="Arial"/>
        </w:rPr>
      </w:pPr>
      <w:r w:rsidRPr="004D1C07">
        <w:rPr>
          <w:rFonts w:cs="Arial"/>
        </w:rPr>
        <w:t xml:space="preserve">alespoň 3 roky (tj. 36 měsíců; nemusí být po sobě jdoucí) praxe ve vedení a v samotné analýze </w:t>
      </w:r>
      <w:r w:rsidR="002C1889" w:rsidRPr="004D1C07">
        <w:rPr>
          <w:rFonts w:cs="Arial"/>
        </w:rPr>
        <w:t xml:space="preserve">domácí a zahraniční teoreticko-aplikační literatury a </w:t>
      </w:r>
      <w:r w:rsidRPr="004D1C07">
        <w:rPr>
          <w:rFonts w:cs="Arial"/>
        </w:rPr>
        <w:t>existujících dat, statistik</w:t>
      </w:r>
      <w:r w:rsidRPr="003C040D">
        <w:rPr>
          <w:rFonts w:cs="Arial"/>
        </w:rPr>
        <w:t xml:space="preserve"> a informací o dané problematice k řešení aktuálních společenských témat (např. rodinná politika a slaďování pracovního a rodinného života),  </w:t>
      </w:r>
    </w:p>
    <w:p w14:paraId="7DE25662" w14:textId="77777777" w:rsidR="003C040D" w:rsidRPr="003C040D" w:rsidRDefault="003C040D" w:rsidP="003C040D">
      <w:pPr>
        <w:pStyle w:val="Textodrkaa"/>
        <w:numPr>
          <w:ilvl w:val="0"/>
          <w:numId w:val="31"/>
        </w:numPr>
        <w:rPr>
          <w:rFonts w:cs="Arial"/>
        </w:rPr>
      </w:pPr>
      <w:r w:rsidRPr="003C040D">
        <w:rPr>
          <w:rFonts w:cs="Arial"/>
        </w:rPr>
        <w:t>alespoň 1 zkušenost s realizací</w:t>
      </w:r>
      <w:r w:rsidRPr="003C040D" w:rsidDel="00E62B77">
        <w:rPr>
          <w:rFonts w:cs="Arial"/>
        </w:rPr>
        <w:t xml:space="preserve"> </w:t>
      </w:r>
      <w:r w:rsidRPr="003C040D">
        <w:rPr>
          <w:rFonts w:cs="Arial"/>
        </w:rPr>
        <w:t xml:space="preserve">sběru dat v terénu s relevantními aktéry na krajské úrovni formou dotazníkového šetření, která zahrnuje znalost problematiky, přípravu a realizaci šetření, analýzu dat, zpracování výstupů a přípravu závěrečné zprávy. </w:t>
      </w:r>
    </w:p>
    <w:p w14:paraId="3948B818" w14:textId="77777777" w:rsidR="003C040D" w:rsidRDefault="003C040D" w:rsidP="00E558C9">
      <w:pPr>
        <w:pStyle w:val="Textodrkaa"/>
        <w:numPr>
          <w:ilvl w:val="0"/>
          <w:numId w:val="0"/>
        </w:numPr>
        <w:spacing w:before="0" w:after="0" w:line="280" w:lineRule="atLeast"/>
        <w:rPr>
          <w:rFonts w:cs="Arial"/>
        </w:rPr>
      </w:pPr>
    </w:p>
    <w:p w14:paraId="1974064D" w14:textId="72AC79E3" w:rsidR="00BC7327" w:rsidRDefault="00BC7327" w:rsidP="00E558C9">
      <w:pPr>
        <w:pStyle w:val="Textodrkaa"/>
        <w:numPr>
          <w:ilvl w:val="0"/>
          <w:numId w:val="0"/>
        </w:numPr>
        <w:spacing w:before="0" w:after="0" w:line="280" w:lineRule="atLeast"/>
        <w:rPr>
          <w:rFonts w:cs="Arial"/>
          <w:bCs/>
          <w:iCs/>
          <w:szCs w:val="20"/>
        </w:rPr>
      </w:pPr>
      <w:r>
        <w:rPr>
          <w:rFonts w:cs="Arial"/>
          <w:bCs/>
          <w:iCs/>
          <w:szCs w:val="20"/>
        </w:rPr>
        <w:t>Pozice bude vykonávána………………………………</w:t>
      </w:r>
      <w:proofErr w:type="gramStart"/>
      <w:r>
        <w:rPr>
          <w:rFonts w:cs="Arial"/>
          <w:bCs/>
          <w:iCs/>
          <w:szCs w:val="20"/>
        </w:rPr>
        <w:t>…..</w:t>
      </w:r>
      <w:proofErr w:type="gramEnd"/>
    </w:p>
    <w:p w14:paraId="31FE47DD" w14:textId="0B06BE2F" w:rsidR="00BC7327" w:rsidRDefault="00BC7327" w:rsidP="00E558C9">
      <w:pPr>
        <w:pStyle w:val="Textodrkaa"/>
        <w:numPr>
          <w:ilvl w:val="0"/>
          <w:numId w:val="0"/>
        </w:numPr>
        <w:spacing w:before="0" w:after="0" w:line="280" w:lineRule="atLeast"/>
        <w:rPr>
          <w:rFonts w:cs="Arial"/>
          <w:bCs/>
          <w:iCs/>
          <w:szCs w:val="20"/>
        </w:rPr>
      </w:pPr>
    </w:p>
    <w:p w14:paraId="1CBABE2F" w14:textId="77777777" w:rsidR="00BC7327" w:rsidRDefault="00BC7327" w:rsidP="00BC7327">
      <w:pPr>
        <w:pStyle w:val="Textodrkaa"/>
        <w:numPr>
          <w:ilvl w:val="0"/>
          <w:numId w:val="0"/>
        </w:numPr>
        <w:spacing w:before="0" w:after="0" w:line="280" w:lineRule="atLeast"/>
        <w:rPr>
          <w:rFonts w:cs="Arial"/>
          <w:bCs/>
          <w:iCs/>
          <w:szCs w:val="20"/>
        </w:rPr>
      </w:pPr>
    </w:p>
    <w:p w14:paraId="7B5C2113" w14:textId="443A49AA" w:rsidR="0055395F" w:rsidRDefault="00BC7327" w:rsidP="003C040D">
      <w:pPr>
        <w:suppressAutoHyphens/>
        <w:autoSpaceDE w:val="0"/>
        <w:spacing w:after="0"/>
        <w:ind w:firstLine="0"/>
        <w:rPr>
          <w:rFonts w:ascii="Arial" w:hAnsi="Arial" w:cs="Arial"/>
        </w:rPr>
      </w:pPr>
      <w:r w:rsidRPr="0021119C">
        <w:rPr>
          <w:rFonts w:ascii="Arial" w:hAnsi="Arial" w:cs="Arial"/>
          <w:b/>
        </w:rPr>
        <w:t>Další osoby (min</w:t>
      </w:r>
      <w:r w:rsidRPr="006A18F8">
        <w:rPr>
          <w:rFonts w:ascii="Arial" w:hAnsi="Arial" w:cs="Arial"/>
          <w:b/>
        </w:rPr>
        <w:t xml:space="preserve">. </w:t>
      </w:r>
      <w:r w:rsidR="00061CBE" w:rsidRPr="006A18F8">
        <w:rPr>
          <w:rFonts w:ascii="Arial" w:hAnsi="Arial" w:cs="Arial"/>
          <w:b/>
        </w:rPr>
        <w:t xml:space="preserve">2 </w:t>
      </w:r>
      <w:r w:rsidRPr="006A18F8">
        <w:rPr>
          <w:rFonts w:ascii="Arial" w:hAnsi="Arial" w:cs="Arial"/>
          <w:b/>
        </w:rPr>
        <w:t>osob</w:t>
      </w:r>
      <w:r w:rsidR="00061CBE" w:rsidRPr="006A18F8">
        <w:rPr>
          <w:rFonts w:ascii="Arial" w:hAnsi="Arial" w:cs="Arial"/>
          <w:b/>
        </w:rPr>
        <w:t>y</w:t>
      </w:r>
      <w:r w:rsidRPr="006A18F8">
        <w:rPr>
          <w:rFonts w:ascii="Arial" w:hAnsi="Arial" w:cs="Arial"/>
          <w:b/>
        </w:rPr>
        <w:t>)</w:t>
      </w:r>
      <w:r w:rsidRPr="006A18F8">
        <w:rPr>
          <w:rFonts w:ascii="Arial" w:hAnsi="Arial" w:cs="Arial"/>
        </w:rPr>
        <w:t>:</w:t>
      </w:r>
    </w:p>
    <w:p w14:paraId="49FD6F21" w14:textId="186DCD44" w:rsidR="003C040D" w:rsidRPr="003C040D" w:rsidRDefault="0055395F" w:rsidP="003C040D">
      <w:pPr>
        <w:suppressAutoHyphens/>
        <w:autoSpaceDE w:val="0"/>
        <w:spacing w:after="0"/>
        <w:ind w:firstLine="0"/>
        <w:rPr>
          <w:rFonts w:ascii="Arial" w:hAnsi="Arial" w:cs="Arial"/>
          <w:color w:val="auto"/>
          <w:highlight w:val="yellow"/>
          <w:lang w:eastAsia="cs-CZ" w:bidi="ar-SA"/>
        </w:rPr>
      </w:pPr>
      <w:r>
        <w:rPr>
          <w:rFonts w:ascii="Arial" w:hAnsi="Arial" w:cs="Arial"/>
        </w:rPr>
        <w:t>P</w:t>
      </w:r>
      <w:r w:rsidR="00BC7327">
        <w:rPr>
          <w:rFonts w:cs="Arial"/>
        </w:rPr>
        <w:t>ožadavky:</w:t>
      </w:r>
    </w:p>
    <w:p w14:paraId="28C8B5A2" w14:textId="1A9D14CA" w:rsidR="003C040D" w:rsidRPr="0055395F" w:rsidRDefault="00BC7327" w:rsidP="003C040D">
      <w:pPr>
        <w:numPr>
          <w:ilvl w:val="0"/>
          <w:numId w:val="32"/>
        </w:numPr>
        <w:suppressAutoHyphens/>
        <w:autoSpaceDE w:val="0"/>
        <w:spacing w:after="0" w:line="280" w:lineRule="atLeast"/>
        <w:contextualSpacing/>
        <w:jc w:val="left"/>
        <w:rPr>
          <w:rFonts w:ascii="Arial" w:hAnsi="Arial" w:cs="Arial"/>
          <w:color w:val="auto"/>
          <w:lang w:eastAsia="cs-CZ" w:bidi="ar-SA"/>
        </w:rPr>
      </w:pPr>
      <w:r>
        <w:rPr>
          <w:rFonts w:cs="Arial"/>
        </w:rPr>
        <w:t xml:space="preserve"> </w:t>
      </w:r>
      <w:r w:rsidR="003C040D" w:rsidRPr="0055395F">
        <w:rPr>
          <w:rFonts w:ascii="Arial" w:hAnsi="Arial" w:cs="Arial"/>
          <w:color w:val="auto"/>
          <w:lang w:eastAsia="cs-CZ" w:bidi="ar-SA"/>
        </w:rPr>
        <w:t>ukončené VŠ vzdělání humanitního, sociálně vědního, ekonomického nebo statistického/matematického zaměření,</w:t>
      </w:r>
    </w:p>
    <w:p w14:paraId="36ECD793" w14:textId="77777777" w:rsidR="003C040D" w:rsidRPr="0055395F" w:rsidRDefault="003C040D" w:rsidP="003C040D">
      <w:pPr>
        <w:numPr>
          <w:ilvl w:val="0"/>
          <w:numId w:val="32"/>
        </w:numPr>
        <w:suppressAutoHyphens/>
        <w:autoSpaceDE w:val="0"/>
        <w:spacing w:after="0" w:line="280" w:lineRule="atLeast"/>
        <w:contextualSpacing/>
        <w:jc w:val="left"/>
        <w:rPr>
          <w:rFonts w:ascii="Arial" w:hAnsi="Arial" w:cs="Arial"/>
          <w:color w:val="auto"/>
          <w:lang w:eastAsia="cs-CZ" w:bidi="ar-SA"/>
        </w:rPr>
      </w:pPr>
      <w:r w:rsidRPr="0055395F">
        <w:rPr>
          <w:rFonts w:ascii="Arial" w:hAnsi="Arial" w:cs="Arial"/>
          <w:color w:val="auto"/>
          <w:lang w:eastAsia="cs-CZ" w:bidi="ar-SA"/>
        </w:rPr>
        <w:t xml:space="preserve">alespoň 2 roky (tj. 24 měsíců; nemusí být po sobě jdoucí) praxe v oboru, </w:t>
      </w:r>
    </w:p>
    <w:p w14:paraId="3717066F" w14:textId="77777777" w:rsidR="003C040D" w:rsidRPr="0055395F" w:rsidRDefault="003C040D" w:rsidP="003C040D">
      <w:pPr>
        <w:numPr>
          <w:ilvl w:val="0"/>
          <w:numId w:val="32"/>
        </w:numPr>
        <w:spacing w:after="0" w:line="280" w:lineRule="atLeast"/>
        <w:ind w:right="23"/>
        <w:contextualSpacing/>
        <w:jc w:val="left"/>
        <w:rPr>
          <w:rFonts w:ascii="Arial" w:hAnsi="Arial" w:cs="Arial"/>
          <w:color w:val="auto"/>
          <w:lang w:eastAsia="cs-CZ" w:bidi="ar-SA"/>
        </w:rPr>
      </w:pPr>
      <w:r w:rsidRPr="0055395F">
        <w:rPr>
          <w:rFonts w:ascii="Arial" w:hAnsi="Arial" w:cs="Arial"/>
          <w:color w:val="auto"/>
          <w:lang w:eastAsia="cs-CZ" w:bidi="ar-SA"/>
        </w:rPr>
        <w:t xml:space="preserve">alespoň 1 zkušenost s realizací sběru dat na obdobné téma formou dotazníkového šetření (tj. zkušenost s přípravou dotazníku, která zahrnuje rešerši literatury minulých výzkumů na obdobné téma, přípravu a formulaci otázek; příprava a zkušenosti s realizací sběru </w:t>
      </w:r>
      <w:proofErr w:type="gramStart"/>
      <w:r w:rsidRPr="0055395F">
        <w:rPr>
          <w:rFonts w:ascii="Arial" w:hAnsi="Arial" w:cs="Arial"/>
          <w:color w:val="auto"/>
          <w:lang w:eastAsia="cs-CZ" w:bidi="ar-SA"/>
        </w:rPr>
        <w:t>dat              prostřednictvím</w:t>
      </w:r>
      <w:proofErr w:type="gramEnd"/>
      <w:r w:rsidRPr="0055395F">
        <w:rPr>
          <w:rFonts w:ascii="Arial" w:hAnsi="Arial" w:cs="Arial"/>
          <w:color w:val="auto"/>
          <w:lang w:eastAsia="cs-CZ" w:bidi="ar-SA"/>
        </w:rPr>
        <w:t xml:space="preserve"> dotazníkového šetření,  s analýzou a zpracováním kvantitativních dat a s    přípravou závěrečné výzkumné zprávy).</w:t>
      </w:r>
    </w:p>
    <w:p w14:paraId="1E43A748" w14:textId="77777777" w:rsidR="003C040D" w:rsidRDefault="003C040D" w:rsidP="003C040D">
      <w:pPr>
        <w:pStyle w:val="Textodrkaa"/>
        <w:numPr>
          <w:ilvl w:val="0"/>
          <w:numId w:val="0"/>
        </w:numPr>
        <w:spacing w:before="0" w:after="0" w:line="280" w:lineRule="atLeast"/>
        <w:rPr>
          <w:rFonts w:cs="Arial"/>
        </w:rPr>
      </w:pPr>
    </w:p>
    <w:p w14:paraId="1748D846" w14:textId="06ECA9B5" w:rsidR="00BC7327" w:rsidRDefault="00BC7327" w:rsidP="00BC7327">
      <w:pPr>
        <w:pStyle w:val="Textodrkaa"/>
        <w:numPr>
          <w:ilvl w:val="0"/>
          <w:numId w:val="0"/>
        </w:numPr>
        <w:spacing w:before="0" w:after="0" w:line="280" w:lineRule="atLeast"/>
        <w:rPr>
          <w:rFonts w:cs="Arial"/>
          <w:bCs/>
          <w:iCs/>
          <w:szCs w:val="20"/>
        </w:rPr>
      </w:pPr>
      <w:r>
        <w:rPr>
          <w:rFonts w:cs="Arial"/>
          <w:bCs/>
          <w:iCs/>
          <w:szCs w:val="20"/>
        </w:rPr>
        <w:t>Pozice bude vykonávána ……………………………………………….</w:t>
      </w:r>
    </w:p>
    <w:p w14:paraId="340773A9" w14:textId="77777777" w:rsidR="00335136" w:rsidRDefault="00335136" w:rsidP="00E558C9">
      <w:pPr>
        <w:pStyle w:val="Textodrkaa"/>
        <w:numPr>
          <w:ilvl w:val="0"/>
          <w:numId w:val="0"/>
        </w:numPr>
        <w:spacing w:before="0" w:after="0" w:line="280" w:lineRule="atLeast"/>
        <w:rPr>
          <w:rFonts w:cs="Arial"/>
          <w:bCs/>
          <w:iCs/>
          <w:szCs w:val="20"/>
        </w:rPr>
      </w:pPr>
    </w:p>
    <w:p w14:paraId="01A5479F" w14:textId="77777777" w:rsidR="00C37531" w:rsidRPr="001F77FC" w:rsidRDefault="00C37531" w:rsidP="00C37531">
      <w:pPr>
        <w:spacing w:after="0" w:line="280" w:lineRule="atLeast"/>
        <w:ind w:firstLine="0"/>
        <w:rPr>
          <w:rFonts w:ascii="Arial" w:hAnsi="Arial" w:cs="Arial"/>
          <w:color w:val="FF0000"/>
        </w:rPr>
      </w:pPr>
    </w:p>
    <w:sectPr w:rsidR="00C37531" w:rsidRPr="001F77FC" w:rsidSect="00B40E9E">
      <w:footerReference w:type="first" r:id="rId15"/>
      <w:pgSz w:w="11906" w:h="16838"/>
      <w:pgMar w:top="1701" w:right="1418" w:bottom="1418" w:left="1418" w:header="568" w:footer="709" w:gutter="0"/>
      <w:pgNumType w:start="1"/>
      <w:cols w:space="708"/>
      <w:titlePg/>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21F085" w15:done="0"/>
  <w15:commentEx w15:paraId="2AAABE5B" w15:done="0"/>
  <w15:commentEx w15:paraId="5014D756" w15:done="0"/>
  <w15:commentEx w15:paraId="0CDC1B93" w15:done="0"/>
  <w15:commentEx w15:paraId="74E68B1A" w15:done="0"/>
  <w15:commentEx w15:paraId="5B4258C1" w15:done="0"/>
  <w15:commentEx w15:paraId="4B9CC286" w15:done="0"/>
  <w15:commentEx w15:paraId="5561ECA6" w15:done="0"/>
  <w15:commentEx w15:paraId="28C08E4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E8830D" w14:textId="77777777" w:rsidR="00A86928" w:rsidRDefault="00A86928" w:rsidP="00E1754B">
      <w:pPr>
        <w:spacing w:after="0" w:line="240" w:lineRule="auto"/>
      </w:pPr>
      <w:r>
        <w:separator/>
      </w:r>
    </w:p>
  </w:endnote>
  <w:endnote w:type="continuationSeparator" w:id="0">
    <w:p w14:paraId="7E1393DF" w14:textId="77777777" w:rsidR="00A86928" w:rsidRDefault="00A86928" w:rsidP="00E1754B">
      <w:pPr>
        <w:spacing w:after="0" w:line="240" w:lineRule="auto"/>
      </w:pPr>
      <w:r>
        <w:continuationSeparator/>
      </w:r>
    </w:p>
  </w:endnote>
  <w:endnote w:type="continuationNotice" w:id="1">
    <w:p w14:paraId="7CBC3985" w14:textId="77777777" w:rsidR="00A86928" w:rsidRDefault="00A869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3"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font294">
    <w:altName w:val="Times New Roman"/>
    <w:panose1 w:val="00000000000000000000"/>
    <w:charset w:val="00"/>
    <w:family w:val="auto"/>
    <w:notTrueType/>
    <w:pitch w:val="variable"/>
    <w:sig w:usb0="00000003" w:usb1="00000000" w:usb2="00000000" w:usb3="00000000" w:csb0="00000001" w:csb1="00000000"/>
  </w:font>
  <w:font w:name="font255">
    <w:altName w:val="Times New Roman"/>
    <w:panose1 w:val="00000000000000000000"/>
    <w:charset w:val="00"/>
    <w:family w:val="auto"/>
    <w:notTrueType/>
    <w:pitch w:val="variable"/>
    <w:sig w:usb0="00000003" w:usb1="00000000" w:usb2="00000000" w:usb3="00000000" w:csb0="00000001" w:csb1="00000000"/>
  </w:font>
  <w:font w:name="font292">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402346291"/>
      <w:docPartObj>
        <w:docPartGallery w:val="Page Numbers (Bottom of Page)"/>
        <w:docPartUnique/>
      </w:docPartObj>
    </w:sdtPr>
    <w:sdtEndPr/>
    <w:sdtContent>
      <w:p w14:paraId="7ECCFCDC" w14:textId="77777777" w:rsidR="00542EEA" w:rsidRPr="009F32A5" w:rsidRDefault="00542EEA">
        <w:pPr>
          <w:pStyle w:val="Zpat"/>
          <w:jc w:val="center"/>
          <w:rPr>
            <w:rFonts w:ascii="Arial" w:hAnsi="Arial" w:cs="Arial"/>
          </w:rPr>
        </w:pPr>
        <w:r w:rsidRPr="009F32A5">
          <w:rPr>
            <w:rFonts w:ascii="Arial" w:hAnsi="Arial" w:cs="Arial"/>
          </w:rPr>
          <w:fldChar w:fldCharType="begin"/>
        </w:r>
        <w:r w:rsidRPr="009F32A5">
          <w:rPr>
            <w:rFonts w:ascii="Arial" w:hAnsi="Arial" w:cs="Arial"/>
          </w:rPr>
          <w:instrText>PAGE   \* MERGEFORMAT</w:instrText>
        </w:r>
        <w:r w:rsidRPr="009F32A5">
          <w:rPr>
            <w:rFonts w:ascii="Arial" w:hAnsi="Arial" w:cs="Arial"/>
          </w:rPr>
          <w:fldChar w:fldCharType="separate"/>
        </w:r>
        <w:r w:rsidR="000A5515">
          <w:rPr>
            <w:rFonts w:ascii="Arial" w:hAnsi="Arial" w:cs="Arial"/>
            <w:noProof/>
          </w:rPr>
          <w:t>7</w:t>
        </w:r>
        <w:r w:rsidRPr="009F32A5">
          <w:rPr>
            <w:rFonts w:ascii="Arial" w:hAnsi="Arial" w:cs="Arial"/>
          </w:rPr>
          <w:fldChar w:fldCharType="end"/>
        </w:r>
      </w:p>
    </w:sdtContent>
  </w:sdt>
  <w:p w14:paraId="190D77FD" w14:textId="77777777" w:rsidR="00542EEA" w:rsidRDefault="00542EE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1498530"/>
      <w:docPartObj>
        <w:docPartGallery w:val="Page Numbers (Bottom of Page)"/>
        <w:docPartUnique/>
      </w:docPartObj>
    </w:sdtPr>
    <w:sdtEndPr/>
    <w:sdtContent>
      <w:p w14:paraId="1F914728" w14:textId="77777777" w:rsidR="00542EEA" w:rsidRDefault="00542EEA">
        <w:pPr>
          <w:pStyle w:val="Zpat"/>
          <w:jc w:val="center"/>
        </w:pPr>
        <w:r>
          <w:fldChar w:fldCharType="begin"/>
        </w:r>
        <w:r>
          <w:instrText>PAGE   \* MERGEFORMAT</w:instrText>
        </w:r>
        <w:r>
          <w:fldChar w:fldCharType="separate"/>
        </w:r>
        <w:r w:rsidR="000A5515">
          <w:rPr>
            <w:noProof/>
          </w:rPr>
          <w:t>1</w:t>
        </w:r>
        <w:r>
          <w:fldChar w:fldCharType="end"/>
        </w:r>
      </w:p>
    </w:sdtContent>
  </w:sdt>
  <w:p w14:paraId="23639942" w14:textId="77777777" w:rsidR="00542EEA" w:rsidRDefault="00542EE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D181F9" w14:textId="77777777" w:rsidR="00A86928" w:rsidRDefault="00A86928" w:rsidP="00E1754B">
      <w:pPr>
        <w:spacing w:after="0" w:line="240" w:lineRule="auto"/>
      </w:pPr>
      <w:r>
        <w:separator/>
      </w:r>
    </w:p>
  </w:footnote>
  <w:footnote w:type="continuationSeparator" w:id="0">
    <w:p w14:paraId="4E008C7E" w14:textId="77777777" w:rsidR="00A86928" w:rsidRDefault="00A86928" w:rsidP="00E1754B">
      <w:pPr>
        <w:spacing w:after="0" w:line="240" w:lineRule="auto"/>
      </w:pPr>
      <w:r>
        <w:continuationSeparator/>
      </w:r>
    </w:p>
  </w:footnote>
  <w:footnote w:type="continuationNotice" w:id="1">
    <w:p w14:paraId="4864AF1C" w14:textId="77777777" w:rsidR="00A86928" w:rsidRDefault="00A8692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1765A5" w14:textId="6E1E4DBF" w:rsidR="00542EEA" w:rsidRDefault="00542EEA" w:rsidP="00214371">
    <w:pPr>
      <w:pStyle w:val="Zhlav"/>
      <w:tabs>
        <w:tab w:val="left" w:pos="142"/>
        <w:tab w:val="left" w:pos="6120"/>
      </w:tabs>
      <w:ind w:firstLine="0"/>
      <w:jc w:val="left"/>
    </w:pPr>
    <w:r>
      <w:rPr>
        <w:noProof/>
        <w:lang w:eastAsia="cs-CZ" w:bidi="ar-SA"/>
      </w:rPr>
      <w:drawing>
        <wp:inline distT="0" distB="0" distL="0" distR="0" wp14:anchorId="50233C84" wp14:editId="1E191687">
          <wp:extent cx="3249295" cy="670560"/>
          <wp:effectExtent l="0" t="0" r="825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49295" cy="670560"/>
                  </a:xfrm>
                  <a:prstGeom prst="rect">
                    <a:avLst/>
                  </a:prstGeom>
                  <a:noFill/>
                </pic:spPr>
              </pic:pic>
            </a:graphicData>
          </a:graphic>
        </wp:inline>
      </w:drawing>
    </w:r>
    <w:r>
      <w:tab/>
    </w:r>
    <w:r>
      <w:tab/>
    </w:r>
    <w:r>
      <w:rPr>
        <w:noProof/>
        <w:lang w:eastAsia="cs-CZ" w:bidi="ar-SA"/>
      </w:rPr>
      <w:drawing>
        <wp:inline distT="0" distB="0" distL="0" distR="0" wp14:anchorId="39BBD439" wp14:editId="753CB869">
          <wp:extent cx="942975" cy="580432"/>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40844" cy="579120"/>
                  </a:xfrm>
                  <a:prstGeom prst="rect">
                    <a:avLst/>
                  </a:prstGeom>
                  <a:noFill/>
                </pic:spPr>
              </pic:pic>
            </a:graphicData>
          </a:graphic>
        </wp:inline>
      </w:drawing>
    </w:r>
  </w:p>
  <w:p w14:paraId="44A34C59" w14:textId="55AF8601" w:rsidR="00542EEA" w:rsidRPr="008E18C6" w:rsidRDefault="00542EEA" w:rsidP="006E3469">
    <w:pPr>
      <w:pStyle w:val="Zhlav"/>
      <w:jc w:val="right"/>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50C794" w14:textId="77777777" w:rsidR="00542EEA" w:rsidRDefault="00542EEA">
    <w:pPr>
      <w:pStyle w:val="Zhlav"/>
    </w:pPr>
    <w:r>
      <w:rPr>
        <w:noProof/>
        <w:lang w:eastAsia="cs-CZ" w:bidi="ar-SA"/>
      </w:rPr>
      <w:drawing>
        <wp:inline distT="0" distB="0" distL="0" distR="0" wp14:anchorId="3CD05915" wp14:editId="1FF65572">
          <wp:extent cx="2867025" cy="590550"/>
          <wp:effectExtent l="0" t="0" r="9525" b="0"/>
          <wp:docPr id="1" name="Obrázek 1" descr="V:\PUBLICITA\OBDOBÍ _2014+\VIZUALNI_IDENTITA\logo\OPZ_CB_cer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V:\PUBLICITA\OBDOBÍ _2014+\VIZUALNI_IDENTITA\logo\OPZ_CB_cer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7025" cy="590550"/>
                  </a:xfrm>
                  <a:prstGeom prst="rect">
                    <a:avLst/>
                  </a:prstGeom>
                  <a:noFill/>
                  <a:ln>
                    <a:noFill/>
                  </a:ln>
                </pic:spPr>
              </pic:pic>
            </a:graphicData>
          </a:graphic>
        </wp:inline>
      </w:drawing>
    </w:r>
  </w:p>
  <w:p w14:paraId="21057945" w14:textId="77777777" w:rsidR="00542EEA" w:rsidRDefault="00542EEA">
    <w:pPr>
      <w:pStyle w:val="Zhlav"/>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3"/>
    <w:lvl w:ilvl="0">
      <w:start w:val="1"/>
      <w:numFmt w:val="bullet"/>
      <w:lvlText w:val="-"/>
      <w:lvlJc w:val="left"/>
      <w:pPr>
        <w:tabs>
          <w:tab w:val="num" w:pos="0"/>
        </w:tabs>
        <w:ind w:left="720" w:hanging="360"/>
      </w:pPr>
      <w:rPr>
        <w:rFonts w:ascii="Cambria" w:hAnsi="Cambria" w:cs="Arial"/>
        <w:color w:val="000000"/>
        <w:sz w:val="20"/>
        <w:szCs w:val="20"/>
      </w:rPr>
    </w:lvl>
    <w:lvl w:ilvl="1">
      <w:start w:val="1"/>
      <w:numFmt w:val="bullet"/>
      <w:lvlText w:val=""/>
      <w:lvlJc w:val="left"/>
      <w:pPr>
        <w:tabs>
          <w:tab w:val="num" w:pos="0"/>
        </w:tabs>
        <w:ind w:left="1440" w:hanging="360"/>
      </w:pPr>
      <w:rPr>
        <w:rFonts w:ascii="Wingdings" w:hAnsi="Wingdings" w:cs="Wingdings"/>
        <w:sz w:val="20"/>
        <w:szCs w:val="20"/>
      </w:rPr>
    </w:lvl>
    <w:lvl w:ilvl="2">
      <w:start w:val="1"/>
      <w:numFmt w:val="bullet"/>
      <w:lvlText w:val=""/>
      <w:lvlJc w:val="left"/>
      <w:pPr>
        <w:tabs>
          <w:tab w:val="num" w:pos="0"/>
        </w:tabs>
        <w:ind w:left="2160" w:hanging="360"/>
      </w:pPr>
      <w:rPr>
        <w:rFonts w:ascii="Wingdings" w:hAnsi="Wingdings" w:cs="Wingdings"/>
        <w:sz w:val="20"/>
        <w:szCs w:val="20"/>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sz w:val="20"/>
        <w:szCs w:val="20"/>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sz w:val="20"/>
        <w:szCs w:val="20"/>
      </w:rPr>
    </w:lvl>
  </w:abstractNum>
  <w:abstractNum w:abstractNumId="1">
    <w:nsid w:val="00000002"/>
    <w:multiLevelType w:val="singleLevel"/>
    <w:tmpl w:val="00000002"/>
    <w:name w:val="WW8Num2"/>
    <w:lvl w:ilvl="0">
      <w:start w:val="3"/>
      <w:numFmt w:val="bullet"/>
      <w:lvlText w:val="-"/>
      <w:lvlJc w:val="left"/>
      <w:pPr>
        <w:tabs>
          <w:tab w:val="num" w:pos="0"/>
        </w:tabs>
        <w:ind w:left="720" w:hanging="360"/>
      </w:pPr>
      <w:rPr>
        <w:rFonts w:ascii="Times New Roman" w:hAnsi="Times New Roman" w:cs="Times New Roman" w:hint="default"/>
      </w:rPr>
    </w:lvl>
  </w:abstractNum>
  <w:abstractNum w:abstractNumId="2">
    <w:nsid w:val="00000003"/>
    <w:multiLevelType w:val="multilevel"/>
    <w:tmpl w:val="00000003"/>
    <w:name w:val="WW8Num7"/>
    <w:lvl w:ilvl="0">
      <w:start w:val="1"/>
      <w:numFmt w:val="low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nsid w:val="00000008"/>
    <w:multiLevelType w:val="multilevel"/>
    <w:tmpl w:val="89948D26"/>
    <w:lvl w:ilvl="0">
      <w:start w:val="1"/>
      <w:numFmt w:val="decimal"/>
      <w:lvlText w:val="%1."/>
      <w:lvlJc w:val="left"/>
      <w:pPr>
        <w:tabs>
          <w:tab w:val="num" w:pos="0"/>
        </w:tabs>
        <w:ind w:left="360" w:hanging="360"/>
      </w:pPr>
      <w:rPr>
        <w:rFonts w:eastAsia="Times New Roman" w:cs="Arial"/>
        <w:b/>
      </w:rPr>
    </w:lvl>
    <w:lvl w:ilvl="1">
      <w:start w:val="1"/>
      <w:numFmt w:val="decimal"/>
      <w:lvlText w:val="%1.%2."/>
      <w:lvlJc w:val="left"/>
      <w:pPr>
        <w:tabs>
          <w:tab w:val="num" w:pos="0"/>
        </w:tabs>
        <w:ind w:left="360" w:hanging="360"/>
      </w:pPr>
      <w:rPr>
        <w:rFonts w:eastAsia="Times New Roman" w:cs="Arial"/>
      </w:rPr>
    </w:lvl>
    <w:lvl w:ilvl="2">
      <w:start w:val="1"/>
      <w:numFmt w:val="decimal"/>
      <w:lvlText w:val="%1.%2.%3."/>
      <w:lvlJc w:val="left"/>
      <w:pPr>
        <w:tabs>
          <w:tab w:val="num" w:pos="0"/>
        </w:tabs>
        <w:ind w:left="720" w:hanging="720"/>
      </w:pPr>
      <w:rPr>
        <w:rFonts w:eastAsia="Times New Roman" w:cs="Arial"/>
      </w:rPr>
    </w:lvl>
    <w:lvl w:ilvl="3">
      <w:start w:val="1"/>
      <w:numFmt w:val="decimal"/>
      <w:lvlText w:val="%1.%2.%3.%4."/>
      <w:lvlJc w:val="left"/>
      <w:pPr>
        <w:tabs>
          <w:tab w:val="num" w:pos="0"/>
        </w:tabs>
        <w:ind w:left="720" w:hanging="720"/>
      </w:pPr>
      <w:rPr>
        <w:rFonts w:eastAsia="Times New Roman" w:cs="Arial"/>
      </w:rPr>
    </w:lvl>
    <w:lvl w:ilvl="4">
      <w:start w:val="1"/>
      <w:numFmt w:val="decimal"/>
      <w:lvlText w:val="%1.%2.%3.%4.%5."/>
      <w:lvlJc w:val="left"/>
      <w:pPr>
        <w:tabs>
          <w:tab w:val="num" w:pos="0"/>
        </w:tabs>
        <w:ind w:left="1080" w:hanging="1080"/>
      </w:pPr>
      <w:rPr>
        <w:rFonts w:eastAsia="Times New Roman" w:cs="Arial"/>
      </w:rPr>
    </w:lvl>
    <w:lvl w:ilvl="5">
      <w:start w:val="1"/>
      <w:numFmt w:val="decimal"/>
      <w:lvlText w:val="%1.%2.%3.%4.%5.%6."/>
      <w:lvlJc w:val="left"/>
      <w:pPr>
        <w:tabs>
          <w:tab w:val="num" w:pos="0"/>
        </w:tabs>
        <w:ind w:left="1080" w:hanging="1080"/>
      </w:pPr>
      <w:rPr>
        <w:rFonts w:eastAsia="Times New Roman" w:cs="Arial"/>
      </w:rPr>
    </w:lvl>
    <w:lvl w:ilvl="6">
      <w:start w:val="1"/>
      <w:numFmt w:val="decimal"/>
      <w:lvlText w:val="%1.%2.%3.%4.%5.%6.%7."/>
      <w:lvlJc w:val="left"/>
      <w:pPr>
        <w:tabs>
          <w:tab w:val="num" w:pos="0"/>
        </w:tabs>
        <w:ind w:left="1440" w:hanging="1440"/>
      </w:pPr>
      <w:rPr>
        <w:rFonts w:eastAsia="Times New Roman" w:cs="Arial"/>
      </w:rPr>
    </w:lvl>
    <w:lvl w:ilvl="7">
      <w:start w:val="1"/>
      <w:numFmt w:val="decimal"/>
      <w:lvlText w:val="%1.%2.%3.%4.%5.%6.%7.%8."/>
      <w:lvlJc w:val="left"/>
      <w:pPr>
        <w:tabs>
          <w:tab w:val="num" w:pos="0"/>
        </w:tabs>
        <w:ind w:left="1440" w:hanging="1440"/>
      </w:pPr>
      <w:rPr>
        <w:rFonts w:eastAsia="Times New Roman" w:cs="Arial"/>
      </w:rPr>
    </w:lvl>
    <w:lvl w:ilvl="8">
      <w:start w:val="1"/>
      <w:numFmt w:val="decimal"/>
      <w:lvlText w:val="%1.%2.%3.%4.%5.%6.%7.%8.%9."/>
      <w:lvlJc w:val="left"/>
      <w:pPr>
        <w:tabs>
          <w:tab w:val="num" w:pos="0"/>
        </w:tabs>
        <w:ind w:left="1800" w:hanging="1800"/>
      </w:pPr>
      <w:rPr>
        <w:rFonts w:eastAsia="Times New Roman" w:cs="Arial"/>
      </w:rPr>
    </w:lvl>
  </w:abstractNum>
  <w:abstractNum w:abstractNumId="4">
    <w:nsid w:val="0000000A"/>
    <w:multiLevelType w:val="multilevel"/>
    <w:tmpl w:val="B93E0B9A"/>
    <w:name w:val="WW8Num9"/>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nsid w:val="0000000B"/>
    <w:multiLevelType w:val="multilevel"/>
    <w:tmpl w:val="0000000B"/>
    <w:name w:val="WW8Num10"/>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4846D0F"/>
    <w:multiLevelType w:val="hybridMultilevel"/>
    <w:tmpl w:val="ED429CEA"/>
    <w:lvl w:ilvl="0" w:tplc="960E2FCA">
      <w:numFmt w:val="bullet"/>
      <w:lvlText w:val="•"/>
      <w:lvlJc w:val="left"/>
      <w:pPr>
        <w:ind w:left="644" w:hanging="360"/>
      </w:pPr>
      <w:rPr>
        <w:rFonts w:ascii="Calibri" w:eastAsiaTheme="minorEastAsia" w:hAnsi="Calibri" w:cstheme="minorBidi" w:hint="default"/>
        <w:sz w:val="24"/>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nsid w:val="0BE04FDA"/>
    <w:multiLevelType w:val="multilevel"/>
    <w:tmpl w:val="C2A02212"/>
    <w:styleLink w:val="List-Contract"/>
    <w:lvl w:ilvl="0">
      <w:start w:val="1"/>
      <w:numFmt w:val="upperRoman"/>
      <w:suff w:val="space"/>
      <w:lvlText w:val="%1."/>
      <w:lvlJc w:val="left"/>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auto"/>
      </w:rPr>
    </w:lvl>
    <w:lvl w:ilvl="4">
      <w:start w:val="1"/>
      <w:numFmt w:val="bullet"/>
      <w:lvlText w:val="—"/>
      <w:lvlJc w:val="left"/>
      <w:pPr>
        <w:ind w:left="1247" w:hanging="311"/>
      </w:pPr>
      <w:rPr>
        <w:rFonts w:ascii="Arial" w:hAnsi="Arial" w:cs="Arial" w:hint="default"/>
        <w:color w:val="auto"/>
      </w:rPr>
    </w:lvl>
    <w:lvl w:ilvl="5">
      <w:start w:val="1"/>
      <w:numFmt w:val="bullet"/>
      <w:lvlText w:val="—"/>
      <w:lvlJc w:val="left"/>
      <w:pPr>
        <w:ind w:left="1559" w:hanging="312"/>
      </w:pPr>
      <w:rPr>
        <w:rFonts w:ascii="Arial" w:hAnsi="Arial" w:cs="Arial" w:hint="default"/>
        <w:color w:val="auto"/>
      </w:rPr>
    </w:lvl>
    <w:lvl w:ilvl="6">
      <w:start w:val="1"/>
      <w:numFmt w:val="bullet"/>
      <w:lvlText w:val="—"/>
      <w:lvlJc w:val="left"/>
      <w:pPr>
        <w:ind w:left="1871" w:hanging="312"/>
      </w:pPr>
      <w:rPr>
        <w:rFonts w:ascii="Arial" w:hAnsi="Arial" w:cs="Arial" w:hint="default"/>
        <w:color w:val="auto"/>
      </w:rPr>
    </w:lvl>
    <w:lvl w:ilvl="7">
      <w:start w:val="1"/>
      <w:numFmt w:val="bullet"/>
      <w:lvlText w:val="—"/>
      <w:lvlJc w:val="left"/>
      <w:pPr>
        <w:ind w:left="2183" w:hanging="312"/>
      </w:pPr>
      <w:rPr>
        <w:rFonts w:ascii="Arial" w:hAnsi="Arial" w:cs="Arial" w:hint="default"/>
        <w:color w:val="auto"/>
      </w:rPr>
    </w:lvl>
    <w:lvl w:ilvl="8">
      <w:start w:val="1"/>
      <w:numFmt w:val="bullet"/>
      <w:lvlText w:val="—"/>
      <w:lvlJc w:val="left"/>
      <w:pPr>
        <w:ind w:left="2495" w:hanging="312"/>
      </w:pPr>
      <w:rPr>
        <w:rFonts w:ascii="Arial" w:hAnsi="Arial" w:cs="Arial" w:hint="default"/>
        <w:color w:val="auto"/>
      </w:rPr>
    </w:lvl>
  </w:abstractNum>
  <w:abstractNum w:abstractNumId="8">
    <w:nsid w:val="0E1B4AF6"/>
    <w:multiLevelType w:val="hybridMultilevel"/>
    <w:tmpl w:val="CB065A80"/>
    <w:lvl w:ilvl="0" w:tplc="04050003">
      <w:start w:val="1"/>
      <w:numFmt w:val="bullet"/>
      <w:lvlText w:val="o"/>
      <w:lvlJc w:val="left"/>
      <w:pPr>
        <w:ind w:left="1725" w:hanging="360"/>
      </w:pPr>
      <w:rPr>
        <w:rFonts w:ascii="Courier New" w:hAnsi="Courier New" w:cs="Courier New" w:hint="default"/>
      </w:rPr>
    </w:lvl>
    <w:lvl w:ilvl="1" w:tplc="04050003" w:tentative="1">
      <w:start w:val="1"/>
      <w:numFmt w:val="bullet"/>
      <w:lvlText w:val="o"/>
      <w:lvlJc w:val="left"/>
      <w:pPr>
        <w:ind w:left="2445" w:hanging="360"/>
      </w:pPr>
      <w:rPr>
        <w:rFonts w:ascii="Courier New" w:hAnsi="Courier New" w:cs="Courier New" w:hint="default"/>
      </w:rPr>
    </w:lvl>
    <w:lvl w:ilvl="2" w:tplc="04050005" w:tentative="1">
      <w:start w:val="1"/>
      <w:numFmt w:val="bullet"/>
      <w:lvlText w:val=""/>
      <w:lvlJc w:val="left"/>
      <w:pPr>
        <w:ind w:left="3165" w:hanging="360"/>
      </w:pPr>
      <w:rPr>
        <w:rFonts w:ascii="Wingdings" w:hAnsi="Wingdings" w:hint="default"/>
      </w:rPr>
    </w:lvl>
    <w:lvl w:ilvl="3" w:tplc="04050001" w:tentative="1">
      <w:start w:val="1"/>
      <w:numFmt w:val="bullet"/>
      <w:lvlText w:val=""/>
      <w:lvlJc w:val="left"/>
      <w:pPr>
        <w:ind w:left="3885" w:hanging="360"/>
      </w:pPr>
      <w:rPr>
        <w:rFonts w:ascii="Symbol" w:hAnsi="Symbol" w:hint="default"/>
      </w:rPr>
    </w:lvl>
    <w:lvl w:ilvl="4" w:tplc="04050003" w:tentative="1">
      <w:start w:val="1"/>
      <w:numFmt w:val="bullet"/>
      <w:lvlText w:val="o"/>
      <w:lvlJc w:val="left"/>
      <w:pPr>
        <w:ind w:left="4605" w:hanging="360"/>
      </w:pPr>
      <w:rPr>
        <w:rFonts w:ascii="Courier New" w:hAnsi="Courier New" w:cs="Courier New" w:hint="default"/>
      </w:rPr>
    </w:lvl>
    <w:lvl w:ilvl="5" w:tplc="04050005" w:tentative="1">
      <w:start w:val="1"/>
      <w:numFmt w:val="bullet"/>
      <w:lvlText w:val=""/>
      <w:lvlJc w:val="left"/>
      <w:pPr>
        <w:ind w:left="5325" w:hanging="360"/>
      </w:pPr>
      <w:rPr>
        <w:rFonts w:ascii="Wingdings" w:hAnsi="Wingdings" w:hint="default"/>
      </w:rPr>
    </w:lvl>
    <w:lvl w:ilvl="6" w:tplc="04050001" w:tentative="1">
      <w:start w:val="1"/>
      <w:numFmt w:val="bullet"/>
      <w:lvlText w:val=""/>
      <w:lvlJc w:val="left"/>
      <w:pPr>
        <w:ind w:left="6045" w:hanging="360"/>
      </w:pPr>
      <w:rPr>
        <w:rFonts w:ascii="Symbol" w:hAnsi="Symbol" w:hint="default"/>
      </w:rPr>
    </w:lvl>
    <w:lvl w:ilvl="7" w:tplc="04050003" w:tentative="1">
      <w:start w:val="1"/>
      <w:numFmt w:val="bullet"/>
      <w:lvlText w:val="o"/>
      <w:lvlJc w:val="left"/>
      <w:pPr>
        <w:ind w:left="6765" w:hanging="360"/>
      </w:pPr>
      <w:rPr>
        <w:rFonts w:ascii="Courier New" w:hAnsi="Courier New" w:cs="Courier New" w:hint="default"/>
      </w:rPr>
    </w:lvl>
    <w:lvl w:ilvl="8" w:tplc="04050005" w:tentative="1">
      <w:start w:val="1"/>
      <w:numFmt w:val="bullet"/>
      <w:lvlText w:val=""/>
      <w:lvlJc w:val="left"/>
      <w:pPr>
        <w:ind w:left="7485" w:hanging="360"/>
      </w:pPr>
      <w:rPr>
        <w:rFonts w:ascii="Wingdings" w:hAnsi="Wingdings" w:hint="default"/>
      </w:rPr>
    </w:lvl>
  </w:abstractNum>
  <w:abstractNum w:abstractNumId="9">
    <w:nsid w:val="19120CA2"/>
    <w:multiLevelType w:val="multilevel"/>
    <w:tmpl w:val="C88E8F12"/>
    <w:lvl w:ilvl="0">
      <w:start w:val="1"/>
      <w:numFmt w:val="bullet"/>
      <w:lvlText w:val=""/>
      <w:lvlJc w:val="left"/>
      <w:pPr>
        <w:tabs>
          <w:tab w:val="num" w:pos="0"/>
        </w:tabs>
        <w:ind w:left="1080" w:hanging="720"/>
      </w:pPr>
      <w:rPr>
        <w:rFonts w:ascii="Symbol" w:hAnsi="Symbol"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nsid w:val="1ADD37C1"/>
    <w:multiLevelType w:val="hybridMultilevel"/>
    <w:tmpl w:val="9F0C2176"/>
    <w:lvl w:ilvl="0" w:tplc="8306187E">
      <w:start w:val="1"/>
      <w:numFmt w:val="lowerLetter"/>
      <w:pStyle w:val="Textodrkaa"/>
      <w:lvlText w:val="%1)"/>
      <w:lvlJc w:val="left"/>
      <w:pPr>
        <w:tabs>
          <w:tab w:val="num" w:pos="850"/>
        </w:tabs>
        <w:ind w:left="850" w:hanging="340"/>
      </w:pPr>
      <w:rPr>
        <w:rFonts w:ascii="Arial" w:hAnsi="Arial" w:hint="default"/>
        <w:b w:val="0"/>
        <w:i w:val="0"/>
        <w:sz w:val="20"/>
        <w:szCs w:val="20"/>
      </w:rPr>
    </w:lvl>
    <w:lvl w:ilvl="1" w:tplc="F2DA5F7C" w:tentative="1">
      <w:start w:val="1"/>
      <w:numFmt w:val="bullet"/>
      <w:lvlText w:val="o"/>
      <w:lvlJc w:val="left"/>
      <w:pPr>
        <w:tabs>
          <w:tab w:val="num" w:pos="1440"/>
        </w:tabs>
        <w:ind w:left="1440" w:hanging="360"/>
      </w:pPr>
      <w:rPr>
        <w:rFonts w:ascii="Courier New" w:hAnsi="Courier New" w:cs="Wingdings" w:hint="default"/>
      </w:rPr>
    </w:lvl>
    <w:lvl w:ilvl="2" w:tplc="745ECC44" w:tentative="1">
      <w:start w:val="1"/>
      <w:numFmt w:val="bullet"/>
      <w:lvlText w:val=""/>
      <w:lvlJc w:val="left"/>
      <w:pPr>
        <w:tabs>
          <w:tab w:val="num" w:pos="2160"/>
        </w:tabs>
        <w:ind w:left="2160" w:hanging="360"/>
      </w:pPr>
      <w:rPr>
        <w:rFonts w:ascii="Wingdings" w:hAnsi="Wingdings" w:hint="default"/>
      </w:rPr>
    </w:lvl>
    <w:lvl w:ilvl="3" w:tplc="CD806682" w:tentative="1">
      <w:start w:val="1"/>
      <w:numFmt w:val="bullet"/>
      <w:lvlText w:val=""/>
      <w:lvlJc w:val="left"/>
      <w:pPr>
        <w:tabs>
          <w:tab w:val="num" w:pos="2880"/>
        </w:tabs>
        <w:ind w:left="2880" w:hanging="360"/>
      </w:pPr>
      <w:rPr>
        <w:rFonts w:ascii="Symbol" w:hAnsi="Symbol" w:hint="default"/>
      </w:rPr>
    </w:lvl>
    <w:lvl w:ilvl="4" w:tplc="0F408168" w:tentative="1">
      <w:start w:val="1"/>
      <w:numFmt w:val="bullet"/>
      <w:lvlText w:val="o"/>
      <w:lvlJc w:val="left"/>
      <w:pPr>
        <w:tabs>
          <w:tab w:val="num" w:pos="3600"/>
        </w:tabs>
        <w:ind w:left="3600" w:hanging="360"/>
      </w:pPr>
      <w:rPr>
        <w:rFonts w:ascii="Courier New" w:hAnsi="Courier New" w:cs="Wingdings" w:hint="default"/>
      </w:rPr>
    </w:lvl>
    <w:lvl w:ilvl="5" w:tplc="DFE8549C" w:tentative="1">
      <w:start w:val="1"/>
      <w:numFmt w:val="bullet"/>
      <w:lvlText w:val=""/>
      <w:lvlJc w:val="left"/>
      <w:pPr>
        <w:tabs>
          <w:tab w:val="num" w:pos="4320"/>
        </w:tabs>
        <w:ind w:left="4320" w:hanging="360"/>
      </w:pPr>
      <w:rPr>
        <w:rFonts w:ascii="Wingdings" w:hAnsi="Wingdings" w:hint="default"/>
      </w:rPr>
    </w:lvl>
    <w:lvl w:ilvl="6" w:tplc="51AC911A" w:tentative="1">
      <w:start w:val="1"/>
      <w:numFmt w:val="bullet"/>
      <w:lvlText w:val=""/>
      <w:lvlJc w:val="left"/>
      <w:pPr>
        <w:tabs>
          <w:tab w:val="num" w:pos="5040"/>
        </w:tabs>
        <w:ind w:left="5040" w:hanging="360"/>
      </w:pPr>
      <w:rPr>
        <w:rFonts w:ascii="Symbol" w:hAnsi="Symbol" w:hint="default"/>
      </w:rPr>
    </w:lvl>
    <w:lvl w:ilvl="7" w:tplc="2124A47E" w:tentative="1">
      <w:start w:val="1"/>
      <w:numFmt w:val="bullet"/>
      <w:lvlText w:val="o"/>
      <w:lvlJc w:val="left"/>
      <w:pPr>
        <w:tabs>
          <w:tab w:val="num" w:pos="5760"/>
        </w:tabs>
        <w:ind w:left="5760" w:hanging="360"/>
      </w:pPr>
      <w:rPr>
        <w:rFonts w:ascii="Courier New" w:hAnsi="Courier New" w:cs="Wingdings" w:hint="default"/>
      </w:rPr>
    </w:lvl>
    <w:lvl w:ilvl="8" w:tplc="0F86EA16" w:tentative="1">
      <w:start w:val="1"/>
      <w:numFmt w:val="bullet"/>
      <w:lvlText w:val=""/>
      <w:lvlJc w:val="left"/>
      <w:pPr>
        <w:tabs>
          <w:tab w:val="num" w:pos="6480"/>
        </w:tabs>
        <w:ind w:left="6480" w:hanging="360"/>
      </w:pPr>
      <w:rPr>
        <w:rFonts w:ascii="Wingdings" w:hAnsi="Wingdings" w:hint="default"/>
      </w:rPr>
    </w:lvl>
  </w:abstractNum>
  <w:abstractNum w:abstractNumId="11">
    <w:nsid w:val="21637AFC"/>
    <w:multiLevelType w:val="hybridMultilevel"/>
    <w:tmpl w:val="D88AA600"/>
    <w:lvl w:ilvl="0" w:tplc="E08C1BE4">
      <w:start w:val="1"/>
      <w:numFmt w:val="upp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A5F4255"/>
    <w:multiLevelType w:val="hybridMultilevel"/>
    <w:tmpl w:val="FBC41E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2243A10"/>
    <w:multiLevelType w:val="hybridMultilevel"/>
    <w:tmpl w:val="5776A8F0"/>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nsid w:val="32244F10"/>
    <w:multiLevelType w:val="multilevel"/>
    <w:tmpl w:val="C2A02212"/>
    <w:numStyleLink w:val="List-Contract"/>
  </w:abstractNum>
  <w:abstractNum w:abstractNumId="15">
    <w:nsid w:val="34D22997"/>
    <w:multiLevelType w:val="hybridMultilevel"/>
    <w:tmpl w:val="83D88F32"/>
    <w:lvl w:ilvl="0" w:tplc="DF8C7FF6">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62C6FCD"/>
    <w:multiLevelType w:val="multilevel"/>
    <w:tmpl w:val="A90CCA6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F450992"/>
    <w:multiLevelType w:val="multilevel"/>
    <w:tmpl w:val="C912556E"/>
    <w:lvl w:ilvl="0">
      <w:start w:val="1"/>
      <w:numFmt w:val="bullet"/>
      <w:lvlText w:val=""/>
      <w:lvlJc w:val="left"/>
      <w:pPr>
        <w:tabs>
          <w:tab w:val="num" w:pos="0"/>
        </w:tabs>
        <w:ind w:left="1080" w:hanging="720"/>
      </w:pPr>
      <w:rPr>
        <w:rFonts w:ascii="Symbol" w:hAnsi="Symbol"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8">
    <w:nsid w:val="40221329"/>
    <w:multiLevelType w:val="multilevel"/>
    <w:tmpl w:val="AC26B352"/>
    <w:lvl w:ilvl="0">
      <w:start w:val="1"/>
      <w:numFmt w:val="decimal"/>
      <w:lvlText w:val="%1."/>
      <w:lvlJc w:val="left"/>
      <w:pPr>
        <w:ind w:left="360" w:hanging="360"/>
      </w:pPr>
    </w:lvl>
    <w:lvl w:ilvl="1">
      <w:start w:val="1"/>
      <w:numFmt w:val="decimal"/>
      <w:lvlText w:val="%1.%2."/>
      <w:lvlJc w:val="left"/>
      <w:pPr>
        <w:ind w:left="574"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0DD1596"/>
    <w:multiLevelType w:val="multilevel"/>
    <w:tmpl w:val="105C1E12"/>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794"/>
        </w:tabs>
        <w:ind w:left="794"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42987E5F"/>
    <w:multiLevelType w:val="hybridMultilevel"/>
    <w:tmpl w:val="878EE6EA"/>
    <w:lvl w:ilvl="0" w:tplc="C942A59A">
      <w:start w:val="1"/>
      <w:numFmt w:val="decimal"/>
      <w:lvlText w:val="%1)"/>
      <w:lvlJc w:val="left"/>
      <w:pPr>
        <w:ind w:left="720" w:hanging="360"/>
      </w:pPr>
      <w:rPr>
        <w:rFonts w:ascii="Times New Roman" w:hAnsi="Times New Roman" w:cs="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4455A6D"/>
    <w:multiLevelType w:val="hybridMultilevel"/>
    <w:tmpl w:val="8F46E1A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nsid w:val="51685B49"/>
    <w:multiLevelType w:val="multilevel"/>
    <w:tmpl w:val="C81A195E"/>
    <w:lvl w:ilvl="0">
      <w:start w:val="1"/>
      <w:numFmt w:val="decimal"/>
      <w:pStyle w:val="Nadpis1"/>
      <w:lvlText w:val="%1."/>
      <w:lvlJc w:val="left"/>
      <w:pPr>
        <w:tabs>
          <w:tab w:val="num" w:pos="360"/>
        </w:tabs>
        <w:ind w:left="360" w:hanging="360"/>
      </w:pPr>
      <w:rPr>
        <w:rFonts w:hint="default"/>
      </w:rPr>
    </w:lvl>
    <w:lvl w:ilvl="1">
      <w:start w:val="1"/>
      <w:numFmt w:val="decimal"/>
      <w:pStyle w:val="Normlnslovan"/>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614D2307"/>
    <w:multiLevelType w:val="multilevel"/>
    <w:tmpl w:val="EBFCBA3A"/>
    <w:lvl w:ilvl="0">
      <w:start w:val="1"/>
      <w:numFmt w:val="bullet"/>
      <w:lvlText w:val=""/>
      <w:lvlJc w:val="left"/>
      <w:pPr>
        <w:ind w:left="1288" w:hanging="360"/>
      </w:pPr>
      <w:rPr>
        <w:rFonts w:ascii="Symbol" w:hAnsi="Symbol" w:cs="Symbol" w:hint="default"/>
      </w:rPr>
    </w:lvl>
    <w:lvl w:ilvl="1">
      <w:start w:val="1"/>
      <w:numFmt w:val="bullet"/>
      <w:lvlText w:val="o"/>
      <w:lvlJc w:val="left"/>
      <w:pPr>
        <w:ind w:left="2008" w:hanging="360"/>
      </w:pPr>
      <w:rPr>
        <w:rFonts w:ascii="Courier New" w:hAnsi="Courier New" w:cs="Courier New" w:hint="default"/>
      </w:rPr>
    </w:lvl>
    <w:lvl w:ilvl="2">
      <w:start w:val="1"/>
      <w:numFmt w:val="bullet"/>
      <w:lvlText w:val=""/>
      <w:lvlJc w:val="left"/>
      <w:pPr>
        <w:ind w:left="2728" w:hanging="360"/>
      </w:pPr>
      <w:rPr>
        <w:rFonts w:ascii="Wingdings" w:hAnsi="Wingdings" w:cs="Wingdings" w:hint="default"/>
      </w:rPr>
    </w:lvl>
    <w:lvl w:ilvl="3">
      <w:start w:val="1"/>
      <w:numFmt w:val="bullet"/>
      <w:lvlText w:val=""/>
      <w:lvlJc w:val="left"/>
      <w:pPr>
        <w:ind w:left="3448" w:hanging="360"/>
      </w:pPr>
      <w:rPr>
        <w:rFonts w:ascii="Symbol" w:hAnsi="Symbol" w:cs="Symbol" w:hint="default"/>
      </w:rPr>
    </w:lvl>
    <w:lvl w:ilvl="4">
      <w:start w:val="1"/>
      <w:numFmt w:val="bullet"/>
      <w:lvlText w:val="o"/>
      <w:lvlJc w:val="left"/>
      <w:pPr>
        <w:ind w:left="4168" w:hanging="360"/>
      </w:pPr>
      <w:rPr>
        <w:rFonts w:ascii="Courier New" w:hAnsi="Courier New" w:cs="Courier New" w:hint="default"/>
      </w:rPr>
    </w:lvl>
    <w:lvl w:ilvl="5">
      <w:start w:val="1"/>
      <w:numFmt w:val="bullet"/>
      <w:lvlText w:val=""/>
      <w:lvlJc w:val="left"/>
      <w:pPr>
        <w:ind w:left="4888" w:hanging="360"/>
      </w:pPr>
      <w:rPr>
        <w:rFonts w:ascii="Wingdings" w:hAnsi="Wingdings" w:cs="Wingdings" w:hint="default"/>
      </w:rPr>
    </w:lvl>
    <w:lvl w:ilvl="6">
      <w:start w:val="1"/>
      <w:numFmt w:val="bullet"/>
      <w:lvlText w:val=""/>
      <w:lvlJc w:val="left"/>
      <w:pPr>
        <w:ind w:left="5608" w:hanging="360"/>
      </w:pPr>
      <w:rPr>
        <w:rFonts w:ascii="Symbol" w:hAnsi="Symbol" w:cs="Symbol" w:hint="default"/>
      </w:rPr>
    </w:lvl>
    <w:lvl w:ilvl="7">
      <w:start w:val="1"/>
      <w:numFmt w:val="bullet"/>
      <w:lvlText w:val="o"/>
      <w:lvlJc w:val="left"/>
      <w:pPr>
        <w:ind w:left="6328" w:hanging="360"/>
      </w:pPr>
      <w:rPr>
        <w:rFonts w:ascii="Courier New" w:hAnsi="Courier New" w:cs="Courier New" w:hint="default"/>
      </w:rPr>
    </w:lvl>
    <w:lvl w:ilvl="8">
      <w:start w:val="1"/>
      <w:numFmt w:val="bullet"/>
      <w:lvlText w:val=""/>
      <w:lvlJc w:val="left"/>
      <w:pPr>
        <w:ind w:left="7048" w:hanging="360"/>
      </w:pPr>
      <w:rPr>
        <w:rFonts w:ascii="Wingdings" w:hAnsi="Wingdings" w:cs="Wingdings" w:hint="default"/>
      </w:rPr>
    </w:lvl>
  </w:abstractNum>
  <w:abstractNum w:abstractNumId="24">
    <w:nsid w:val="65D8505F"/>
    <w:multiLevelType w:val="hybridMultilevel"/>
    <w:tmpl w:val="467698AC"/>
    <w:lvl w:ilvl="0" w:tplc="DF8C7FF6">
      <w:start w:val="4"/>
      <w:numFmt w:val="bullet"/>
      <w:lvlText w:val="-"/>
      <w:lvlJc w:val="left"/>
      <w:pPr>
        <w:ind w:left="720" w:hanging="360"/>
      </w:pPr>
      <w:rPr>
        <w:rFonts w:ascii="Arial" w:eastAsia="Times New Roman"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67C6E87"/>
    <w:multiLevelType w:val="multilevel"/>
    <w:tmpl w:val="EE1E75FA"/>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rPr>
        <w:rFonts w:ascii="Arial" w:hAnsi="Arial" w:cs="Arial" w:hint="default"/>
        <w:b w:val="0"/>
        <w:color w:val="auto"/>
        <w:sz w:val="20"/>
        <w:szCs w:val="22"/>
      </w:rPr>
    </w:lvl>
    <w:lvl w:ilvl="2">
      <w:start w:val="1"/>
      <w:numFmt w:val="decimal"/>
      <w:lvlText w:val="%1.%2.%3."/>
      <w:lvlJc w:val="left"/>
      <w:pPr>
        <w:tabs>
          <w:tab w:val="num" w:pos="1497"/>
        </w:tabs>
        <w:ind w:left="1497"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6AAF1A1F"/>
    <w:multiLevelType w:val="multilevel"/>
    <w:tmpl w:val="B628D2F4"/>
    <w:lvl w:ilvl="0">
      <w:start w:val="1"/>
      <w:numFmt w:val="decimal"/>
      <w:isLgl/>
      <w:lvlText w:val="(%1)"/>
      <w:lvlJc w:val="left"/>
      <w:pPr>
        <w:tabs>
          <w:tab w:val="num" w:pos="782"/>
        </w:tabs>
        <w:ind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rPr>
        <w:b w:val="0"/>
        <w:bCs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firstLine="425"/>
      </w:pPr>
    </w:lvl>
    <w:lvl w:ilvl="7">
      <w:start w:val="1"/>
      <w:numFmt w:val="decimal"/>
      <w:pStyle w:val="Textpsmene"/>
      <w:lvlText w:val="%8."/>
      <w:lvlJc w:val="left"/>
      <w:pPr>
        <w:tabs>
          <w:tab w:val="num" w:pos="425"/>
        </w:tabs>
        <w:ind w:left="425" w:hanging="425"/>
      </w:pPr>
      <w:rPr>
        <w:rFonts w:ascii="Times New Roman" w:eastAsia="Times New Roman" w:hAnsi="Times New Roman"/>
      </w:rPr>
    </w:lvl>
    <w:lvl w:ilvl="8">
      <w:start w:val="1"/>
      <w:numFmt w:val="decimal"/>
      <w:pStyle w:val="Textbodu"/>
      <w:lvlText w:val="%9."/>
      <w:lvlJc w:val="left"/>
      <w:pPr>
        <w:tabs>
          <w:tab w:val="num" w:pos="851"/>
        </w:tabs>
        <w:ind w:left="851" w:hanging="426"/>
      </w:pPr>
    </w:lvl>
  </w:abstractNum>
  <w:abstractNum w:abstractNumId="27">
    <w:nsid w:val="6F393A09"/>
    <w:multiLevelType w:val="multilevel"/>
    <w:tmpl w:val="4246CAA8"/>
    <w:styleLink w:val="Captions-Numbering"/>
    <w:lvl w:ilvl="0">
      <w:start w:val="1"/>
      <w:numFmt w:val="decimal"/>
      <w:pStyle w:val="Heading-Number-ContractCzechRadio"/>
      <w:lvlText w:val="%1."/>
      <w:lvlJc w:val="left"/>
      <w:pPr>
        <w:ind w:left="312" w:hanging="312"/>
      </w:pPr>
      <w:rPr>
        <w:rFonts w:hint="default"/>
      </w:rPr>
    </w:lvl>
    <w:lvl w:ilvl="1">
      <w:start w:val="1"/>
      <w:numFmt w:val="bullet"/>
      <w:pStyle w:val="ListNumber-ContractCzechRadio"/>
      <w:lvlText w:val="—"/>
      <w:lvlJc w:val="left"/>
      <w:pPr>
        <w:ind w:left="624" w:hanging="312"/>
      </w:pPr>
      <w:rPr>
        <w:rFonts w:ascii="Arial" w:hAnsi="Arial" w:cs="Arial" w:hint="default"/>
        <w:color w:val="auto"/>
      </w:rPr>
    </w:lvl>
    <w:lvl w:ilvl="2">
      <w:start w:val="1"/>
      <w:numFmt w:val="bullet"/>
      <w:pStyle w:val="ListLetter-ContractCzechRadio"/>
      <w:lvlText w:val="—"/>
      <w:lvlJc w:val="left"/>
      <w:pPr>
        <w:ind w:left="936" w:hanging="312"/>
      </w:pPr>
      <w:rPr>
        <w:rFonts w:ascii="Arial" w:hAnsi="Arial" w:cs="Arial" w:hint="default"/>
        <w:color w:val="auto"/>
      </w:rPr>
    </w:lvl>
    <w:lvl w:ilvl="3">
      <w:start w:val="1"/>
      <w:numFmt w:val="bullet"/>
      <w:lvlText w:val="—"/>
      <w:lvlJc w:val="left"/>
      <w:pPr>
        <w:ind w:left="1248" w:hanging="312"/>
      </w:pPr>
      <w:rPr>
        <w:rFonts w:ascii="Arial" w:hAnsi="Arial" w:cs="Arial" w:hint="default"/>
        <w:color w:val="auto"/>
      </w:rPr>
    </w:lvl>
    <w:lvl w:ilvl="4">
      <w:start w:val="1"/>
      <w:numFmt w:val="bullet"/>
      <w:lvlText w:val="—"/>
      <w:lvlJc w:val="left"/>
      <w:pPr>
        <w:ind w:left="1560" w:hanging="312"/>
      </w:pPr>
      <w:rPr>
        <w:rFonts w:ascii="Arial" w:hAnsi="Arial" w:cs="Arial" w:hint="default"/>
        <w:color w:val="auto"/>
      </w:rPr>
    </w:lvl>
    <w:lvl w:ilvl="5">
      <w:start w:val="1"/>
      <w:numFmt w:val="bullet"/>
      <w:lvlText w:val="—"/>
      <w:lvlJc w:val="left"/>
      <w:pPr>
        <w:ind w:left="1872" w:hanging="312"/>
      </w:pPr>
      <w:rPr>
        <w:rFonts w:ascii="Arial" w:hAnsi="Arial" w:cs="Arial" w:hint="default"/>
        <w:color w:val="auto"/>
      </w:rPr>
    </w:lvl>
    <w:lvl w:ilvl="6">
      <w:start w:val="1"/>
      <w:numFmt w:val="bullet"/>
      <w:lvlText w:val="—"/>
      <w:lvlJc w:val="left"/>
      <w:pPr>
        <w:ind w:left="2184" w:hanging="312"/>
      </w:pPr>
      <w:rPr>
        <w:rFonts w:ascii="Arial" w:hAnsi="Arial" w:cs="Arial" w:hint="default"/>
        <w:color w:val="auto"/>
      </w:rPr>
    </w:lvl>
    <w:lvl w:ilvl="7">
      <w:start w:val="1"/>
      <w:numFmt w:val="bullet"/>
      <w:lvlText w:val="—"/>
      <w:lvlJc w:val="left"/>
      <w:pPr>
        <w:ind w:left="2496" w:hanging="312"/>
      </w:pPr>
      <w:rPr>
        <w:rFonts w:ascii="Arial" w:hAnsi="Arial" w:cs="Arial" w:hint="default"/>
        <w:color w:val="auto"/>
      </w:rPr>
    </w:lvl>
    <w:lvl w:ilvl="8">
      <w:start w:val="1"/>
      <w:numFmt w:val="bullet"/>
      <w:lvlText w:val="—"/>
      <w:lvlJc w:val="left"/>
      <w:pPr>
        <w:ind w:left="2808" w:hanging="312"/>
      </w:pPr>
      <w:rPr>
        <w:rFonts w:ascii="Arial" w:hAnsi="Arial" w:cs="Arial" w:hint="default"/>
        <w:color w:val="auto"/>
      </w:rPr>
    </w:lvl>
  </w:abstractNum>
  <w:abstractNum w:abstractNumId="28">
    <w:nsid w:val="6F41707A"/>
    <w:multiLevelType w:val="multilevel"/>
    <w:tmpl w:val="A79201F0"/>
    <w:lvl w:ilvl="0">
      <w:start w:val="1"/>
      <w:numFmt w:val="bullet"/>
      <w:lvlText w:val=""/>
      <w:lvlJc w:val="left"/>
      <w:pPr>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6FA143AB"/>
    <w:multiLevelType w:val="multilevel"/>
    <w:tmpl w:val="68C0F886"/>
    <w:lvl w:ilvl="0">
      <w:start w:val="1"/>
      <w:numFmt w:val="bullet"/>
      <w:lvlText w:val=""/>
      <w:lvlJc w:val="left"/>
      <w:pPr>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78D83775"/>
    <w:multiLevelType w:val="hybridMultilevel"/>
    <w:tmpl w:val="10EEE1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nsid w:val="7C5B0823"/>
    <w:multiLevelType w:val="hybridMultilevel"/>
    <w:tmpl w:val="FA040E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FFE75D3"/>
    <w:multiLevelType w:val="hybridMultilevel"/>
    <w:tmpl w:val="F920F42E"/>
    <w:lvl w:ilvl="0" w:tplc="BB3C9EC8">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25"/>
  </w:num>
  <w:num w:numId="3">
    <w:abstractNumId w:val="26"/>
  </w:num>
  <w:num w:numId="4">
    <w:abstractNumId w:val="22"/>
  </w:num>
  <w:num w:numId="5">
    <w:abstractNumId w:val="16"/>
  </w:num>
  <w:num w:numId="6">
    <w:abstractNumId w:val="19"/>
  </w:num>
  <w:num w:numId="7">
    <w:abstractNumId w:val="2"/>
  </w:num>
  <w:num w:numId="8">
    <w:abstractNumId w:val="13"/>
  </w:num>
  <w:num w:numId="9">
    <w:abstractNumId w:val="21"/>
  </w:num>
  <w:num w:numId="10">
    <w:abstractNumId w:val="3"/>
  </w:num>
  <w:num w:numId="11">
    <w:abstractNumId w:val="4"/>
  </w:num>
  <w:num w:numId="12">
    <w:abstractNumId w:val="5"/>
  </w:num>
  <w:num w:numId="13">
    <w:abstractNumId w:val="32"/>
  </w:num>
  <w:num w:numId="14">
    <w:abstractNumId w:val="11"/>
  </w:num>
  <w:num w:numId="15">
    <w:abstractNumId w:val="17"/>
  </w:num>
  <w:num w:numId="16">
    <w:abstractNumId w:val="9"/>
  </w:num>
  <w:num w:numId="17">
    <w:abstractNumId w:val="12"/>
  </w:num>
  <w:num w:numId="18">
    <w:abstractNumId w:val="23"/>
  </w:num>
  <w:num w:numId="19">
    <w:abstractNumId w:val="29"/>
  </w:num>
  <w:num w:numId="20">
    <w:abstractNumId w:val="28"/>
  </w:num>
  <w:num w:numId="21">
    <w:abstractNumId w:val="20"/>
  </w:num>
  <w:num w:numId="22">
    <w:abstractNumId w:val="18"/>
  </w:num>
  <w:num w:numId="23">
    <w:abstractNumId w:val="27"/>
  </w:num>
  <w:num w:numId="24">
    <w:abstractNumId w:val="7"/>
  </w:num>
  <w:num w:numId="25">
    <w:abstractNumId w:val="14"/>
    <w:lvlOverride w:ilvl="0">
      <w:lvl w:ilvl="0">
        <w:start w:val="1"/>
        <w:numFmt w:val="upperRoman"/>
        <w:suff w:val="space"/>
        <w:lvlText w:val="%1."/>
        <w:lvlJc w:val="left"/>
        <w:rPr>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Override>
    <w:lvlOverride w:ilvl="1">
      <w:lvl w:ilvl="1">
        <w:start w:val="1"/>
        <w:numFmt w:val="decimal"/>
        <w:lvlText w:val="%2."/>
        <w:lvlJc w:val="left"/>
        <w:pPr>
          <w:ind w:left="312" w:hanging="312"/>
        </w:pPr>
        <w:rPr>
          <w:rFonts w:hint="default"/>
          <w:b w:val="0"/>
          <w:bCs w:val="0"/>
          <w:sz w:val="20"/>
          <w:szCs w:val="20"/>
        </w:rPr>
      </w:lvl>
    </w:lvlOverride>
    <w:lvlOverride w:ilvl="2">
      <w:lvl w:ilvl="2">
        <w:start w:val="1"/>
        <w:numFmt w:val="lowerLetter"/>
        <w:lvlText w:val="%3)"/>
        <w:lvlJc w:val="left"/>
        <w:pPr>
          <w:ind w:left="624" w:hanging="312"/>
        </w:pPr>
        <w:rPr>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Override>
  </w:num>
  <w:num w:numId="26">
    <w:abstractNumId w:val="31"/>
  </w:num>
  <w:num w:numId="27">
    <w:abstractNumId w:val="1"/>
  </w:num>
  <w:num w:numId="28">
    <w:abstractNumId w:val="6"/>
  </w:num>
  <w:num w:numId="29">
    <w:abstractNumId w:val="8"/>
  </w:num>
  <w:num w:numId="30">
    <w:abstractNumId w:val="30"/>
  </w:num>
  <w:num w:numId="31">
    <w:abstractNumId w:val="24"/>
  </w:num>
  <w:num w:numId="32">
    <w:abstractNumId w:val="15"/>
  </w:num>
  <w:numIdMacAtCleanup w:val="15"/>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mana Volejníčková">
    <w15:presenceInfo w15:providerId="Windows Live" w15:userId="f1415f0d826569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54A"/>
    <w:rsid w:val="00000210"/>
    <w:rsid w:val="00001C95"/>
    <w:rsid w:val="00001D42"/>
    <w:rsid w:val="000055B3"/>
    <w:rsid w:val="0000571A"/>
    <w:rsid w:val="0001189E"/>
    <w:rsid w:val="00012B07"/>
    <w:rsid w:val="000132E7"/>
    <w:rsid w:val="000141BF"/>
    <w:rsid w:val="00014C63"/>
    <w:rsid w:val="00016713"/>
    <w:rsid w:val="00020E0F"/>
    <w:rsid w:val="000211FB"/>
    <w:rsid w:val="00021623"/>
    <w:rsid w:val="000220EA"/>
    <w:rsid w:val="00022253"/>
    <w:rsid w:val="00023C50"/>
    <w:rsid w:val="00026AF2"/>
    <w:rsid w:val="0003124F"/>
    <w:rsid w:val="0003184D"/>
    <w:rsid w:val="00034A01"/>
    <w:rsid w:val="000355D3"/>
    <w:rsid w:val="00035797"/>
    <w:rsid w:val="00036ED4"/>
    <w:rsid w:val="00040437"/>
    <w:rsid w:val="0004322F"/>
    <w:rsid w:val="00044022"/>
    <w:rsid w:val="00044281"/>
    <w:rsid w:val="000519E7"/>
    <w:rsid w:val="00053ED7"/>
    <w:rsid w:val="00056215"/>
    <w:rsid w:val="000571AF"/>
    <w:rsid w:val="0005763B"/>
    <w:rsid w:val="00057657"/>
    <w:rsid w:val="00061CBE"/>
    <w:rsid w:val="00063A03"/>
    <w:rsid w:val="00065967"/>
    <w:rsid w:val="00066048"/>
    <w:rsid w:val="000704D7"/>
    <w:rsid w:val="00071510"/>
    <w:rsid w:val="0007246F"/>
    <w:rsid w:val="00072685"/>
    <w:rsid w:val="0007280E"/>
    <w:rsid w:val="00073142"/>
    <w:rsid w:val="0007554A"/>
    <w:rsid w:val="00075793"/>
    <w:rsid w:val="00076ADB"/>
    <w:rsid w:val="00082477"/>
    <w:rsid w:val="00082B42"/>
    <w:rsid w:val="00082F6A"/>
    <w:rsid w:val="00083EB0"/>
    <w:rsid w:val="00083FCA"/>
    <w:rsid w:val="00085A2C"/>
    <w:rsid w:val="00085BC0"/>
    <w:rsid w:val="00086581"/>
    <w:rsid w:val="000865A7"/>
    <w:rsid w:val="00086EEC"/>
    <w:rsid w:val="000873F5"/>
    <w:rsid w:val="00093E6A"/>
    <w:rsid w:val="000A30DD"/>
    <w:rsid w:val="000A5515"/>
    <w:rsid w:val="000A55D1"/>
    <w:rsid w:val="000A6FAD"/>
    <w:rsid w:val="000B07E8"/>
    <w:rsid w:val="000B185B"/>
    <w:rsid w:val="000B26B5"/>
    <w:rsid w:val="000B3EED"/>
    <w:rsid w:val="000B69A0"/>
    <w:rsid w:val="000B721D"/>
    <w:rsid w:val="000B7396"/>
    <w:rsid w:val="000C0A87"/>
    <w:rsid w:val="000C1100"/>
    <w:rsid w:val="000C117B"/>
    <w:rsid w:val="000C23D3"/>
    <w:rsid w:val="000C36E9"/>
    <w:rsid w:val="000C4C88"/>
    <w:rsid w:val="000C5B6A"/>
    <w:rsid w:val="000C5E81"/>
    <w:rsid w:val="000C6D8F"/>
    <w:rsid w:val="000D1004"/>
    <w:rsid w:val="000D23D6"/>
    <w:rsid w:val="000E1A9F"/>
    <w:rsid w:val="000E51B3"/>
    <w:rsid w:val="000E558A"/>
    <w:rsid w:val="000E79D3"/>
    <w:rsid w:val="000F1009"/>
    <w:rsid w:val="000F39DF"/>
    <w:rsid w:val="000F6882"/>
    <w:rsid w:val="000F6DAB"/>
    <w:rsid w:val="001022E4"/>
    <w:rsid w:val="001035DC"/>
    <w:rsid w:val="001066CE"/>
    <w:rsid w:val="00110704"/>
    <w:rsid w:val="00111941"/>
    <w:rsid w:val="0011380C"/>
    <w:rsid w:val="00113D22"/>
    <w:rsid w:val="00114617"/>
    <w:rsid w:val="001224EE"/>
    <w:rsid w:val="001231CF"/>
    <w:rsid w:val="00123974"/>
    <w:rsid w:val="001244DE"/>
    <w:rsid w:val="0012538B"/>
    <w:rsid w:val="00125AA4"/>
    <w:rsid w:val="00130192"/>
    <w:rsid w:val="00130CB5"/>
    <w:rsid w:val="00131989"/>
    <w:rsid w:val="00131AC8"/>
    <w:rsid w:val="00132DF9"/>
    <w:rsid w:val="00134377"/>
    <w:rsid w:val="0013463D"/>
    <w:rsid w:val="00134EAA"/>
    <w:rsid w:val="00135B10"/>
    <w:rsid w:val="00135EE9"/>
    <w:rsid w:val="00137CB4"/>
    <w:rsid w:val="0014026A"/>
    <w:rsid w:val="001436E6"/>
    <w:rsid w:val="00144D27"/>
    <w:rsid w:val="00145D38"/>
    <w:rsid w:val="001460A4"/>
    <w:rsid w:val="00147170"/>
    <w:rsid w:val="00150F64"/>
    <w:rsid w:val="001522FC"/>
    <w:rsid w:val="00153BBE"/>
    <w:rsid w:val="00153C78"/>
    <w:rsid w:val="00153CEE"/>
    <w:rsid w:val="001543F8"/>
    <w:rsid w:val="0015461C"/>
    <w:rsid w:val="001546FE"/>
    <w:rsid w:val="001611D8"/>
    <w:rsid w:val="00161692"/>
    <w:rsid w:val="001644B4"/>
    <w:rsid w:val="00164863"/>
    <w:rsid w:val="00164AE3"/>
    <w:rsid w:val="0016736A"/>
    <w:rsid w:val="00167BC3"/>
    <w:rsid w:val="001729E5"/>
    <w:rsid w:val="00174E8B"/>
    <w:rsid w:val="001758B2"/>
    <w:rsid w:val="00176C52"/>
    <w:rsid w:val="00180DF4"/>
    <w:rsid w:val="00181155"/>
    <w:rsid w:val="00182255"/>
    <w:rsid w:val="001876FA"/>
    <w:rsid w:val="001878AF"/>
    <w:rsid w:val="00191C89"/>
    <w:rsid w:val="00191F30"/>
    <w:rsid w:val="00193422"/>
    <w:rsid w:val="00193798"/>
    <w:rsid w:val="00194F18"/>
    <w:rsid w:val="001975D2"/>
    <w:rsid w:val="00197650"/>
    <w:rsid w:val="001A03CA"/>
    <w:rsid w:val="001A1C5E"/>
    <w:rsid w:val="001A1F5E"/>
    <w:rsid w:val="001A234C"/>
    <w:rsid w:val="001A30C3"/>
    <w:rsid w:val="001A30C5"/>
    <w:rsid w:val="001A362E"/>
    <w:rsid w:val="001A70A9"/>
    <w:rsid w:val="001A76C9"/>
    <w:rsid w:val="001B2132"/>
    <w:rsid w:val="001B2BA8"/>
    <w:rsid w:val="001B32D0"/>
    <w:rsid w:val="001B3416"/>
    <w:rsid w:val="001B401B"/>
    <w:rsid w:val="001B45CF"/>
    <w:rsid w:val="001B5939"/>
    <w:rsid w:val="001C0756"/>
    <w:rsid w:val="001C0D66"/>
    <w:rsid w:val="001C14AA"/>
    <w:rsid w:val="001C2D9A"/>
    <w:rsid w:val="001C2EEE"/>
    <w:rsid w:val="001C5A67"/>
    <w:rsid w:val="001D055D"/>
    <w:rsid w:val="001D1307"/>
    <w:rsid w:val="001D5680"/>
    <w:rsid w:val="001D7577"/>
    <w:rsid w:val="001E09A5"/>
    <w:rsid w:val="001E0EEE"/>
    <w:rsid w:val="001E18A6"/>
    <w:rsid w:val="001E6344"/>
    <w:rsid w:val="001F0856"/>
    <w:rsid w:val="001F0DDA"/>
    <w:rsid w:val="001F1B35"/>
    <w:rsid w:val="001F2FE6"/>
    <w:rsid w:val="001F3500"/>
    <w:rsid w:val="001F4E7B"/>
    <w:rsid w:val="001F5CA5"/>
    <w:rsid w:val="001F710C"/>
    <w:rsid w:val="001F74A2"/>
    <w:rsid w:val="001F77FC"/>
    <w:rsid w:val="002018E2"/>
    <w:rsid w:val="00207D11"/>
    <w:rsid w:val="00213D81"/>
    <w:rsid w:val="00214371"/>
    <w:rsid w:val="002145BD"/>
    <w:rsid w:val="002157F5"/>
    <w:rsid w:val="002168E9"/>
    <w:rsid w:val="002216CD"/>
    <w:rsid w:val="00222AF7"/>
    <w:rsid w:val="0022309A"/>
    <w:rsid w:val="002245F4"/>
    <w:rsid w:val="00233FE6"/>
    <w:rsid w:val="00234C11"/>
    <w:rsid w:val="0023768D"/>
    <w:rsid w:val="002419CD"/>
    <w:rsid w:val="00241A57"/>
    <w:rsid w:val="00242446"/>
    <w:rsid w:val="00246D74"/>
    <w:rsid w:val="002516AB"/>
    <w:rsid w:val="002570E8"/>
    <w:rsid w:val="002576E9"/>
    <w:rsid w:val="002579DE"/>
    <w:rsid w:val="00260986"/>
    <w:rsid w:val="00261791"/>
    <w:rsid w:val="0026184F"/>
    <w:rsid w:val="002622DF"/>
    <w:rsid w:val="00262D7C"/>
    <w:rsid w:val="00265632"/>
    <w:rsid w:val="00265CB0"/>
    <w:rsid w:val="00272035"/>
    <w:rsid w:val="00272EB8"/>
    <w:rsid w:val="00275896"/>
    <w:rsid w:val="002761DF"/>
    <w:rsid w:val="00276408"/>
    <w:rsid w:val="00276FD5"/>
    <w:rsid w:val="0028086B"/>
    <w:rsid w:val="0028108E"/>
    <w:rsid w:val="002812B9"/>
    <w:rsid w:val="00281DFE"/>
    <w:rsid w:val="00286639"/>
    <w:rsid w:val="00286E37"/>
    <w:rsid w:val="00286FE8"/>
    <w:rsid w:val="00291665"/>
    <w:rsid w:val="00292444"/>
    <w:rsid w:val="00292D08"/>
    <w:rsid w:val="0029353D"/>
    <w:rsid w:val="002935AD"/>
    <w:rsid w:val="002935D4"/>
    <w:rsid w:val="0029493E"/>
    <w:rsid w:val="002953C3"/>
    <w:rsid w:val="00295584"/>
    <w:rsid w:val="00296111"/>
    <w:rsid w:val="0029628D"/>
    <w:rsid w:val="00296A53"/>
    <w:rsid w:val="00296FDD"/>
    <w:rsid w:val="002A0A9A"/>
    <w:rsid w:val="002A1620"/>
    <w:rsid w:val="002A3045"/>
    <w:rsid w:val="002A349A"/>
    <w:rsid w:val="002A3677"/>
    <w:rsid w:val="002A392B"/>
    <w:rsid w:val="002A457E"/>
    <w:rsid w:val="002A5193"/>
    <w:rsid w:val="002B16F5"/>
    <w:rsid w:val="002B6D24"/>
    <w:rsid w:val="002B7084"/>
    <w:rsid w:val="002C1038"/>
    <w:rsid w:val="002C1889"/>
    <w:rsid w:val="002C3A1D"/>
    <w:rsid w:val="002C435B"/>
    <w:rsid w:val="002C5837"/>
    <w:rsid w:val="002D0768"/>
    <w:rsid w:val="002D3466"/>
    <w:rsid w:val="002D40AA"/>
    <w:rsid w:val="002D4433"/>
    <w:rsid w:val="002D5F5F"/>
    <w:rsid w:val="002D5FA7"/>
    <w:rsid w:val="002D690F"/>
    <w:rsid w:val="002D7B0A"/>
    <w:rsid w:val="002E06BE"/>
    <w:rsid w:val="002E18CF"/>
    <w:rsid w:val="002E18D7"/>
    <w:rsid w:val="002E2F88"/>
    <w:rsid w:val="002E3B90"/>
    <w:rsid w:val="002E40F0"/>
    <w:rsid w:val="002E4B2E"/>
    <w:rsid w:val="002E5D72"/>
    <w:rsid w:val="002E5D97"/>
    <w:rsid w:val="002E63DC"/>
    <w:rsid w:val="002F15D1"/>
    <w:rsid w:val="002F1DB6"/>
    <w:rsid w:val="002F2564"/>
    <w:rsid w:val="002F5629"/>
    <w:rsid w:val="002F64F0"/>
    <w:rsid w:val="002F6600"/>
    <w:rsid w:val="00300FCB"/>
    <w:rsid w:val="00302630"/>
    <w:rsid w:val="00303425"/>
    <w:rsid w:val="00306F80"/>
    <w:rsid w:val="00307D0E"/>
    <w:rsid w:val="003104EA"/>
    <w:rsid w:val="003107EE"/>
    <w:rsid w:val="003112FD"/>
    <w:rsid w:val="003123F1"/>
    <w:rsid w:val="00313E46"/>
    <w:rsid w:val="00314122"/>
    <w:rsid w:val="00314D21"/>
    <w:rsid w:val="00314DA6"/>
    <w:rsid w:val="0031730A"/>
    <w:rsid w:val="0031778C"/>
    <w:rsid w:val="0032067E"/>
    <w:rsid w:val="00321BA1"/>
    <w:rsid w:val="003222D8"/>
    <w:rsid w:val="003225E9"/>
    <w:rsid w:val="00324A47"/>
    <w:rsid w:val="003252EA"/>
    <w:rsid w:val="00325759"/>
    <w:rsid w:val="00327369"/>
    <w:rsid w:val="003275A8"/>
    <w:rsid w:val="00330A8A"/>
    <w:rsid w:val="00332D8C"/>
    <w:rsid w:val="0033458B"/>
    <w:rsid w:val="00334BDD"/>
    <w:rsid w:val="00334DE1"/>
    <w:rsid w:val="0033505F"/>
    <w:rsid w:val="00335113"/>
    <w:rsid w:val="00335136"/>
    <w:rsid w:val="003360D0"/>
    <w:rsid w:val="003372A5"/>
    <w:rsid w:val="0034120E"/>
    <w:rsid w:val="0034477D"/>
    <w:rsid w:val="003456D8"/>
    <w:rsid w:val="00346A42"/>
    <w:rsid w:val="00347E45"/>
    <w:rsid w:val="00351D17"/>
    <w:rsid w:val="00355707"/>
    <w:rsid w:val="00356DFA"/>
    <w:rsid w:val="00360DAC"/>
    <w:rsid w:val="00361E47"/>
    <w:rsid w:val="0036254F"/>
    <w:rsid w:val="00362C19"/>
    <w:rsid w:val="00363393"/>
    <w:rsid w:val="00363DFD"/>
    <w:rsid w:val="00365B48"/>
    <w:rsid w:val="00366B16"/>
    <w:rsid w:val="00367526"/>
    <w:rsid w:val="00372AFB"/>
    <w:rsid w:val="003759C7"/>
    <w:rsid w:val="0037717A"/>
    <w:rsid w:val="00377548"/>
    <w:rsid w:val="00377F3F"/>
    <w:rsid w:val="0038369B"/>
    <w:rsid w:val="003847F5"/>
    <w:rsid w:val="0038539D"/>
    <w:rsid w:val="0038746F"/>
    <w:rsid w:val="00390636"/>
    <w:rsid w:val="00390FFA"/>
    <w:rsid w:val="00392E1F"/>
    <w:rsid w:val="00395B08"/>
    <w:rsid w:val="00395E5C"/>
    <w:rsid w:val="003972DD"/>
    <w:rsid w:val="0039763B"/>
    <w:rsid w:val="00397CC5"/>
    <w:rsid w:val="003A0823"/>
    <w:rsid w:val="003A1453"/>
    <w:rsid w:val="003A1E50"/>
    <w:rsid w:val="003A281F"/>
    <w:rsid w:val="003A2E83"/>
    <w:rsid w:val="003A2F82"/>
    <w:rsid w:val="003A5C5E"/>
    <w:rsid w:val="003A5DD3"/>
    <w:rsid w:val="003A6ACC"/>
    <w:rsid w:val="003A6EA5"/>
    <w:rsid w:val="003B027B"/>
    <w:rsid w:val="003B0967"/>
    <w:rsid w:val="003B16D0"/>
    <w:rsid w:val="003B445B"/>
    <w:rsid w:val="003B46AF"/>
    <w:rsid w:val="003B5E27"/>
    <w:rsid w:val="003B6C2C"/>
    <w:rsid w:val="003B73AF"/>
    <w:rsid w:val="003C040D"/>
    <w:rsid w:val="003C5F8A"/>
    <w:rsid w:val="003C632E"/>
    <w:rsid w:val="003C662C"/>
    <w:rsid w:val="003C6EBD"/>
    <w:rsid w:val="003D0C7C"/>
    <w:rsid w:val="003D2406"/>
    <w:rsid w:val="003D4E32"/>
    <w:rsid w:val="003D73FD"/>
    <w:rsid w:val="003D7721"/>
    <w:rsid w:val="003E0FE2"/>
    <w:rsid w:val="003E29B4"/>
    <w:rsid w:val="003E38EC"/>
    <w:rsid w:val="003E3E4D"/>
    <w:rsid w:val="003E6FA3"/>
    <w:rsid w:val="003F263A"/>
    <w:rsid w:val="003F3BAB"/>
    <w:rsid w:val="003F5899"/>
    <w:rsid w:val="003F6910"/>
    <w:rsid w:val="004000AB"/>
    <w:rsid w:val="0040068D"/>
    <w:rsid w:val="0040101A"/>
    <w:rsid w:val="004034C2"/>
    <w:rsid w:val="00403CA1"/>
    <w:rsid w:val="0041019D"/>
    <w:rsid w:val="004102B3"/>
    <w:rsid w:val="00412966"/>
    <w:rsid w:val="00412AF8"/>
    <w:rsid w:val="00412D42"/>
    <w:rsid w:val="00413AF9"/>
    <w:rsid w:val="00416F5B"/>
    <w:rsid w:val="0042397F"/>
    <w:rsid w:val="00423E91"/>
    <w:rsid w:val="0042476B"/>
    <w:rsid w:val="00424981"/>
    <w:rsid w:val="00426976"/>
    <w:rsid w:val="00426AE0"/>
    <w:rsid w:val="0043091F"/>
    <w:rsid w:val="00431109"/>
    <w:rsid w:val="00431FDE"/>
    <w:rsid w:val="0043309D"/>
    <w:rsid w:val="00433811"/>
    <w:rsid w:val="00434532"/>
    <w:rsid w:val="00435D8A"/>
    <w:rsid w:val="00435EC1"/>
    <w:rsid w:val="00435F47"/>
    <w:rsid w:val="00436F68"/>
    <w:rsid w:val="0044060D"/>
    <w:rsid w:val="00440D56"/>
    <w:rsid w:val="00443363"/>
    <w:rsid w:val="004438D3"/>
    <w:rsid w:val="0044446F"/>
    <w:rsid w:val="0044562B"/>
    <w:rsid w:val="0044666F"/>
    <w:rsid w:val="00446A5A"/>
    <w:rsid w:val="00447D9E"/>
    <w:rsid w:val="00447DF4"/>
    <w:rsid w:val="00452200"/>
    <w:rsid w:val="0045407F"/>
    <w:rsid w:val="0045450E"/>
    <w:rsid w:val="00455B5C"/>
    <w:rsid w:val="00455DB8"/>
    <w:rsid w:val="00456413"/>
    <w:rsid w:val="004571F2"/>
    <w:rsid w:val="004573C8"/>
    <w:rsid w:val="00460135"/>
    <w:rsid w:val="00460632"/>
    <w:rsid w:val="00462A8C"/>
    <w:rsid w:val="004641DE"/>
    <w:rsid w:val="00467B98"/>
    <w:rsid w:val="00470841"/>
    <w:rsid w:val="0047178E"/>
    <w:rsid w:val="00473718"/>
    <w:rsid w:val="00473D19"/>
    <w:rsid w:val="004748A3"/>
    <w:rsid w:val="0047749D"/>
    <w:rsid w:val="00480019"/>
    <w:rsid w:val="004922BB"/>
    <w:rsid w:val="0049233D"/>
    <w:rsid w:val="00493773"/>
    <w:rsid w:val="00495DB2"/>
    <w:rsid w:val="00496D69"/>
    <w:rsid w:val="00497B07"/>
    <w:rsid w:val="004A0263"/>
    <w:rsid w:val="004A12AF"/>
    <w:rsid w:val="004A1F9E"/>
    <w:rsid w:val="004A2624"/>
    <w:rsid w:val="004A3A25"/>
    <w:rsid w:val="004A3D9C"/>
    <w:rsid w:val="004A4339"/>
    <w:rsid w:val="004A7DEA"/>
    <w:rsid w:val="004B1393"/>
    <w:rsid w:val="004B17DF"/>
    <w:rsid w:val="004B27C7"/>
    <w:rsid w:val="004B371B"/>
    <w:rsid w:val="004B4216"/>
    <w:rsid w:val="004B4908"/>
    <w:rsid w:val="004B5D8D"/>
    <w:rsid w:val="004B6671"/>
    <w:rsid w:val="004B76B8"/>
    <w:rsid w:val="004C0B80"/>
    <w:rsid w:val="004C29C4"/>
    <w:rsid w:val="004C548B"/>
    <w:rsid w:val="004C5E63"/>
    <w:rsid w:val="004C66E8"/>
    <w:rsid w:val="004C67CB"/>
    <w:rsid w:val="004C68F7"/>
    <w:rsid w:val="004C7406"/>
    <w:rsid w:val="004D1C07"/>
    <w:rsid w:val="004D304C"/>
    <w:rsid w:val="004D40A5"/>
    <w:rsid w:val="004D495F"/>
    <w:rsid w:val="004D4C7C"/>
    <w:rsid w:val="004D4D6A"/>
    <w:rsid w:val="004D6316"/>
    <w:rsid w:val="004E0B52"/>
    <w:rsid w:val="004E3AFB"/>
    <w:rsid w:val="004E4762"/>
    <w:rsid w:val="004E5086"/>
    <w:rsid w:val="004E5607"/>
    <w:rsid w:val="004E59F5"/>
    <w:rsid w:val="004E7D61"/>
    <w:rsid w:val="004F253B"/>
    <w:rsid w:val="004F43D7"/>
    <w:rsid w:val="004F787C"/>
    <w:rsid w:val="0050031A"/>
    <w:rsid w:val="00503888"/>
    <w:rsid w:val="00505B5E"/>
    <w:rsid w:val="00505F47"/>
    <w:rsid w:val="005060E2"/>
    <w:rsid w:val="00510BDE"/>
    <w:rsid w:val="00514300"/>
    <w:rsid w:val="0051432F"/>
    <w:rsid w:val="00514BBD"/>
    <w:rsid w:val="00514FF6"/>
    <w:rsid w:val="005154EF"/>
    <w:rsid w:val="00516B47"/>
    <w:rsid w:val="005174E5"/>
    <w:rsid w:val="00520298"/>
    <w:rsid w:val="00520A0D"/>
    <w:rsid w:val="00523437"/>
    <w:rsid w:val="00524097"/>
    <w:rsid w:val="005261D9"/>
    <w:rsid w:val="00527DCC"/>
    <w:rsid w:val="00530152"/>
    <w:rsid w:val="005315C0"/>
    <w:rsid w:val="00531764"/>
    <w:rsid w:val="00533A6A"/>
    <w:rsid w:val="00533B73"/>
    <w:rsid w:val="00534465"/>
    <w:rsid w:val="00535653"/>
    <w:rsid w:val="00541E2B"/>
    <w:rsid w:val="0054241B"/>
    <w:rsid w:val="00542785"/>
    <w:rsid w:val="00542EEA"/>
    <w:rsid w:val="00545EF4"/>
    <w:rsid w:val="005463E5"/>
    <w:rsid w:val="00547689"/>
    <w:rsid w:val="005513C7"/>
    <w:rsid w:val="00551BE3"/>
    <w:rsid w:val="005528F6"/>
    <w:rsid w:val="0055395F"/>
    <w:rsid w:val="00554A27"/>
    <w:rsid w:val="005551C9"/>
    <w:rsid w:val="00557BFA"/>
    <w:rsid w:val="005631CF"/>
    <w:rsid w:val="00563504"/>
    <w:rsid w:val="005643E9"/>
    <w:rsid w:val="00565257"/>
    <w:rsid w:val="00566EB6"/>
    <w:rsid w:val="005672D6"/>
    <w:rsid w:val="00567406"/>
    <w:rsid w:val="005678CF"/>
    <w:rsid w:val="00570023"/>
    <w:rsid w:val="005701C3"/>
    <w:rsid w:val="00570842"/>
    <w:rsid w:val="00572000"/>
    <w:rsid w:val="005723F2"/>
    <w:rsid w:val="005762A7"/>
    <w:rsid w:val="0057692B"/>
    <w:rsid w:val="00576C32"/>
    <w:rsid w:val="005773BA"/>
    <w:rsid w:val="00577948"/>
    <w:rsid w:val="005779A8"/>
    <w:rsid w:val="00577A73"/>
    <w:rsid w:val="00577F61"/>
    <w:rsid w:val="005814E1"/>
    <w:rsid w:val="00581EAC"/>
    <w:rsid w:val="00582159"/>
    <w:rsid w:val="0058367D"/>
    <w:rsid w:val="005842D4"/>
    <w:rsid w:val="005922D2"/>
    <w:rsid w:val="005937F7"/>
    <w:rsid w:val="00594411"/>
    <w:rsid w:val="00595A82"/>
    <w:rsid w:val="00595E17"/>
    <w:rsid w:val="005966AD"/>
    <w:rsid w:val="00596BE2"/>
    <w:rsid w:val="0059755C"/>
    <w:rsid w:val="005A0463"/>
    <w:rsid w:val="005A0E19"/>
    <w:rsid w:val="005A22BA"/>
    <w:rsid w:val="005A390A"/>
    <w:rsid w:val="005A53B2"/>
    <w:rsid w:val="005A5E21"/>
    <w:rsid w:val="005A656D"/>
    <w:rsid w:val="005A65BB"/>
    <w:rsid w:val="005A73B4"/>
    <w:rsid w:val="005A744E"/>
    <w:rsid w:val="005B045A"/>
    <w:rsid w:val="005B071A"/>
    <w:rsid w:val="005B0DE6"/>
    <w:rsid w:val="005B1533"/>
    <w:rsid w:val="005B341D"/>
    <w:rsid w:val="005B3F5B"/>
    <w:rsid w:val="005B4059"/>
    <w:rsid w:val="005B4569"/>
    <w:rsid w:val="005B5648"/>
    <w:rsid w:val="005B5AAF"/>
    <w:rsid w:val="005B6BE5"/>
    <w:rsid w:val="005B7756"/>
    <w:rsid w:val="005B7994"/>
    <w:rsid w:val="005C2006"/>
    <w:rsid w:val="005C2BE6"/>
    <w:rsid w:val="005C5B85"/>
    <w:rsid w:val="005C5F9D"/>
    <w:rsid w:val="005D0D0A"/>
    <w:rsid w:val="005D5077"/>
    <w:rsid w:val="005D578C"/>
    <w:rsid w:val="005D5A41"/>
    <w:rsid w:val="005D6633"/>
    <w:rsid w:val="005D703E"/>
    <w:rsid w:val="005D7BF1"/>
    <w:rsid w:val="005E36BA"/>
    <w:rsid w:val="005E4267"/>
    <w:rsid w:val="005E5030"/>
    <w:rsid w:val="005E6578"/>
    <w:rsid w:val="005E7F2B"/>
    <w:rsid w:val="005F041F"/>
    <w:rsid w:val="005F0702"/>
    <w:rsid w:val="005F081D"/>
    <w:rsid w:val="005F1444"/>
    <w:rsid w:val="005F2854"/>
    <w:rsid w:val="005F3452"/>
    <w:rsid w:val="005F64B5"/>
    <w:rsid w:val="005F6800"/>
    <w:rsid w:val="00601F53"/>
    <w:rsid w:val="006021AF"/>
    <w:rsid w:val="0060395C"/>
    <w:rsid w:val="00603F73"/>
    <w:rsid w:val="00604FF6"/>
    <w:rsid w:val="00606ADD"/>
    <w:rsid w:val="00607249"/>
    <w:rsid w:val="00611225"/>
    <w:rsid w:val="006128C7"/>
    <w:rsid w:val="00612C2E"/>
    <w:rsid w:val="00612CE8"/>
    <w:rsid w:val="00614913"/>
    <w:rsid w:val="00614F22"/>
    <w:rsid w:val="00615752"/>
    <w:rsid w:val="00622430"/>
    <w:rsid w:val="00623204"/>
    <w:rsid w:val="006239E6"/>
    <w:rsid w:val="00624143"/>
    <w:rsid w:val="0062797D"/>
    <w:rsid w:val="0063070B"/>
    <w:rsid w:val="00632CD9"/>
    <w:rsid w:val="0063463B"/>
    <w:rsid w:val="00635165"/>
    <w:rsid w:val="00640E75"/>
    <w:rsid w:val="00642108"/>
    <w:rsid w:val="006430C2"/>
    <w:rsid w:val="0064328A"/>
    <w:rsid w:val="00645B19"/>
    <w:rsid w:val="00652B82"/>
    <w:rsid w:val="00652D06"/>
    <w:rsid w:val="006531A9"/>
    <w:rsid w:val="00654FCE"/>
    <w:rsid w:val="00655382"/>
    <w:rsid w:val="00657650"/>
    <w:rsid w:val="0066314B"/>
    <w:rsid w:val="00663D30"/>
    <w:rsid w:val="00667107"/>
    <w:rsid w:val="0066722E"/>
    <w:rsid w:val="0067030F"/>
    <w:rsid w:val="00671A9A"/>
    <w:rsid w:val="0067206D"/>
    <w:rsid w:val="00672D02"/>
    <w:rsid w:val="0067437E"/>
    <w:rsid w:val="00674A50"/>
    <w:rsid w:val="00674FFA"/>
    <w:rsid w:val="00675633"/>
    <w:rsid w:val="00677A7F"/>
    <w:rsid w:val="0068060D"/>
    <w:rsid w:val="00683AB0"/>
    <w:rsid w:val="0069000B"/>
    <w:rsid w:val="00691424"/>
    <w:rsid w:val="00691A05"/>
    <w:rsid w:val="006925E3"/>
    <w:rsid w:val="00695A2A"/>
    <w:rsid w:val="0069718C"/>
    <w:rsid w:val="0069720D"/>
    <w:rsid w:val="006973E9"/>
    <w:rsid w:val="006A18F8"/>
    <w:rsid w:val="006A5F27"/>
    <w:rsid w:val="006A6931"/>
    <w:rsid w:val="006B344B"/>
    <w:rsid w:val="006B37FA"/>
    <w:rsid w:val="006B3EC9"/>
    <w:rsid w:val="006B55D5"/>
    <w:rsid w:val="006B570C"/>
    <w:rsid w:val="006B6186"/>
    <w:rsid w:val="006B65BD"/>
    <w:rsid w:val="006B760E"/>
    <w:rsid w:val="006C1C34"/>
    <w:rsid w:val="006C6DF1"/>
    <w:rsid w:val="006C70EB"/>
    <w:rsid w:val="006C71D1"/>
    <w:rsid w:val="006C77E5"/>
    <w:rsid w:val="006D2030"/>
    <w:rsid w:val="006D47DE"/>
    <w:rsid w:val="006E0DFE"/>
    <w:rsid w:val="006E1A01"/>
    <w:rsid w:val="006E249E"/>
    <w:rsid w:val="006E2B85"/>
    <w:rsid w:val="006E3469"/>
    <w:rsid w:val="006E4E8E"/>
    <w:rsid w:val="006E5EBA"/>
    <w:rsid w:val="006E6E35"/>
    <w:rsid w:val="006E721D"/>
    <w:rsid w:val="006F02D5"/>
    <w:rsid w:val="006F0D5C"/>
    <w:rsid w:val="006F12D1"/>
    <w:rsid w:val="006F172C"/>
    <w:rsid w:val="006F7609"/>
    <w:rsid w:val="006F7720"/>
    <w:rsid w:val="006F7A28"/>
    <w:rsid w:val="006F7D91"/>
    <w:rsid w:val="0070005B"/>
    <w:rsid w:val="00700433"/>
    <w:rsid w:val="00700EBF"/>
    <w:rsid w:val="0070221E"/>
    <w:rsid w:val="00702960"/>
    <w:rsid w:val="00702C6E"/>
    <w:rsid w:val="00704189"/>
    <w:rsid w:val="0070455B"/>
    <w:rsid w:val="0070593F"/>
    <w:rsid w:val="007079BC"/>
    <w:rsid w:val="00710310"/>
    <w:rsid w:val="0071124B"/>
    <w:rsid w:val="00711783"/>
    <w:rsid w:val="007138E6"/>
    <w:rsid w:val="0071432F"/>
    <w:rsid w:val="007149A7"/>
    <w:rsid w:val="00714B90"/>
    <w:rsid w:val="00715D1C"/>
    <w:rsid w:val="00715E12"/>
    <w:rsid w:val="007163B7"/>
    <w:rsid w:val="0071669A"/>
    <w:rsid w:val="007215BB"/>
    <w:rsid w:val="007237C0"/>
    <w:rsid w:val="00723DBD"/>
    <w:rsid w:val="007254BA"/>
    <w:rsid w:val="00730761"/>
    <w:rsid w:val="00731765"/>
    <w:rsid w:val="00731CB1"/>
    <w:rsid w:val="00732F95"/>
    <w:rsid w:val="00733563"/>
    <w:rsid w:val="00734706"/>
    <w:rsid w:val="007356EA"/>
    <w:rsid w:val="00736DCE"/>
    <w:rsid w:val="007371EB"/>
    <w:rsid w:val="00740D0A"/>
    <w:rsid w:val="007422FB"/>
    <w:rsid w:val="00743DAD"/>
    <w:rsid w:val="007453CB"/>
    <w:rsid w:val="00745FCD"/>
    <w:rsid w:val="00746598"/>
    <w:rsid w:val="00746BF7"/>
    <w:rsid w:val="00746EF0"/>
    <w:rsid w:val="007513DF"/>
    <w:rsid w:val="00752A75"/>
    <w:rsid w:val="00752B97"/>
    <w:rsid w:val="00753796"/>
    <w:rsid w:val="007566B1"/>
    <w:rsid w:val="00756C63"/>
    <w:rsid w:val="0076094E"/>
    <w:rsid w:val="00764F8D"/>
    <w:rsid w:val="007653F8"/>
    <w:rsid w:val="00766FE2"/>
    <w:rsid w:val="00770244"/>
    <w:rsid w:val="00770650"/>
    <w:rsid w:val="007719B4"/>
    <w:rsid w:val="00772623"/>
    <w:rsid w:val="00772E04"/>
    <w:rsid w:val="007734C3"/>
    <w:rsid w:val="007801D7"/>
    <w:rsid w:val="007867B7"/>
    <w:rsid w:val="007879A4"/>
    <w:rsid w:val="007904BB"/>
    <w:rsid w:val="007915B3"/>
    <w:rsid w:val="007915E6"/>
    <w:rsid w:val="00791C80"/>
    <w:rsid w:val="00791F72"/>
    <w:rsid w:val="00792603"/>
    <w:rsid w:val="00792C85"/>
    <w:rsid w:val="00792C8E"/>
    <w:rsid w:val="007942A3"/>
    <w:rsid w:val="00797648"/>
    <w:rsid w:val="007A5B9E"/>
    <w:rsid w:val="007A6364"/>
    <w:rsid w:val="007A7526"/>
    <w:rsid w:val="007B2ADA"/>
    <w:rsid w:val="007B3072"/>
    <w:rsid w:val="007B3A02"/>
    <w:rsid w:val="007B457D"/>
    <w:rsid w:val="007B5876"/>
    <w:rsid w:val="007B62AE"/>
    <w:rsid w:val="007B7972"/>
    <w:rsid w:val="007C5010"/>
    <w:rsid w:val="007D0E46"/>
    <w:rsid w:val="007D118A"/>
    <w:rsid w:val="007D26F3"/>
    <w:rsid w:val="007D37BF"/>
    <w:rsid w:val="007D4B91"/>
    <w:rsid w:val="007D4BCF"/>
    <w:rsid w:val="007D5A8C"/>
    <w:rsid w:val="007E637E"/>
    <w:rsid w:val="007E6E5A"/>
    <w:rsid w:val="007F0522"/>
    <w:rsid w:val="007F09C7"/>
    <w:rsid w:val="007F143C"/>
    <w:rsid w:val="007F19B9"/>
    <w:rsid w:val="007F2763"/>
    <w:rsid w:val="007F3F3F"/>
    <w:rsid w:val="007F4AEE"/>
    <w:rsid w:val="007F5710"/>
    <w:rsid w:val="007F585D"/>
    <w:rsid w:val="007F5EE2"/>
    <w:rsid w:val="007F74DF"/>
    <w:rsid w:val="007F7A08"/>
    <w:rsid w:val="007F7B5F"/>
    <w:rsid w:val="008017F1"/>
    <w:rsid w:val="00802BCF"/>
    <w:rsid w:val="00805336"/>
    <w:rsid w:val="008063BD"/>
    <w:rsid w:val="0080695F"/>
    <w:rsid w:val="00807120"/>
    <w:rsid w:val="008079E8"/>
    <w:rsid w:val="008103A9"/>
    <w:rsid w:val="0081160F"/>
    <w:rsid w:val="00811AC3"/>
    <w:rsid w:val="0081220D"/>
    <w:rsid w:val="00813A45"/>
    <w:rsid w:val="00817E73"/>
    <w:rsid w:val="00821D0E"/>
    <w:rsid w:val="00821F9A"/>
    <w:rsid w:val="00822479"/>
    <w:rsid w:val="00824D2A"/>
    <w:rsid w:val="00825773"/>
    <w:rsid w:val="00826943"/>
    <w:rsid w:val="00827E49"/>
    <w:rsid w:val="00830EFD"/>
    <w:rsid w:val="008316FE"/>
    <w:rsid w:val="0083217E"/>
    <w:rsid w:val="0083223D"/>
    <w:rsid w:val="00834431"/>
    <w:rsid w:val="00843761"/>
    <w:rsid w:val="00846913"/>
    <w:rsid w:val="008500F7"/>
    <w:rsid w:val="00851609"/>
    <w:rsid w:val="00851B29"/>
    <w:rsid w:val="008523E0"/>
    <w:rsid w:val="00853670"/>
    <w:rsid w:val="00854BEB"/>
    <w:rsid w:val="00855C24"/>
    <w:rsid w:val="008572E0"/>
    <w:rsid w:val="0086115B"/>
    <w:rsid w:val="00863E67"/>
    <w:rsid w:val="0086486F"/>
    <w:rsid w:val="008663BC"/>
    <w:rsid w:val="00870A59"/>
    <w:rsid w:val="00870FF0"/>
    <w:rsid w:val="00871B83"/>
    <w:rsid w:val="00873913"/>
    <w:rsid w:val="00876704"/>
    <w:rsid w:val="008771D4"/>
    <w:rsid w:val="00883305"/>
    <w:rsid w:val="0088418F"/>
    <w:rsid w:val="008858C0"/>
    <w:rsid w:val="00885B7F"/>
    <w:rsid w:val="00887245"/>
    <w:rsid w:val="0088755C"/>
    <w:rsid w:val="00887C56"/>
    <w:rsid w:val="008909D0"/>
    <w:rsid w:val="00890B29"/>
    <w:rsid w:val="00890C27"/>
    <w:rsid w:val="008936B2"/>
    <w:rsid w:val="008940DC"/>
    <w:rsid w:val="0089681B"/>
    <w:rsid w:val="00897FA4"/>
    <w:rsid w:val="008A09FD"/>
    <w:rsid w:val="008A415F"/>
    <w:rsid w:val="008A6466"/>
    <w:rsid w:val="008A6819"/>
    <w:rsid w:val="008A702E"/>
    <w:rsid w:val="008A7125"/>
    <w:rsid w:val="008B1A27"/>
    <w:rsid w:val="008B26FA"/>
    <w:rsid w:val="008B2B22"/>
    <w:rsid w:val="008B36DB"/>
    <w:rsid w:val="008B51E4"/>
    <w:rsid w:val="008B6C41"/>
    <w:rsid w:val="008B6DCD"/>
    <w:rsid w:val="008B6DF0"/>
    <w:rsid w:val="008C1C24"/>
    <w:rsid w:val="008C1D20"/>
    <w:rsid w:val="008C1F02"/>
    <w:rsid w:val="008C27CA"/>
    <w:rsid w:val="008C29D3"/>
    <w:rsid w:val="008C6739"/>
    <w:rsid w:val="008C7E80"/>
    <w:rsid w:val="008D12D1"/>
    <w:rsid w:val="008D2586"/>
    <w:rsid w:val="008D2843"/>
    <w:rsid w:val="008D3FC8"/>
    <w:rsid w:val="008D4FDC"/>
    <w:rsid w:val="008D632B"/>
    <w:rsid w:val="008D6D93"/>
    <w:rsid w:val="008D6FFB"/>
    <w:rsid w:val="008D7A35"/>
    <w:rsid w:val="008D7D98"/>
    <w:rsid w:val="008E18C6"/>
    <w:rsid w:val="008E2560"/>
    <w:rsid w:val="008E44A8"/>
    <w:rsid w:val="008E595C"/>
    <w:rsid w:val="008F0379"/>
    <w:rsid w:val="008F11D5"/>
    <w:rsid w:val="008F1E5D"/>
    <w:rsid w:val="008F20A7"/>
    <w:rsid w:val="008F2676"/>
    <w:rsid w:val="008F2F3B"/>
    <w:rsid w:val="008F47FB"/>
    <w:rsid w:val="0090035C"/>
    <w:rsid w:val="00901FE2"/>
    <w:rsid w:val="00906D97"/>
    <w:rsid w:val="00907F1F"/>
    <w:rsid w:val="00910E83"/>
    <w:rsid w:val="00910F9A"/>
    <w:rsid w:val="00914374"/>
    <w:rsid w:val="00914619"/>
    <w:rsid w:val="009167B6"/>
    <w:rsid w:val="009206DC"/>
    <w:rsid w:val="009221EC"/>
    <w:rsid w:val="00932E2D"/>
    <w:rsid w:val="00933D96"/>
    <w:rsid w:val="009340E8"/>
    <w:rsid w:val="00935413"/>
    <w:rsid w:val="00935E74"/>
    <w:rsid w:val="00936760"/>
    <w:rsid w:val="00936C4D"/>
    <w:rsid w:val="00937045"/>
    <w:rsid w:val="00941E87"/>
    <w:rsid w:val="0094586F"/>
    <w:rsid w:val="0094708E"/>
    <w:rsid w:val="00947BE9"/>
    <w:rsid w:val="00950104"/>
    <w:rsid w:val="0095197F"/>
    <w:rsid w:val="00953251"/>
    <w:rsid w:val="0095503E"/>
    <w:rsid w:val="00955345"/>
    <w:rsid w:val="00957A78"/>
    <w:rsid w:val="00960726"/>
    <w:rsid w:val="00963BD0"/>
    <w:rsid w:val="00963EC8"/>
    <w:rsid w:val="009647D4"/>
    <w:rsid w:val="00965195"/>
    <w:rsid w:val="009667E4"/>
    <w:rsid w:val="00966EC5"/>
    <w:rsid w:val="00967F76"/>
    <w:rsid w:val="009701C2"/>
    <w:rsid w:val="009705FC"/>
    <w:rsid w:val="0097443D"/>
    <w:rsid w:val="0097516A"/>
    <w:rsid w:val="00977268"/>
    <w:rsid w:val="0097753D"/>
    <w:rsid w:val="00977D5B"/>
    <w:rsid w:val="009800B6"/>
    <w:rsid w:val="009804C6"/>
    <w:rsid w:val="00980810"/>
    <w:rsid w:val="00980B13"/>
    <w:rsid w:val="0098378B"/>
    <w:rsid w:val="00984429"/>
    <w:rsid w:val="00985BF0"/>
    <w:rsid w:val="00985D45"/>
    <w:rsid w:val="009865AC"/>
    <w:rsid w:val="00987FBF"/>
    <w:rsid w:val="009904C3"/>
    <w:rsid w:val="00990A21"/>
    <w:rsid w:val="0099611E"/>
    <w:rsid w:val="00996606"/>
    <w:rsid w:val="009A364C"/>
    <w:rsid w:val="009A41D5"/>
    <w:rsid w:val="009A480C"/>
    <w:rsid w:val="009A4E2F"/>
    <w:rsid w:val="009B03F6"/>
    <w:rsid w:val="009B0D01"/>
    <w:rsid w:val="009B104A"/>
    <w:rsid w:val="009B1E15"/>
    <w:rsid w:val="009B287A"/>
    <w:rsid w:val="009B305C"/>
    <w:rsid w:val="009B4557"/>
    <w:rsid w:val="009B4858"/>
    <w:rsid w:val="009B6200"/>
    <w:rsid w:val="009B762D"/>
    <w:rsid w:val="009B7A3B"/>
    <w:rsid w:val="009C516A"/>
    <w:rsid w:val="009C5527"/>
    <w:rsid w:val="009C6A10"/>
    <w:rsid w:val="009C7811"/>
    <w:rsid w:val="009C7C95"/>
    <w:rsid w:val="009D0491"/>
    <w:rsid w:val="009D1522"/>
    <w:rsid w:val="009D1CC9"/>
    <w:rsid w:val="009D2073"/>
    <w:rsid w:val="009D21D1"/>
    <w:rsid w:val="009D439A"/>
    <w:rsid w:val="009E0504"/>
    <w:rsid w:val="009E0ABE"/>
    <w:rsid w:val="009E1C44"/>
    <w:rsid w:val="009E1D06"/>
    <w:rsid w:val="009E1F9D"/>
    <w:rsid w:val="009E2B31"/>
    <w:rsid w:val="009E459B"/>
    <w:rsid w:val="009F0BCE"/>
    <w:rsid w:val="009F27CB"/>
    <w:rsid w:val="009F2AA6"/>
    <w:rsid w:val="009F309E"/>
    <w:rsid w:val="009F32A5"/>
    <w:rsid w:val="009F5925"/>
    <w:rsid w:val="009F7F42"/>
    <w:rsid w:val="00A003B3"/>
    <w:rsid w:val="00A046A1"/>
    <w:rsid w:val="00A059DB"/>
    <w:rsid w:val="00A1166C"/>
    <w:rsid w:val="00A13144"/>
    <w:rsid w:val="00A14310"/>
    <w:rsid w:val="00A14DEA"/>
    <w:rsid w:val="00A15827"/>
    <w:rsid w:val="00A16C27"/>
    <w:rsid w:val="00A1775A"/>
    <w:rsid w:val="00A204F4"/>
    <w:rsid w:val="00A20518"/>
    <w:rsid w:val="00A2134B"/>
    <w:rsid w:val="00A23FEF"/>
    <w:rsid w:val="00A2638A"/>
    <w:rsid w:val="00A26BBF"/>
    <w:rsid w:val="00A26FC8"/>
    <w:rsid w:val="00A314EA"/>
    <w:rsid w:val="00A31C5C"/>
    <w:rsid w:val="00A31D62"/>
    <w:rsid w:val="00A31E8E"/>
    <w:rsid w:val="00A331DF"/>
    <w:rsid w:val="00A34F59"/>
    <w:rsid w:val="00A35680"/>
    <w:rsid w:val="00A36D47"/>
    <w:rsid w:val="00A36FEA"/>
    <w:rsid w:val="00A37E92"/>
    <w:rsid w:val="00A411FE"/>
    <w:rsid w:val="00A421D7"/>
    <w:rsid w:val="00A4348E"/>
    <w:rsid w:val="00A43526"/>
    <w:rsid w:val="00A442D1"/>
    <w:rsid w:val="00A45EEB"/>
    <w:rsid w:val="00A45F4B"/>
    <w:rsid w:val="00A4682D"/>
    <w:rsid w:val="00A50826"/>
    <w:rsid w:val="00A50A89"/>
    <w:rsid w:val="00A52362"/>
    <w:rsid w:val="00A54134"/>
    <w:rsid w:val="00A555D6"/>
    <w:rsid w:val="00A55745"/>
    <w:rsid w:val="00A56365"/>
    <w:rsid w:val="00A57477"/>
    <w:rsid w:val="00A57C00"/>
    <w:rsid w:val="00A60EDD"/>
    <w:rsid w:val="00A616AD"/>
    <w:rsid w:val="00A61C7E"/>
    <w:rsid w:val="00A6205C"/>
    <w:rsid w:val="00A62D6F"/>
    <w:rsid w:val="00A640A0"/>
    <w:rsid w:val="00A6768A"/>
    <w:rsid w:val="00A6797C"/>
    <w:rsid w:val="00A67EF8"/>
    <w:rsid w:val="00A705A5"/>
    <w:rsid w:val="00A72656"/>
    <w:rsid w:val="00A735C4"/>
    <w:rsid w:val="00A75242"/>
    <w:rsid w:val="00A7597E"/>
    <w:rsid w:val="00A76111"/>
    <w:rsid w:val="00A7613B"/>
    <w:rsid w:val="00A82D4F"/>
    <w:rsid w:val="00A83816"/>
    <w:rsid w:val="00A83BB1"/>
    <w:rsid w:val="00A842EC"/>
    <w:rsid w:val="00A85322"/>
    <w:rsid w:val="00A858F3"/>
    <w:rsid w:val="00A862C6"/>
    <w:rsid w:val="00A867B4"/>
    <w:rsid w:val="00A86928"/>
    <w:rsid w:val="00A87544"/>
    <w:rsid w:val="00A87F5C"/>
    <w:rsid w:val="00A902CE"/>
    <w:rsid w:val="00A90A5D"/>
    <w:rsid w:val="00A90B5C"/>
    <w:rsid w:val="00A91247"/>
    <w:rsid w:val="00A92090"/>
    <w:rsid w:val="00A92AB2"/>
    <w:rsid w:val="00A938C3"/>
    <w:rsid w:val="00A944EB"/>
    <w:rsid w:val="00A95A34"/>
    <w:rsid w:val="00A96408"/>
    <w:rsid w:val="00A96F06"/>
    <w:rsid w:val="00AA0504"/>
    <w:rsid w:val="00AA0825"/>
    <w:rsid w:val="00AA08C0"/>
    <w:rsid w:val="00AA1C34"/>
    <w:rsid w:val="00AA4373"/>
    <w:rsid w:val="00AA6ED8"/>
    <w:rsid w:val="00AA7D1A"/>
    <w:rsid w:val="00AB4B69"/>
    <w:rsid w:val="00AC0F56"/>
    <w:rsid w:val="00AC58F8"/>
    <w:rsid w:val="00AC6A59"/>
    <w:rsid w:val="00AD1D14"/>
    <w:rsid w:val="00AD38AE"/>
    <w:rsid w:val="00AD5D51"/>
    <w:rsid w:val="00AD5E5D"/>
    <w:rsid w:val="00AD610A"/>
    <w:rsid w:val="00AD6E65"/>
    <w:rsid w:val="00AE03A1"/>
    <w:rsid w:val="00AE11FE"/>
    <w:rsid w:val="00AE5296"/>
    <w:rsid w:val="00AE74B8"/>
    <w:rsid w:val="00AF044F"/>
    <w:rsid w:val="00AF04F6"/>
    <w:rsid w:val="00AF2B3B"/>
    <w:rsid w:val="00AF49D3"/>
    <w:rsid w:val="00AF4B21"/>
    <w:rsid w:val="00AF57BC"/>
    <w:rsid w:val="00AF5FA5"/>
    <w:rsid w:val="00AF6057"/>
    <w:rsid w:val="00AF7D07"/>
    <w:rsid w:val="00B00B75"/>
    <w:rsid w:val="00B013AC"/>
    <w:rsid w:val="00B01D1C"/>
    <w:rsid w:val="00B01E02"/>
    <w:rsid w:val="00B01E0F"/>
    <w:rsid w:val="00B029EA"/>
    <w:rsid w:val="00B034AA"/>
    <w:rsid w:val="00B0350D"/>
    <w:rsid w:val="00B049E6"/>
    <w:rsid w:val="00B04A54"/>
    <w:rsid w:val="00B05411"/>
    <w:rsid w:val="00B05F44"/>
    <w:rsid w:val="00B07490"/>
    <w:rsid w:val="00B0756E"/>
    <w:rsid w:val="00B101E9"/>
    <w:rsid w:val="00B106AF"/>
    <w:rsid w:val="00B11209"/>
    <w:rsid w:val="00B11637"/>
    <w:rsid w:val="00B1401F"/>
    <w:rsid w:val="00B1572D"/>
    <w:rsid w:val="00B20221"/>
    <w:rsid w:val="00B20B6A"/>
    <w:rsid w:val="00B21C08"/>
    <w:rsid w:val="00B22887"/>
    <w:rsid w:val="00B24E3F"/>
    <w:rsid w:val="00B30D3A"/>
    <w:rsid w:val="00B345FD"/>
    <w:rsid w:val="00B34736"/>
    <w:rsid w:val="00B35119"/>
    <w:rsid w:val="00B36479"/>
    <w:rsid w:val="00B3791B"/>
    <w:rsid w:val="00B40E9E"/>
    <w:rsid w:val="00B419B6"/>
    <w:rsid w:val="00B42C56"/>
    <w:rsid w:val="00B443C2"/>
    <w:rsid w:val="00B4566A"/>
    <w:rsid w:val="00B456ED"/>
    <w:rsid w:val="00B45F8C"/>
    <w:rsid w:val="00B46D25"/>
    <w:rsid w:val="00B47A1D"/>
    <w:rsid w:val="00B47F82"/>
    <w:rsid w:val="00B5088B"/>
    <w:rsid w:val="00B51C9C"/>
    <w:rsid w:val="00B52882"/>
    <w:rsid w:val="00B54EE5"/>
    <w:rsid w:val="00B559B4"/>
    <w:rsid w:val="00B55C5F"/>
    <w:rsid w:val="00B5638E"/>
    <w:rsid w:val="00B56D0B"/>
    <w:rsid w:val="00B5762B"/>
    <w:rsid w:val="00B61DD8"/>
    <w:rsid w:val="00B627AB"/>
    <w:rsid w:val="00B628DD"/>
    <w:rsid w:val="00B62BBF"/>
    <w:rsid w:val="00B62C5B"/>
    <w:rsid w:val="00B65137"/>
    <w:rsid w:val="00B67F2F"/>
    <w:rsid w:val="00B72324"/>
    <w:rsid w:val="00B7380A"/>
    <w:rsid w:val="00B73A55"/>
    <w:rsid w:val="00B73DD0"/>
    <w:rsid w:val="00B75824"/>
    <w:rsid w:val="00B75E09"/>
    <w:rsid w:val="00B76616"/>
    <w:rsid w:val="00B81C92"/>
    <w:rsid w:val="00B81DC0"/>
    <w:rsid w:val="00B83A51"/>
    <w:rsid w:val="00B84240"/>
    <w:rsid w:val="00B85100"/>
    <w:rsid w:val="00B87477"/>
    <w:rsid w:val="00B9097A"/>
    <w:rsid w:val="00B923A9"/>
    <w:rsid w:val="00B92B1A"/>
    <w:rsid w:val="00B949CF"/>
    <w:rsid w:val="00BA1FD3"/>
    <w:rsid w:val="00BA2BAA"/>
    <w:rsid w:val="00BA444D"/>
    <w:rsid w:val="00BA5810"/>
    <w:rsid w:val="00BA65E4"/>
    <w:rsid w:val="00BA7095"/>
    <w:rsid w:val="00BA7366"/>
    <w:rsid w:val="00BA75AB"/>
    <w:rsid w:val="00BB0832"/>
    <w:rsid w:val="00BB14D0"/>
    <w:rsid w:val="00BB22EC"/>
    <w:rsid w:val="00BB3427"/>
    <w:rsid w:val="00BB64C2"/>
    <w:rsid w:val="00BB724C"/>
    <w:rsid w:val="00BB7A7A"/>
    <w:rsid w:val="00BC42A9"/>
    <w:rsid w:val="00BC46D5"/>
    <w:rsid w:val="00BC60A1"/>
    <w:rsid w:val="00BC706C"/>
    <w:rsid w:val="00BC7327"/>
    <w:rsid w:val="00BD0F50"/>
    <w:rsid w:val="00BD1886"/>
    <w:rsid w:val="00BD236F"/>
    <w:rsid w:val="00BD5213"/>
    <w:rsid w:val="00BD57D9"/>
    <w:rsid w:val="00BD778D"/>
    <w:rsid w:val="00BE39DA"/>
    <w:rsid w:val="00BE520F"/>
    <w:rsid w:val="00BE5EBB"/>
    <w:rsid w:val="00BE7AC0"/>
    <w:rsid w:val="00BF1FDA"/>
    <w:rsid w:val="00BF400A"/>
    <w:rsid w:val="00BF5510"/>
    <w:rsid w:val="00BF5EA1"/>
    <w:rsid w:val="00BF7114"/>
    <w:rsid w:val="00BF73EE"/>
    <w:rsid w:val="00C01B61"/>
    <w:rsid w:val="00C01CBF"/>
    <w:rsid w:val="00C0243A"/>
    <w:rsid w:val="00C044D6"/>
    <w:rsid w:val="00C04F44"/>
    <w:rsid w:val="00C05556"/>
    <w:rsid w:val="00C05B0F"/>
    <w:rsid w:val="00C07D13"/>
    <w:rsid w:val="00C07E0E"/>
    <w:rsid w:val="00C11702"/>
    <w:rsid w:val="00C14070"/>
    <w:rsid w:val="00C15927"/>
    <w:rsid w:val="00C15F6E"/>
    <w:rsid w:val="00C22721"/>
    <w:rsid w:val="00C2589A"/>
    <w:rsid w:val="00C30130"/>
    <w:rsid w:val="00C315E4"/>
    <w:rsid w:val="00C33A77"/>
    <w:rsid w:val="00C36CA7"/>
    <w:rsid w:val="00C3705F"/>
    <w:rsid w:val="00C37531"/>
    <w:rsid w:val="00C41645"/>
    <w:rsid w:val="00C4233A"/>
    <w:rsid w:val="00C44FC2"/>
    <w:rsid w:val="00C4628B"/>
    <w:rsid w:val="00C46BA3"/>
    <w:rsid w:val="00C50873"/>
    <w:rsid w:val="00C51A60"/>
    <w:rsid w:val="00C57638"/>
    <w:rsid w:val="00C5783A"/>
    <w:rsid w:val="00C60621"/>
    <w:rsid w:val="00C61703"/>
    <w:rsid w:val="00C62420"/>
    <w:rsid w:val="00C625E8"/>
    <w:rsid w:val="00C62F91"/>
    <w:rsid w:val="00C63F37"/>
    <w:rsid w:val="00C63F9A"/>
    <w:rsid w:val="00C64553"/>
    <w:rsid w:val="00C67AB3"/>
    <w:rsid w:val="00C706D5"/>
    <w:rsid w:val="00C71F85"/>
    <w:rsid w:val="00C72F9B"/>
    <w:rsid w:val="00C73AC8"/>
    <w:rsid w:val="00C747E2"/>
    <w:rsid w:val="00C74DAC"/>
    <w:rsid w:val="00C7602B"/>
    <w:rsid w:val="00C81227"/>
    <w:rsid w:val="00C81BA8"/>
    <w:rsid w:val="00C83998"/>
    <w:rsid w:val="00C8625B"/>
    <w:rsid w:val="00C8644D"/>
    <w:rsid w:val="00C866AD"/>
    <w:rsid w:val="00C87DFA"/>
    <w:rsid w:val="00C9237B"/>
    <w:rsid w:val="00C933E8"/>
    <w:rsid w:val="00C9403C"/>
    <w:rsid w:val="00C96A63"/>
    <w:rsid w:val="00CA4ADB"/>
    <w:rsid w:val="00CA523F"/>
    <w:rsid w:val="00CA5E6A"/>
    <w:rsid w:val="00CA74E8"/>
    <w:rsid w:val="00CB174C"/>
    <w:rsid w:val="00CB2C32"/>
    <w:rsid w:val="00CB615C"/>
    <w:rsid w:val="00CC2677"/>
    <w:rsid w:val="00CC36F2"/>
    <w:rsid w:val="00CC436F"/>
    <w:rsid w:val="00CC60CA"/>
    <w:rsid w:val="00CD2F98"/>
    <w:rsid w:val="00CD4349"/>
    <w:rsid w:val="00CE22EA"/>
    <w:rsid w:val="00CE240E"/>
    <w:rsid w:val="00CE4169"/>
    <w:rsid w:val="00CE5119"/>
    <w:rsid w:val="00CE553C"/>
    <w:rsid w:val="00CE763A"/>
    <w:rsid w:val="00CE79FC"/>
    <w:rsid w:val="00CF027D"/>
    <w:rsid w:val="00CF04EF"/>
    <w:rsid w:val="00CF06C9"/>
    <w:rsid w:val="00CF59CE"/>
    <w:rsid w:val="00CF5E20"/>
    <w:rsid w:val="00CF7280"/>
    <w:rsid w:val="00D00BD9"/>
    <w:rsid w:val="00D03158"/>
    <w:rsid w:val="00D03E6A"/>
    <w:rsid w:val="00D0562D"/>
    <w:rsid w:val="00D05821"/>
    <w:rsid w:val="00D06AF9"/>
    <w:rsid w:val="00D06BCE"/>
    <w:rsid w:val="00D10E03"/>
    <w:rsid w:val="00D112E4"/>
    <w:rsid w:val="00D11C0D"/>
    <w:rsid w:val="00D131F6"/>
    <w:rsid w:val="00D1456B"/>
    <w:rsid w:val="00D1477D"/>
    <w:rsid w:val="00D1593C"/>
    <w:rsid w:val="00D21DDF"/>
    <w:rsid w:val="00D22ABA"/>
    <w:rsid w:val="00D2301D"/>
    <w:rsid w:val="00D25A5B"/>
    <w:rsid w:val="00D26F9E"/>
    <w:rsid w:val="00D300CA"/>
    <w:rsid w:val="00D30262"/>
    <w:rsid w:val="00D30733"/>
    <w:rsid w:val="00D30CD1"/>
    <w:rsid w:val="00D32463"/>
    <w:rsid w:val="00D324BD"/>
    <w:rsid w:val="00D3620E"/>
    <w:rsid w:val="00D4054B"/>
    <w:rsid w:val="00D40F13"/>
    <w:rsid w:val="00D43984"/>
    <w:rsid w:val="00D44113"/>
    <w:rsid w:val="00D47259"/>
    <w:rsid w:val="00D51152"/>
    <w:rsid w:val="00D51FD1"/>
    <w:rsid w:val="00D5365F"/>
    <w:rsid w:val="00D56155"/>
    <w:rsid w:val="00D6216D"/>
    <w:rsid w:val="00D62F45"/>
    <w:rsid w:val="00D70280"/>
    <w:rsid w:val="00D703DC"/>
    <w:rsid w:val="00D71EB8"/>
    <w:rsid w:val="00D72022"/>
    <w:rsid w:val="00D73702"/>
    <w:rsid w:val="00D74811"/>
    <w:rsid w:val="00D75BEA"/>
    <w:rsid w:val="00D77A54"/>
    <w:rsid w:val="00D81181"/>
    <w:rsid w:val="00D81302"/>
    <w:rsid w:val="00D829E1"/>
    <w:rsid w:val="00D843D1"/>
    <w:rsid w:val="00D847ED"/>
    <w:rsid w:val="00D85662"/>
    <w:rsid w:val="00D906BF"/>
    <w:rsid w:val="00D94121"/>
    <w:rsid w:val="00D953FE"/>
    <w:rsid w:val="00D95ABE"/>
    <w:rsid w:val="00D971DA"/>
    <w:rsid w:val="00D97AF4"/>
    <w:rsid w:val="00DA1AB9"/>
    <w:rsid w:val="00DA1CF0"/>
    <w:rsid w:val="00DA2CEB"/>
    <w:rsid w:val="00DA441D"/>
    <w:rsid w:val="00DA5EB4"/>
    <w:rsid w:val="00DA6E8C"/>
    <w:rsid w:val="00DB0571"/>
    <w:rsid w:val="00DB1C9E"/>
    <w:rsid w:val="00DB338D"/>
    <w:rsid w:val="00DB3F50"/>
    <w:rsid w:val="00DB69AE"/>
    <w:rsid w:val="00DB7F51"/>
    <w:rsid w:val="00DC0A28"/>
    <w:rsid w:val="00DC25CF"/>
    <w:rsid w:val="00DC35F9"/>
    <w:rsid w:val="00DC4634"/>
    <w:rsid w:val="00DC6E26"/>
    <w:rsid w:val="00DC7EC0"/>
    <w:rsid w:val="00DD037F"/>
    <w:rsid w:val="00DD238C"/>
    <w:rsid w:val="00DD35D3"/>
    <w:rsid w:val="00DD4EB5"/>
    <w:rsid w:val="00DD5498"/>
    <w:rsid w:val="00DD6949"/>
    <w:rsid w:val="00DD77A8"/>
    <w:rsid w:val="00DE0D89"/>
    <w:rsid w:val="00DE29FC"/>
    <w:rsid w:val="00DE56DF"/>
    <w:rsid w:val="00DE6752"/>
    <w:rsid w:val="00DE7B0A"/>
    <w:rsid w:val="00DF0A97"/>
    <w:rsid w:val="00DF0AAA"/>
    <w:rsid w:val="00DF1024"/>
    <w:rsid w:val="00DF1964"/>
    <w:rsid w:val="00DF1FBE"/>
    <w:rsid w:val="00DF2246"/>
    <w:rsid w:val="00DF3B9C"/>
    <w:rsid w:val="00DF5298"/>
    <w:rsid w:val="00DF5FAD"/>
    <w:rsid w:val="00DF5FEA"/>
    <w:rsid w:val="00DF61D0"/>
    <w:rsid w:val="00DF6BEF"/>
    <w:rsid w:val="00DF6D94"/>
    <w:rsid w:val="00E00D64"/>
    <w:rsid w:val="00E01C19"/>
    <w:rsid w:val="00E0235D"/>
    <w:rsid w:val="00E0450D"/>
    <w:rsid w:val="00E04B21"/>
    <w:rsid w:val="00E04E81"/>
    <w:rsid w:val="00E07158"/>
    <w:rsid w:val="00E12350"/>
    <w:rsid w:val="00E1752E"/>
    <w:rsid w:val="00E1754B"/>
    <w:rsid w:val="00E2044B"/>
    <w:rsid w:val="00E211B2"/>
    <w:rsid w:val="00E23023"/>
    <w:rsid w:val="00E24E7F"/>
    <w:rsid w:val="00E25955"/>
    <w:rsid w:val="00E26FC0"/>
    <w:rsid w:val="00E27F43"/>
    <w:rsid w:val="00E33CC2"/>
    <w:rsid w:val="00E33D20"/>
    <w:rsid w:val="00E34E02"/>
    <w:rsid w:val="00E359A3"/>
    <w:rsid w:val="00E41DE2"/>
    <w:rsid w:val="00E42B2C"/>
    <w:rsid w:val="00E4743F"/>
    <w:rsid w:val="00E474FE"/>
    <w:rsid w:val="00E521F9"/>
    <w:rsid w:val="00E52A28"/>
    <w:rsid w:val="00E532BE"/>
    <w:rsid w:val="00E54A3F"/>
    <w:rsid w:val="00E558C9"/>
    <w:rsid w:val="00E56472"/>
    <w:rsid w:val="00E57439"/>
    <w:rsid w:val="00E6066F"/>
    <w:rsid w:val="00E61250"/>
    <w:rsid w:val="00E6167D"/>
    <w:rsid w:val="00E62322"/>
    <w:rsid w:val="00E653D8"/>
    <w:rsid w:val="00E7172E"/>
    <w:rsid w:val="00E71B79"/>
    <w:rsid w:val="00E752E8"/>
    <w:rsid w:val="00E75607"/>
    <w:rsid w:val="00E77872"/>
    <w:rsid w:val="00E77EF9"/>
    <w:rsid w:val="00E77F64"/>
    <w:rsid w:val="00E80C96"/>
    <w:rsid w:val="00E81850"/>
    <w:rsid w:val="00E818CE"/>
    <w:rsid w:val="00E82C08"/>
    <w:rsid w:val="00E87D05"/>
    <w:rsid w:val="00E907BA"/>
    <w:rsid w:val="00E92C69"/>
    <w:rsid w:val="00E92DE0"/>
    <w:rsid w:val="00E92EE1"/>
    <w:rsid w:val="00E93F6F"/>
    <w:rsid w:val="00E96732"/>
    <w:rsid w:val="00E96ED6"/>
    <w:rsid w:val="00EA2BBF"/>
    <w:rsid w:val="00EA4D52"/>
    <w:rsid w:val="00EA6517"/>
    <w:rsid w:val="00EA669F"/>
    <w:rsid w:val="00EA68C4"/>
    <w:rsid w:val="00EB0135"/>
    <w:rsid w:val="00EB03BE"/>
    <w:rsid w:val="00EB0FFC"/>
    <w:rsid w:val="00EB1E7B"/>
    <w:rsid w:val="00EB40E3"/>
    <w:rsid w:val="00EB52F2"/>
    <w:rsid w:val="00EB60E8"/>
    <w:rsid w:val="00EB7011"/>
    <w:rsid w:val="00EC2763"/>
    <w:rsid w:val="00EC2B2C"/>
    <w:rsid w:val="00EC5329"/>
    <w:rsid w:val="00EC69BF"/>
    <w:rsid w:val="00EC6B9A"/>
    <w:rsid w:val="00EC6CF1"/>
    <w:rsid w:val="00EC6E4F"/>
    <w:rsid w:val="00EC73D7"/>
    <w:rsid w:val="00EC798D"/>
    <w:rsid w:val="00ED04FF"/>
    <w:rsid w:val="00ED1A33"/>
    <w:rsid w:val="00ED300C"/>
    <w:rsid w:val="00ED39FB"/>
    <w:rsid w:val="00ED642E"/>
    <w:rsid w:val="00ED6976"/>
    <w:rsid w:val="00EE1319"/>
    <w:rsid w:val="00EE15C0"/>
    <w:rsid w:val="00EE1A10"/>
    <w:rsid w:val="00EE1B99"/>
    <w:rsid w:val="00EE26BF"/>
    <w:rsid w:val="00EE5B7B"/>
    <w:rsid w:val="00EE6735"/>
    <w:rsid w:val="00EF0ED8"/>
    <w:rsid w:val="00EF1FB0"/>
    <w:rsid w:val="00EF4D9F"/>
    <w:rsid w:val="00F006D3"/>
    <w:rsid w:val="00F01740"/>
    <w:rsid w:val="00F0563E"/>
    <w:rsid w:val="00F057E6"/>
    <w:rsid w:val="00F10AF3"/>
    <w:rsid w:val="00F11519"/>
    <w:rsid w:val="00F12511"/>
    <w:rsid w:val="00F12659"/>
    <w:rsid w:val="00F13962"/>
    <w:rsid w:val="00F13F67"/>
    <w:rsid w:val="00F14748"/>
    <w:rsid w:val="00F14B9E"/>
    <w:rsid w:val="00F17B3A"/>
    <w:rsid w:val="00F2001B"/>
    <w:rsid w:val="00F211FA"/>
    <w:rsid w:val="00F21B57"/>
    <w:rsid w:val="00F21E0B"/>
    <w:rsid w:val="00F22F25"/>
    <w:rsid w:val="00F22F92"/>
    <w:rsid w:val="00F25E07"/>
    <w:rsid w:val="00F26A94"/>
    <w:rsid w:val="00F26C2D"/>
    <w:rsid w:val="00F370B7"/>
    <w:rsid w:val="00F40B16"/>
    <w:rsid w:val="00F40B3D"/>
    <w:rsid w:val="00F439C2"/>
    <w:rsid w:val="00F43A7E"/>
    <w:rsid w:val="00F44A24"/>
    <w:rsid w:val="00F45063"/>
    <w:rsid w:val="00F45380"/>
    <w:rsid w:val="00F469D7"/>
    <w:rsid w:val="00F47458"/>
    <w:rsid w:val="00F50D20"/>
    <w:rsid w:val="00F52848"/>
    <w:rsid w:val="00F52DC9"/>
    <w:rsid w:val="00F52FF8"/>
    <w:rsid w:val="00F55F23"/>
    <w:rsid w:val="00F56B1A"/>
    <w:rsid w:val="00F60B90"/>
    <w:rsid w:val="00F62370"/>
    <w:rsid w:val="00F6237F"/>
    <w:rsid w:val="00F63827"/>
    <w:rsid w:val="00F658C2"/>
    <w:rsid w:val="00F66956"/>
    <w:rsid w:val="00F66D14"/>
    <w:rsid w:val="00F71354"/>
    <w:rsid w:val="00F72119"/>
    <w:rsid w:val="00F7570F"/>
    <w:rsid w:val="00F759E0"/>
    <w:rsid w:val="00F75FC1"/>
    <w:rsid w:val="00F76B00"/>
    <w:rsid w:val="00F77FC3"/>
    <w:rsid w:val="00F80C00"/>
    <w:rsid w:val="00F810CA"/>
    <w:rsid w:val="00F81600"/>
    <w:rsid w:val="00F82484"/>
    <w:rsid w:val="00F84AAD"/>
    <w:rsid w:val="00F84F90"/>
    <w:rsid w:val="00F86320"/>
    <w:rsid w:val="00F86400"/>
    <w:rsid w:val="00F91301"/>
    <w:rsid w:val="00F91A71"/>
    <w:rsid w:val="00F91ECD"/>
    <w:rsid w:val="00F922E4"/>
    <w:rsid w:val="00F92F4A"/>
    <w:rsid w:val="00F93675"/>
    <w:rsid w:val="00F9422B"/>
    <w:rsid w:val="00F94D1A"/>
    <w:rsid w:val="00F9533E"/>
    <w:rsid w:val="00F96B76"/>
    <w:rsid w:val="00F971DD"/>
    <w:rsid w:val="00FA213F"/>
    <w:rsid w:val="00FA2FDF"/>
    <w:rsid w:val="00FA3699"/>
    <w:rsid w:val="00FA3E83"/>
    <w:rsid w:val="00FA4440"/>
    <w:rsid w:val="00FA5350"/>
    <w:rsid w:val="00FA6621"/>
    <w:rsid w:val="00FB160C"/>
    <w:rsid w:val="00FB16F2"/>
    <w:rsid w:val="00FB2378"/>
    <w:rsid w:val="00FB2447"/>
    <w:rsid w:val="00FB3373"/>
    <w:rsid w:val="00FC090B"/>
    <w:rsid w:val="00FC206C"/>
    <w:rsid w:val="00FC4B3C"/>
    <w:rsid w:val="00FC55F8"/>
    <w:rsid w:val="00FC643A"/>
    <w:rsid w:val="00FC734B"/>
    <w:rsid w:val="00FD07CF"/>
    <w:rsid w:val="00FD0AA9"/>
    <w:rsid w:val="00FD0C2B"/>
    <w:rsid w:val="00FD212F"/>
    <w:rsid w:val="00FD277D"/>
    <w:rsid w:val="00FD29E2"/>
    <w:rsid w:val="00FD32B8"/>
    <w:rsid w:val="00FD4242"/>
    <w:rsid w:val="00FD55E6"/>
    <w:rsid w:val="00FD5B5F"/>
    <w:rsid w:val="00FD5DC2"/>
    <w:rsid w:val="00FD60CE"/>
    <w:rsid w:val="00FD769A"/>
    <w:rsid w:val="00FE44F1"/>
    <w:rsid w:val="00FE4FF3"/>
    <w:rsid w:val="00FF0CFB"/>
    <w:rsid w:val="00FF2992"/>
    <w:rsid w:val="00FF435F"/>
    <w:rsid w:val="00FF47B9"/>
    <w:rsid w:val="00FF50D6"/>
    <w:rsid w:val="00FF52CB"/>
    <w:rsid w:val="00FF6D10"/>
    <w:rsid w:val="00FF7C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931A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7554A"/>
    <w:pPr>
      <w:spacing w:after="120" w:line="264" w:lineRule="auto"/>
      <w:ind w:firstLine="284"/>
      <w:jc w:val="both"/>
    </w:pPr>
    <w:rPr>
      <w:rFonts w:ascii="Trebuchet MS" w:eastAsia="Times New Roman" w:hAnsi="Trebuchet MS"/>
      <w:color w:val="000000"/>
      <w:lang w:eastAsia="en-US" w:bidi="en-US"/>
    </w:rPr>
  </w:style>
  <w:style w:type="paragraph" w:styleId="Nadpis1">
    <w:name w:val="heading 1"/>
    <w:basedOn w:val="Normln"/>
    <w:next w:val="Normln"/>
    <w:link w:val="Nadpis1Char"/>
    <w:qFormat/>
    <w:rsid w:val="006F7609"/>
    <w:pPr>
      <w:keepNext/>
      <w:numPr>
        <w:numId w:val="4"/>
      </w:numPr>
      <w:tabs>
        <w:tab w:val="left" w:pos="454"/>
      </w:tabs>
      <w:spacing w:before="240" w:after="60" w:line="240" w:lineRule="auto"/>
      <w:jc w:val="left"/>
      <w:outlineLvl w:val="0"/>
    </w:pPr>
    <w:rPr>
      <w:rFonts w:ascii="Times New Roman" w:hAnsi="Times New Roman" w:cs="Arial"/>
      <w:b/>
      <w:bCs/>
      <w:color w:val="auto"/>
      <w:kern w:val="32"/>
      <w:sz w:val="28"/>
      <w:szCs w:val="32"/>
      <w:lang w:eastAsia="cs-CZ" w:bidi="ar-SA"/>
    </w:rPr>
  </w:style>
  <w:style w:type="paragraph" w:styleId="Nadpis2">
    <w:name w:val="heading 2"/>
    <w:basedOn w:val="Normln"/>
    <w:next w:val="Normln"/>
    <w:link w:val="Nadpis2Char"/>
    <w:uiPriority w:val="9"/>
    <w:semiHidden/>
    <w:unhideWhenUsed/>
    <w:qFormat/>
    <w:rsid w:val="00001C9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normln">
    <w:name w:val="Text normální"/>
    <w:link w:val="TextnormlnChar"/>
    <w:rsid w:val="0007554A"/>
    <w:pPr>
      <w:overflowPunct w:val="0"/>
      <w:autoSpaceDE w:val="0"/>
      <w:autoSpaceDN w:val="0"/>
      <w:adjustRightInd w:val="0"/>
      <w:spacing w:before="60" w:after="80"/>
      <w:ind w:left="170"/>
    </w:pPr>
    <w:rPr>
      <w:rFonts w:ascii="Arial" w:eastAsia="Times New Roman" w:hAnsi="Arial"/>
      <w:szCs w:val="17"/>
    </w:rPr>
  </w:style>
  <w:style w:type="character" w:customStyle="1" w:styleId="TextnormlnChar">
    <w:name w:val="Text normální Char"/>
    <w:link w:val="Textnormln"/>
    <w:rsid w:val="0007554A"/>
    <w:rPr>
      <w:rFonts w:ascii="Arial" w:eastAsia="Times New Roman" w:hAnsi="Arial" w:cs="Times New Roman"/>
      <w:sz w:val="20"/>
      <w:szCs w:val="17"/>
      <w:lang w:eastAsia="cs-CZ"/>
    </w:rPr>
  </w:style>
  <w:style w:type="paragraph" w:customStyle="1" w:styleId="Textnormlntabulka">
    <w:name w:val="Text normální tabulka"/>
    <w:basedOn w:val="Textnormln"/>
    <w:next w:val="Textnormln"/>
    <w:rsid w:val="0007554A"/>
    <w:pPr>
      <w:spacing w:before="20" w:after="0"/>
      <w:ind w:left="0"/>
    </w:pPr>
  </w:style>
  <w:style w:type="paragraph" w:customStyle="1" w:styleId="Textnadpis1">
    <w:name w:val="Text nadpis1"/>
    <w:basedOn w:val="Textnormln"/>
    <w:next w:val="Textnormln"/>
    <w:link w:val="Textnadpis1CharChar"/>
    <w:rsid w:val="0007554A"/>
    <w:pPr>
      <w:spacing w:before="360" w:after="120" w:line="280" w:lineRule="atLeast"/>
      <w:ind w:left="0"/>
      <w:textAlignment w:val="baseline"/>
    </w:pPr>
    <w:rPr>
      <w:b/>
      <w:bCs/>
      <w:sz w:val="28"/>
      <w:szCs w:val="24"/>
    </w:rPr>
  </w:style>
  <w:style w:type="character" w:customStyle="1" w:styleId="Textnadpis1CharChar">
    <w:name w:val="Text nadpis1 Char Char"/>
    <w:link w:val="Textnadpis1"/>
    <w:rsid w:val="0007554A"/>
    <w:rPr>
      <w:rFonts w:ascii="Arial" w:eastAsia="Times New Roman" w:hAnsi="Arial" w:cs="Times New Roman"/>
      <w:b/>
      <w:bCs/>
      <w:sz w:val="28"/>
      <w:szCs w:val="24"/>
      <w:lang w:eastAsia="cs-CZ"/>
    </w:rPr>
  </w:style>
  <w:style w:type="paragraph" w:customStyle="1" w:styleId="Textodrkaa">
    <w:name w:val="Text odrážka a"/>
    <w:aliases w:val="b"/>
    <w:basedOn w:val="Normln"/>
    <w:rsid w:val="0007554A"/>
    <w:pPr>
      <w:numPr>
        <w:numId w:val="1"/>
      </w:numPr>
      <w:overflowPunct w:val="0"/>
      <w:autoSpaceDE w:val="0"/>
      <w:autoSpaceDN w:val="0"/>
      <w:adjustRightInd w:val="0"/>
      <w:spacing w:before="40" w:after="40" w:line="240" w:lineRule="auto"/>
      <w:jc w:val="left"/>
      <w:textAlignment w:val="baseline"/>
    </w:pPr>
    <w:rPr>
      <w:rFonts w:ascii="Arial" w:hAnsi="Arial"/>
      <w:color w:val="auto"/>
      <w:szCs w:val="17"/>
      <w:lang w:eastAsia="cs-CZ" w:bidi="ar-SA"/>
    </w:rPr>
  </w:style>
  <w:style w:type="paragraph" w:customStyle="1" w:styleId="Textodstavec">
    <w:name w:val="Text odstavec"/>
    <w:basedOn w:val="Textnormln"/>
    <w:link w:val="TextodstavecChar"/>
    <w:rsid w:val="0007554A"/>
    <w:pPr>
      <w:spacing w:before="120"/>
    </w:pPr>
    <w:rPr>
      <w:b/>
      <w:szCs w:val="24"/>
    </w:rPr>
  </w:style>
  <w:style w:type="paragraph" w:styleId="Zkladntext">
    <w:name w:val="Body Text"/>
    <w:basedOn w:val="Normln"/>
    <w:link w:val="ZkladntextChar1"/>
    <w:rsid w:val="0007554A"/>
    <w:pPr>
      <w:spacing w:line="240" w:lineRule="auto"/>
      <w:ind w:firstLine="0"/>
    </w:pPr>
    <w:rPr>
      <w:rFonts w:ascii="Times New Roman" w:hAnsi="Times New Roman"/>
      <w:color w:val="auto"/>
      <w:szCs w:val="24"/>
      <w:lang w:eastAsia="cs-CZ" w:bidi="ar-SA"/>
    </w:rPr>
  </w:style>
  <w:style w:type="character" w:customStyle="1" w:styleId="ZkladntextChar">
    <w:name w:val="Základní text Char"/>
    <w:uiPriority w:val="99"/>
    <w:semiHidden/>
    <w:rsid w:val="0007554A"/>
    <w:rPr>
      <w:rFonts w:ascii="Trebuchet MS" w:eastAsia="Times New Roman" w:hAnsi="Trebuchet MS" w:cs="Times New Roman"/>
      <w:color w:val="000000"/>
      <w:sz w:val="20"/>
      <w:szCs w:val="20"/>
      <w:lang w:bidi="en-US"/>
    </w:rPr>
  </w:style>
  <w:style w:type="character" w:customStyle="1" w:styleId="TextodstavecChar">
    <w:name w:val="Text odstavec Char"/>
    <w:link w:val="Textodstavec"/>
    <w:rsid w:val="0007554A"/>
    <w:rPr>
      <w:rFonts w:ascii="Arial" w:eastAsia="Times New Roman" w:hAnsi="Arial" w:cs="Times New Roman"/>
      <w:b/>
      <w:sz w:val="20"/>
      <w:szCs w:val="24"/>
      <w:lang w:eastAsia="cs-CZ"/>
    </w:rPr>
  </w:style>
  <w:style w:type="character" w:customStyle="1" w:styleId="ZkladntextChar1">
    <w:name w:val="Základní text Char1"/>
    <w:link w:val="Zkladntext"/>
    <w:rsid w:val="0007554A"/>
    <w:rPr>
      <w:rFonts w:ascii="Times New Roman" w:eastAsia="Times New Roman" w:hAnsi="Times New Roman" w:cs="Times New Roman"/>
      <w:sz w:val="20"/>
      <w:szCs w:val="24"/>
      <w:lang w:eastAsia="cs-CZ"/>
    </w:rPr>
  </w:style>
  <w:style w:type="paragraph" w:customStyle="1" w:styleId="Text">
    <w:name w:val="Text"/>
    <w:basedOn w:val="Normln"/>
    <w:rsid w:val="0007554A"/>
    <w:pPr>
      <w:spacing w:line="240" w:lineRule="auto"/>
      <w:ind w:left="170" w:firstLine="0"/>
      <w:jc w:val="left"/>
    </w:pPr>
    <w:rPr>
      <w:rFonts w:ascii="Arial" w:hAnsi="Arial"/>
      <w:snapToGrid w:val="0"/>
      <w:color w:val="auto"/>
      <w:sz w:val="22"/>
      <w:lang w:eastAsia="cs-CZ" w:bidi="ar-SA"/>
    </w:rPr>
  </w:style>
  <w:style w:type="paragraph" w:customStyle="1" w:styleId="StylTextnadpis112b">
    <w:name w:val="Styl Text nadpis1 + 12 b."/>
    <w:basedOn w:val="Textnadpis1"/>
    <w:rsid w:val="0007554A"/>
    <w:rPr>
      <w:i/>
      <w:sz w:val="24"/>
    </w:rPr>
  </w:style>
  <w:style w:type="paragraph" w:customStyle="1" w:styleId="TextnormlnslovanChar">
    <w:name w:val="Text normální číslovaný Char"/>
    <w:basedOn w:val="Textnormln"/>
    <w:next w:val="Text"/>
    <w:link w:val="TextnormlnslovanCharChar"/>
    <w:uiPriority w:val="99"/>
    <w:rsid w:val="0007554A"/>
    <w:pPr>
      <w:tabs>
        <w:tab w:val="num" w:pos="170"/>
      </w:tabs>
      <w:overflowPunct/>
      <w:autoSpaceDE/>
      <w:autoSpaceDN/>
      <w:adjustRightInd/>
    </w:pPr>
    <w:rPr>
      <w:rFonts w:cs="Arial"/>
      <w:bCs/>
      <w:snapToGrid w:val="0"/>
    </w:rPr>
  </w:style>
  <w:style w:type="character" w:customStyle="1" w:styleId="TextnormlnslovanCharChar">
    <w:name w:val="Text normální číslovaný Char Char"/>
    <w:link w:val="TextnormlnslovanChar"/>
    <w:uiPriority w:val="99"/>
    <w:rsid w:val="0007554A"/>
    <w:rPr>
      <w:rFonts w:ascii="Arial" w:eastAsia="Times New Roman" w:hAnsi="Arial" w:cs="Arial"/>
      <w:bCs/>
      <w:snapToGrid w:val="0"/>
      <w:sz w:val="20"/>
      <w:szCs w:val="17"/>
      <w:lang w:eastAsia="cs-CZ"/>
    </w:rPr>
  </w:style>
  <w:style w:type="character" w:customStyle="1" w:styleId="StylTun">
    <w:name w:val="Styl Tučné"/>
    <w:rsid w:val="0007554A"/>
    <w:rPr>
      <w:rFonts w:ascii="Times New Roman" w:hAnsi="Times New Roman"/>
      <w:b/>
      <w:bCs/>
      <w:caps/>
      <w:sz w:val="24"/>
    </w:rPr>
  </w:style>
  <w:style w:type="paragraph" w:styleId="Textbubliny">
    <w:name w:val="Balloon Text"/>
    <w:basedOn w:val="Normln"/>
    <w:link w:val="TextbublinyChar"/>
    <w:uiPriority w:val="99"/>
    <w:semiHidden/>
    <w:unhideWhenUsed/>
    <w:rsid w:val="00851B29"/>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851B29"/>
    <w:rPr>
      <w:rFonts w:ascii="Tahoma" w:eastAsia="Times New Roman" w:hAnsi="Tahoma" w:cs="Tahoma"/>
      <w:color w:val="000000"/>
      <w:sz w:val="16"/>
      <w:szCs w:val="16"/>
      <w:lang w:bidi="en-US"/>
    </w:rPr>
  </w:style>
  <w:style w:type="character" w:styleId="Odkaznakoment">
    <w:name w:val="annotation reference"/>
    <w:aliases w:val="Comment Reference (Czech Tourism)"/>
    <w:uiPriority w:val="99"/>
    <w:unhideWhenUsed/>
    <w:rsid w:val="0007246F"/>
    <w:rPr>
      <w:sz w:val="16"/>
      <w:szCs w:val="16"/>
    </w:rPr>
  </w:style>
  <w:style w:type="paragraph" w:styleId="Textkomente">
    <w:name w:val="annotation text"/>
    <w:aliases w:val="Comment Text (Czech Tourism)"/>
    <w:basedOn w:val="Normln"/>
    <w:link w:val="TextkomenteChar"/>
    <w:unhideWhenUsed/>
    <w:rsid w:val="0007246F"/>
    <w:pPr>
      <w:spacing w:line="240" w:lineRule="auto"/>
    </w:pPr>
  </w:style>
  <w:style w:type="character" w:customStyle="1" w:styleId="TextkomenteChar">
    <w:name w:val="Text komentáře Char"/>
    <w:aliases w:val="Comment Text (Czech Tourism) Char"/>
    <w:link w:val="Textkomente"/>
    <w:rsid w:val="0007246F"/>
    <w:rPr>
      <w:rFonts w:ascii="Trebuchet MS" w:eastAsia="Times New Roman" w:hAnsi="Trebuchet MS" w:cs="Times New Roman"/>
      <w:color w:val="000000"/>
      <w:sz w:val="20"/>
      <w:szCs w:val="20"/>
      <w:lang w:bidi="en-US"/>
    </w:rPr>
  </w:style>
  <w:style w:type="paragraph" w:styleId="Pedmtkomente">
    <w:name w:val="annotation subject"/>
    <w:basedOn w:val="Textkomente"/>
    <w:next w:val="Textkomente"/>
    <w:link w:val="PedmtkomenteChar"/>
    <w:uiPriority w:val="99"/>
    <w:semiHidden/>
    <w:unhideWhenUsed/>
    <w:rsid w:val="0007246F"/>
    <w:rPr>
      <w:b/>
      <w:bCs/>
    </w:rPr>
  </w:style>
  <w:style w:type="character" w:customStyle="1" w:styleId="PedmtkomenteChar">
    <w:name w:val="Předmět komentáře Char"/>
    <w:link w:val="Pedmtkomente"/>
    <w:uiPriority w:val="99"/>
    <w:semiHidden/>
    <w:rsid w:val="0007246F"/>
    <w:rPr>
      <w:rFonts w:ascii="Trebuchet MS" w:eastAsia="Times New Roman" w:hAnsi="Trebuchet MS" w:cs="Times New Roman"/>
      <w:b/>
      <w:bCs/>
      <w:color w:val="000000"/>
      <w:sz w:val="20"/>
      <w:szCs w:val="20"/>
      <w:lang w:bidi="en-US"/>
    </w:rPr>
  </w:style>
  <w:style w:type="character" w:styleId="Hypertextovodkaz">
    <w:name w:val="Hyperlink"/>
    <w:uiPriority w:val="99"/>
    <w:rsid w:val="002A1620"/>
    <w:rPr>
      <w:color w:val="0000FF"/>
      <w:u w:val="single"/>
    </w:rPr>
  </w:style>
  <w:style w:type="paragraph" w:styleId="Prosttext">
    <w:name w:val="Plain Text"/>
    <w:basedOn w:val="Normln"/>
    <w:link w:val="ProsttextChar"/>
    <w:uiPriority w:val="99"/>
    <w:rsid w:val="002A1620"/>
    <w:pPr>
      <w:spacing w:after="0" w:line="240" w:lineRule="auto"/>
      <w:ind w:firstLine="0"/>
      <w:jc w:val="left"/>
    </w:pPr>
    <w:rPr>
      <w:rFonts w:ascii="Courier New" w:hAnsi="Courier New" w:cs="Courier New"/>
      <w:color w:val="auto"/>
      <w:lang w:eastAsia="cs-CZ" w:bidi="ar-SA"/>
    </w:rPr>
  </w:style>
  <w:style w:type="character" w:customStyle="1" w:styleId="ProsttextChar">
    <w:name w:val="Prostý text Char"/>
    <w:link w:val="Prosttext"/>
    <w:uiPriority w:val="99"/>
    <w:rsid w:val="002A1620"/>
    <w:rPr>
      <w:rFonts w:ascii="Courier New" w:eastAsia="Times New Roman" w:hAnsi="Courier New" w:cs="Courier New"/>
      <w:sz w:val="20"/>
      <w:szCs w:val="20"/>
      <w:lang w:eastAsia="cs-CZ"/>
    </w:rPr>
  </w:style>
  <w:style w:type="paragraph" w:customStyle="1" w:styleId="Textodstavce">
    <w:name w:val="Text odstavce"/>
    <w:basedOn w:val="Normln"/>
    <w:rsid w:val="002A1620"/>
    <w:pPr>
      <w:numPr>
        <w:ilvl w:val="6"/>
        <w:numId w:val="3"/>
      </w:numPr>
      <w:tabs>
        <w:tab w:val="left" w:pos="851"/>
      </w:tabs>
      <w:spacing w:before="120" w:line="240" w:lineRule="auto"/>
      <w:outlineLvl w:val="6"/>
    </w:pPr>
    <w:rPr>
      <w:rFonts w:ascii="Times New Roman" w:hAnsi="Times New Roman"/>
      <w:color w:val="auto"/>
      <w:sz w:val="24"/>
      <w:szCs w:val="24"/>
      <w:lang w:eastAsia="cs-CZ" w:bidi="ar-SA"/>
    </w:rPr>
  </w:style>
  <w:style w:type="paragraph" w:customStyle="1" w:styleId="Textbodu">
    <w:name w:val="Text bodu"/>
    <w:basedOn w:val="Normln"/>
    <w:rsid w:val="002A1620"/>
    <w:pPr>
      <w:numPr>
        <w:ilvl w:val="8"/>
        <w:numId w:val="3"/>
      </w:numPr>
      <w:spacing w:after="0" w:line="240" w:lineRule="auto"/>
      <w:outlineLvl w:val="8"/>
    </w:pPr>
    <w:rPr>
      <w:rFonts w:ascii="Times New Roman" w:hAnsi="Times New Roman"/>
      <w:color w:val="auto"/>
      <w:sz w:val="24"/>
      <w:szCs w:val="24"/>
      <w:lang w:eastAsia="cs-CZ" w:bidi="ar-SA"/>
    </w:rPr>
  </w:style>
  <w:style w:type="paragraph" w:customStyle="1" w:styleId="Textpsmene">
    <w:name w:val="Text písmene"/>
    <w:basedOn w:val="Normln"/>
    <w:rsid w:val="002A1620"/>
    <w:pPr>
      <w:numPr>
        <w:ilvl w:val="7"/>
        <w:numId w:val="3"/>
      </w:numPr>
      <w:spacing w:after="0" w:line="240" w:lineRule="auto"/>
      <w:outlineLvl w:val="7"/>
    </w:pPr>
    <w:rPr>
      <w:rFonts w:ascii="Times New Roman" w:hAnsi="Times New Roman"/>
      <w:color w:val="auto"/>
      <w:sz w:val="24"/>
      <w:szCs w:val="24"/>
      <w:lang w:eastAsia="cs-CZ" w:bidi="ar-SA"/>
    </w:rPr>
  </w:style>
  <w:style w:type="paragraph" w:styleId="Odstavecseseznamem">
    <w:name w:val="List Paragraph"/>
    <w:aliases w:val="Odstavec_muj,A-Odrážky1,Nad,_Odstavec se seznamem,Odstavec_muj1,Odstavec_muj2,Odstavec_muj3,Nad1,List Paragraph1,Odstavec_muj4,Nad2,List Paragraph2,Odstavec_muj5,Odstavec_muj6,Odstavec_muj7,Odstavec_muj8,Odstavec_muj9,List Paragraph"/>
    <w:basedOn w:val="Normln"/>
    <w:link w:val="OdstavecseseznamemChar"/>
    <w:uiPriority w:val="34"/>
    <w:qFormat/>
    <w:rsid w:val="002A1620"/>
    <w:pPr>
      <w:ind w:left="720"/>
      <w:contextualSpacing/>
    </w:pPr>
  </w:style>
  <w:style w:type="paragraph" w:styleId="Zhlav">
    <w:name w:val="header"/>
    <w:basedOn w:val="Normln"/>
    <w:link w:val="ZhlavChar"/>
    <w:uiPriority w:val="99"/>
    <w:unhideWhenUsed/>
    <w:rsid w:val="00E1754B"/>
    <w:pPr>
      <w:tabs>
        <w:tab w:val="center" w:pos="4536"/>
        <w:tab w:val="right" w:pos="9072"/>
      </w:tabs>
      <w:spacing w:after="0" w:line="240" w:lineRule="auto"/>
    </w:pPr>
  </w:style>
  <w:style w:type="character" w:customStyle="1" w:styleId="ZhlavChar">
    <w:name w:val="Záhlaví Char"/>
    <w:link w:val="Zhlav"/>
    <w:uiPriority w:val="99"/>
    <w:rsid w:val="00E1754B"/>
    <w:rPr>
      <w:rFonts w:ascii="Trebuchet MS" w:eastAsia="Times New Roman" w:hAnsi="Trebuchet MS" w:cs="Times New Roman"/>
      <w:color w:val="000000"/>
      <w:sz w:val="20"/>
      <w:szCs w:val="20"/>
      <w:lang w:bidi="en-US"/>
    </w:rPr>
  </w:style>
  <w:style w:type="paragraph" w:styleId="Zpat">
    <w:name w:val="footer"/>
    <w:basedOn w:val="Normln"/>
    <w:link w:val="ZpatChar"/>
    <w:uiPriority w:val="99"/>
    <w:unhideWhenUsed/>
    <w:rsid w:val="00E1754B"/>
    <w:pPr>
      <w:tabs>
        <w:tab w:val="center" w:pos="4536"/>
        <w:tab w:val="right" w:pos="9072"/>
      </w:tabs>
      <w:spacing w:after="0" w:line="240" w:lineRule="auto"/>
    </w:pPr>
  </w:style>
  <w:style w:type="character" w:customStyle="1" w:styleId="ZpatChar">
    <w:name w:val="Zápatí Char"/>
    <w:link w:val="Zpat"/>
    <w:uiPriority w:val="99"/>
    <w:rsid w:val="00E1754B"/>
    <w:rPr>
      <w:rFonts w:ascii="Trebuchet MS" w:eastAsia="Times New Roman" w:hAnsi="Trebuchet MS" w:cs="Times New Roman"/>
      <w:color w:val="000000"/>
      <w:sz w:val="20"/>
      <w:szCs w:val="20"/>
      <w:lang w:bidi="en-US"/>
    </w:rPr>
  </w:style>
  <w:style w:type="character" w:customStyle="1" w:styleId="Nadpis1Char">
    <w:name w:val="Nadpis 1 Char"/>
    <w:link w:val="Nadpis1"/>
    <w:rsid w:val="006F7609"/>
    <w:rPr>
      <w:rFonts w:ascii="Times New Roman" w:eastAsia="Times New Roman" w:hAnsi="Times New Roman" w:cs="Arial"/>
      <w:b/>
      <w:bCs/>
      <w:kern w:val="32"/>
      <w:sz w:val="28"/>
      <w:szCs w:val="32"/>
    </w:rPr>
  </w:style>
  <w:style w:type="paragraph" w:customStyle="1" w:styleId="Normlnslovan">
    <w:name w:val="Normální číslovaný"/>
    <w:basedOn w:val="Normln"/>
    <w:rsid w:val="006F7609"/>
    <w:pPr>
      <w:numPr>
        <w:ilvl w:val="1"/>
        <w:numId w:val="4"/>
      </w:numPr>
      <w:spacing w:line="240" w:lineRule="auto"/>
      <w:jc w:val="left"/>
    </w:pPr>
    <w:rPr>
      <w:rFonts w:ascii="Times New Roman" w:hAnsi="Times New Roman"/>
      <w:color w:val="auto"/>
      <w:sz w:val="22"/>
      <w:szCs w:val="24"/>
      <w:lang w:eastAsia="cs-CZ" w:bidi="ar-SA"/>
    </w:rPr>
  </w:style>
  <w:style w:type="paragraph" w:customStyle="1" w:styleId="RLTextlnkuslovan">
    <w:name w:val="RL Text článku číslovaný"/>
    <w:basedOn w:val="Normln"/>
    <w:link w:val="RLTextlnkuslovanChar"/>
    <w:rsid w:val="006E4E8E"/>
    <w:pPr>
      <w:numPr>
        <w:ilvl w:val="1"/>
        <w:numId w:val="5"/>
      </w:numPr>
      <w:spacing w:line="280" w:lineRule="exact"/>
    </w:pPr>
    <w:rPr>
      <w:rFonts w:ascii="Arial" w:hAnsi="Arial"/>
      <w:color w:val="auto"/>
      <w:szCs w:val="24"/>
      <w:lang w:eastAsia="cs-CZ" w:bidi="ar-SA"/>
    </w:rPr>
  </w:style>
  <w:style w:type="character" w:customStyle="1" w:styleId="RLTextlnkuslovanChar">
    <w:name w:val="RL Text článku číslovaný Char"/>
    <w:link w:val="RLTextlnkuslovan"/>
    <w:rsid w:val="006E4E8E"/>
    <w:rPr>
      <w:rFonts w:ascii="Arial" w:eastAsia="Times New Roman" w:hAnsi="Arial"/>
      <w:szCs w:val="24"/>
    </w:rPr>
  </w:style>
  <w:style w:type="paragraph" w:customStyle="1" w:styleId="RLlneksmlouvy">
    <w:name w:val="RL Článek smlouvy"/>
    <w:basedOn w:val="Normln"/>
    <w:next w:val="RLTextlnkuslovan"/>
    <w:rsid w:val="006E4E8E"/>
    <w:pPr>
      <w:keepNext/>
      <w:numPr>
        <w:numId w:val="5"/>
      </w:numPr>
      <w:suppressAutoHyphens/>
      <w:spacing w:before="360" w:line="280" w:lineRule="exact"/>
      <w:outlineLvl w:val="0"/>
    </w:pPr>
    <w:rPr>
      <w:rFonts w:ascii="Arial" w:hAnsi="Arial"/>
      <w:b/>
      <w:color w:val="auto"/>
      <w:szCs w:val="24"/>
      <w:lang w:bidi="ar-SA"/>
    </w:rPr>
  </w:style>
  <w:style w:type="paragraph" w:styleId="Revize">
    <w:name w:val="Revision"/>
    <w:hidden/>
    <w:uiPriority w:val="99"/>
    <w:semiHidden/>
    <w:rsid w:val="00C0243A"/>
    <w:rPr>
      <w:rFonts w:ascii="Trebuchet MS" w:eastAsia="Times New Roman" w:hAnsi="Trebuchet MS"/>
      <w:color w:val="000000"/>
      <w:lang w:eastAsia="en-US" w:bidi="en-US"/>
    </w:rPr>
  </w:style>
  <w:style w:type="character" w:customStyle="1" w:styleId="Nadpis2Char">
    <w:name w:val="Nadpis 2 Char"/>
    <w:basedOn w:val="Standardnpsmoodstavce"/>
    <w:link w:val="Nadpis2"/>
    <w:uiPriority w:val="9"/>
    <w:semiHidden/>
    <w:rsid w:val="00001C95"/>
    <w:rPr>
      <w:rFonts w:asciiTheme="majorHAnsi" w:eastAsiaTheme="majorEastAsia" w:hAnsiTheme="majorHAnsi" w:cstheme="majorBidi"/>
      <w:b/>
      <w:bCs/>
      <w:color w:val="4F81BD" w:themeColor="accent1"/>
      <w:sz w:val="26"/>
      <w:szCs w:val="26"/>
      <w:lang w:eastAsia="en-US" w:bidi="en-US"/>
    </w:rPr>
  </w:style>
  <w:style w:type="paragraph" w:customStyle="1" w:styleId="vty">
    <w:name w:val="vty"/>
    <w:basedOn w:val="Normln"/>
    <w:rsid w:val="00001C95"/>
    <w:pPr>
      <w:spacing w:before="100" w:beforeAutospacing="1" w:after="100" w:afterAutospacing="1" w:line="240" w:lineRule="auto"/>
      <w:ind w:firstLine="0"/>
      <w:jc w:val="left"/>
    </w:pPr>
    <w:rPr>
      <w:rFonts w:ascii="Times New Roman" w:hAnsi="Times New Roman"/>
      <w:color w:val="auto"/>
      <w:sz w:val="24"/>
      <w:szCs w:val="24"/>
      <w:lang w:eastAsia="cs-CZ" w:bidi="ar-SA"/>
    </w:rPr>
  </w:style>
  <w:style w:type="paragraph" w:styleId="Bezmezer">
    <w:name w:val="No Spacing"/>
    <w:uiPriority w:val="1"/>
    <w:qFormat/>
    <w:rsid w:val="00001C95"/>
    <w:rPr>
      <w:sz w:val="22"/>
      <w:szCs w:val="22"/>
      <w:lang w:eastAsia="en-US"/>
    </w:rPr>
  </w:style>
  <w:style w:type="paragraph" w:customStyle="1" w:styleId="Odrazka1">
    <w:name w:val="Odrazka 1"/>
    <w:basedOn w:val="Normln"/>
    <w:qFormat/>
    <w:rsid w:val="0034477D"/>
    <w:pPr>
      <w:numPr>
        <w:numId w:val="6"/>
      </w:numPr>
      <w:spacing w:before="60" w:after="60" w:line="276" w:lineRule="auto"/>
    </w:pPr>
    <w:rPr>
      <w:rFonts w:ascii="Times New Roman" w:hAnsi="Times New Roman"/>
      <w:color w:val="auto"/>
      <w:sz w:val="22"/>
      <w:szCs w:val="24"/>
      <w:lang w:bidi="ar-SA"/>
    </w:rPr>
  </w:style>
  <w:style w:type="paragraph" w:customStyle="1" w:styleId="Odrazka2">
    <w:name w:val="Odrazka 2"/>
    <w:basedOn w:val="Odrazka1"/>
    <w:link w:val="Odrazka2Char"/>
    <w:qFormat/>
    <w:rsid w:val="0034477D"/>
    <w:pPr>
      <w:numPr>
        <w:ilvl w:val="1"/>
      </w:numPr>
    </w:pPr>
    <w:rPr>
      <w:rFonts w:ascii="Calibri" w:hAnsi="Calibri"/>
    </w:rPr>
  </w:style>
  <w:style w:type="character" w:customStyle="1" w:styleId="Odrazka2Char">
    <w:name w:val="Odrazka 2 Char"/>
    <w:link w:val="Odrazka2"/>
    <w:rsid w:val="0034477D"/>
    <w:rPr>
      <w:rFonts w:eastAsia="Times New Roman"/>
      <w:sz w:val="22"/>
      <w:szCs w:val="24"/>
      <w:lang w:eastAsia="en-US"/>
    </w:rPr>
  </w:style>
  <w:style w:type="paragraph" w:customStyle="1" w:styleId="Odrazka3">
    <w:name w:val="Odrazka 3"/>
    <w:basedOn w:val="Odrazka2"/>
    <w:qFormat/>
    <w:rsid w:val="0034477D"/>
    <w:pPr>
      <w:numPr>
        <w:ilvl w:val="2"/>
      </w:numPr>
      <w:tabs>
        <w:tab w:val="clear" w:pos="1304"/>
        <w:tab w:val="num" w:pos="2160"/>
      </w:tabs>
      <w:ind w:left="2160" w:hanging="360"/>
    </w:pPr>
  </w:style>
  <w:style w:type="paragraph" w:customStyle="1" w:styleId="Odstavecseseznamem1">
    <w:name w:val="Odstavec se seznamem1"/>
    <w:basedOn w:val="Normln"/>
    <w:rsid w:val="00572000"/>
    <w:pPr>
      <w:suppressAutoHyphens/>
      <w:spacing w:after="160" w:line="256" w:lineRule="auto"/>
      <w:ind w:left="720" w:firstLine="0"/>
      <w:jc w:val="left"/>
    </w:pPr>
    <w:rPr>
      <w:rFonts w:ascii="Calibri" w:eastAsia="SimSun" w:hAnsi="Calibri" w:cs="font294"/>
      <w:color w:val="auto"/>
      <w:kern w:val="1"/>
      <w:sz w:val="22"/>
      <w:szCs w:val="22"/>
      <w:lang w:eastAsia="zh-CN" w:bidi="ar-SA"/>
    </w:rPr>
  </w:style>
  <w:style w:type="character" w:customStyle="1" w:styleId="WW8Num4z7">
    <w:name w:val="WW8Num4z7"/>
    <w:rsid w:val="00557BFA"/>
  </w:style>
  <w:style w:type="character" w:customStyle="1" w:styleId="Odkaznakoment1">
    <w:name w:val="Odkaz na komentář1"/>
    <w:rsid w:val="00557BFA"/>
    <w:rPr>
      <w:sz w:val="16"/>
      <w:szCs w:val="16"/>
    </w:rPr>
  </w:style>
  <w:style w:type="paragraph" w:customStyle="1" w:styleId="Odstavecseseznamem10">
    <w:name w:val="Odstavec se seznamem1"/>
    <w:basedOn w:val="Normln"/>
    <w:uiPriority w:val="99"/>
    <w:qFormat/>
    <w:rsid w:val="0044446F"/>
    <w:pPr>
      <w:suppressAutoHyphens/>
      <w:spacing w:after="160" w:line="256" w:lineRule="auto"/>
      <w:ind w:left="720" w:firstLine="0"/>
      <w:jc w:val="left"/>
    </w:pPr>
    <w:rPr>
      <w:rFonts w:ascii="Calibri" w:eastAsia="SimSun" w:hAnsi="Calibri" w:cs="font255"/>
      <w:color w:val="auto"/>
      <w:kern w:val="1"/>
      <w:sz w:val="22"/>
      <w:szCs w:val="22"/>
      <w:lang w:eastAsia="zh-CN" w:bidi="ar-SA"/>
    </w:rPr>
  </w:style>
  <w:style w:type="character" w:styleId="Zvraznn">
    <w:name w:val="Emphasis"/>
    <w:qFormat/>
    <w:rsid w:val="00BD57D9"/>
    <w:rPr>
      <w:i/>
      <w:iCs/>
    </w:rPr>
  </w:style>
  <w:style w:type="paragraph" w:styleId="Textpoznpodarou">
    <w:name w:val="footnote text"/>
    <w:basedOn w:val="Normln"/>
    <w:link w:val="TextpoznpodarouChar"/>
    <w:uiPriority w:val="99"/>
    <w:semiHidden/>
    <w:unhideWhenUsed/>
    <w:rsid w:val="00BD57D9"/>
    <w:pPr>
      <w:suppressAutoHyphens/>
      <w:spacing w:after="160" w:line="256" w:lineRule="auto"/>
      <w:ind w:firstLine="0"/>
      <w:jc w:val="left"/>
    </w:pPr>
    <w:rPr>
      <w:rFonts w:ascii="Calibri" w:eastAsia="SimSun" w:hAnsi="Calibri" w:cs="font292"/>
      <w:color w:val="auto"/>
      <w:kern w:val="1"/>
      <w:lang w:eastAsia="ar-SA" w:bidi="ar-SA"/>
    </w:rPr>
  </w:style>
  <w:style w:type="character" w:customStyle="1" w:styleId="TextpoznpodarouChar">
    <w:name w:val="Text pozn. pod čarou Char"/>
    <w:basedOn w:val="Standardnpsmoodstavce"/>
    <w:link w:val="Textpoznpodarou"/>
    <w:uiPriority w:val="99"/>
    <w:semiHidden/>
    <w:rsid w:val="00BD57D9"/>
    <w:rPr>
      <w:rFonts w:eastAsia="SimSun" w:cs="font292"/>
      <w:kern w:val="1"/>
      <w:lang w:eastAsia="ar-SA"/>
    </w:rPr>
  </w:style>
  <w:style w:type="character" w:styleId="Znakapoznpodarou">
    <w:name w:val="footnote reference"/>
    <w:uiPriority w:val="99"/>
    <w:semiHidden/>
    <w:unhideWhenUsed/>
    <w:rsid w:val="00BD57D9"/>
    <w:rPr>
      <w:vertAlign w:val="superscript"/>
    </w:rPr>
  </w:style>
  <w:style w:type="character" w:customStyle="1" w:styleId="OdstavecseseznamemChar">
    <w:name w:val="Odstavec se seznamem Char"/>
    <w:aliases w:val="Odstavec_muj Char,A-Odrážky1 Char,Nad Char,_Odstavec se seznamem Char,Odstavec_muj1 Char,Odstavec_muj2 Char,Odstavec_muj3 Char,Nad1 Char,List Paragraph1 Char,Odstavec_muj4 Char,Nad2 Char,List Paragraph2 Char,Odstavec_muj5 Char"/>
    <w:link w:val="Odstavecseseznamem"/>
    <w:uiPriority w:val="34"/>
    <w:locked/>
    <w:rsid w:val="00F71354"/>
    <w:rPr>
      <w:rFonts w:ascii="Trebuchet MS" w:eastAsia="Times New Roman" w:hAnsi="Trebuchet MS"/>
      <w:color w:val="000000"/>
      <w:lang w:eastAsia="en-US" w:bidi="en-US"/>
    </w:rPr>
  </w:style>
  <w:style w:type="paragraph" w:customStyle="1" w:styleId="ListNumber-ContractCzechRadio">
    <w:name w:val="List Number - Contract (Czech Radio)"/>
    <w:basedOn w:val="Normln"/>
    <w:uiPriority w:val="13"/>
    <w:qFormat/>
    <w:rsid w:val="005762A7"/>
    <w:pPr>
      <w:numPr>
        <w:ilvl w:val="1"/>
        <w:numId w:val="23"/>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left"/>
    </w:pPr>
    <w:rPr>
      <w:rFonts w:ascii="Arial" w:eastAsia="Calibri" w:hAnsi="Arial" w:cs="Arial"/>
      <w:color w:val="auto"/>
      <w:lang w:bidi="ar-SA"/>
    </w:rPr>
  </w:style>
  <w:style w:type="paragraph" w:customStyle="1" w:styleId="ListLetter-ContractCzechRadio">
    <w:name w:val="List Letter - Contract (Czech Radio)"/>
    <w:basedOn w:val="Normln"/>
    <w:uiPriority w:val="15"/>
    <w:qFormat/>
    <w:rsid w:val="005762A7"/>
    <w:pPr>
      <w:numPr>
        <w:ilvl w:val="2"/>
        <w:numId w:val="23"/>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left"/>
    </w:pPr>
    <w:rPr>
      <w:rFonts w:ascii="Arial" w:eastAsia="Calibri" w:hAnsi="Arial" w:cs="Arial"/>
      <w:color w:val="auto"/>
      <w:lang w:bidi="ar-SA"/>
    </w:rPr>
  </w:style>
  <w:style w:type="paragraph" w:customStyle="1" w:styleId="Heading-Number-ContractCzechRadio">
    <w:name w:val="Heading-Number - Contract (Czech Radio)"/>
    <w:basedOn w:val="Normln"/>
    <w:next w:val="ListNumber-ContractCzechRadio"/>
    <w:uiPriority w:val="11"/>
    <w:qFormat/>
    <w:rsid w:val="005762A7"/>
    <w:pPr>
      <w:keepNext/>
      <w:keepLines/>
      <w:numPr>
        <w:numId w:val="23"/>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250" w:line="250" w:lineRule="exact"/>
      <w:jc w:val="center"/>
      <w:outlineLvl w:val="0"/>
    </w:pPr>
    <w:rPr>
      <w:rFonts w:ascii="Arial" w:hAnsi="Arial" w:cs="Arial"/>
      <w:b/>
      <w:bCs/>
      <w:color w:val="000F37"/>
      <w:lang w:bidi="ar-SA"/>
    </w:rPr>
  </w:style>
  <w:style w:type="numbering" w:customStyle="1" w:styleId="List-Contract">
    <w:name w:val="List - Contract"/>
    <w:uiPriority w:val="99"/>
    <w:rsid w:val="005762A7"/>
    <w:pPr>
      <w:numPr>
        <w:numId w:val="24"/>
      </w:numPr>
    </w:pPr>
  </w:style>
  <w:style w:type="numbering" w:customStyle="1" w:styleId="Captions-Numbering">
    <w:name w:val="Captions - Numbering"/>
    <w:uiPriority w:val="99"/>
    <w:rsid w:val="005762A7"/>
    <w:pPr>
      <w:numPr>
        <w:numId w:val="23"/>
      </w:numPr>
    </w:pPr>
  </w:style>
  <w:style w:type="paragraph" w:customStyle="1" w:styleId="Tabulka-normln">
    <w:name w:val="Tabulka - normální"/>
    <w:basedOn w:val="Normln"/>
    <w:rsid w:val="003C040D"/>
    <w:pPr>
      <w:spacing w:before="120" w:line="240" w:lineRule="auto"/>
      <w:ind w:left="57" w:right="57" w:firstLine="0"/>
    </w:pPr>
    <w:rPr>
      <w:rFonts w:ascii="Arial" w:hAnsi="Arial" w:cs="Arial"/>
      <w:color w:val="auto"/>
      <w:lang w:eastAsia="cs-CZ"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7554A"/>
    <w:pPr>
      <w:spacing w:after="120" w:line="264" w:lineRule="auto"/>
      <w:ind w:firstLine="284"/>
      <w:jc w:val="both"/>
    </w:pPr>
    <w:rPr>
      <w:rFonts w:ascii="Trebuchet MS" w:eastAsia="Times New Roman" w:hAnsi="Trebuchet MS"/>
      <w:color w:val="000000"/>
      <w:lang w:eastAsia="en-US" w:bidi="en-US"/>
    </w:rPr>
  </w:style>
  <w:style w:type="paragraph" w:styleId="Nadpis1">
    <w:name w:val="heading 1"/>
    <w:basedOn w:val="Normln"/>
    <w:next w:val="Normln"/>
    <w:link w:val="Nadpis1Char"/>
    <w:qFormat/>
    <w:rsid w:val="006F7609"/>
    <w:pPr>
      <w:keepNext/>
      <w:numPr>
        <w:numId w:val="4"/>
      </w:numPr>
      <w:tabs>
        <w:tab w:val="left" w:pos="454"/>
      </w:tabs>
      <w:spacing w:before="240" w:after="60" w:line="240" w:lineRule="auto"/>
      <w:jc w:val="left"/>
      <w:outlineLvl w:val="0"/>
    </w:pPr>
    <w:rPr>
      <w:rFonts w:ascii="Times New Roman" w:hAnsi="Times New Roman" w:cs="Arial"/>
      <w:b/>
      <w:bCs/>
      <w:color w:val="auto"/>
      <w:kern w:val="32"/>
      <w:sz w:val="28"/>
      <w:szCs w:val="32"/>
      <w:lang w:eastAsia="cs-CZ" w:bidi="ar-SA"/>
    </w:rPr>
  </w:style>
  <w:style w:type="paragraph" w:styleId="Nadpis2">
    <w:name w:val="heading 2"/>
    <w:basedOn w:val="Normln"/>
    <w:next w:val="Normln"/>
    <w:link w:val="Nadpis2Char"/>
    <w:uiPriority w:val="9"/>
    <w:semiHidden/>
    <w:unhideWhenUsed/>
    <w:qFormat/>
    <w:rsid w:val="00001C9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normln">
    <w:name w:val="Text normální"/>
    <w:link w:val="TextnormlnChar"/>
    <w:rsid w:val="0007554A"/>
    <w:pPr>
      <w:overflowPunct w:val="0"/>
      <w:autoSpaceDE w:val="0"/>
      <w:autoSpaceDN w:val="0"/>
      <w:adjustRightInd w:val="0"/>
      <w:spacing w:before="60" w:after="80"/>
      <w:ind w:left="170"/>
    </w:pPr>
    <w:rPr>
      <w:rFonts w:ascii="Arial" w:eastAsia="Times New Roman" w:hAnsi="Arial"/>
      <w:szCs w:val="17"/>
    </w:rPr>
  </w:style>
  <w:style w:type="character" w:customStyle="1" w:styleId="TextnormlnChar">
    <w:name w:val="Text normální Char"/>
    <w:link w:val="Textnormln"/>
    <w:rsid w:val="0007554A"/>
    <w:rPr>
      <w:rFonts w:ascii="Arial" w:eastAsia="Times New Roman" w:hAnsi="Arial" w:cs="Times New Roman"/>
      <w:sz w:val="20"/>
      <w:szCs w:val="17"/>
      <w:lang w:eastAsia="cs-CZ"/>
    </w:rPr>
  </w:style>
  <w:style w:type="paragraph" w:customStyle="1" w:styleId="Textnormlntabulka">
    <w:name w:val="Text normální tabulka"/>
    <w:basedOn w:val="Textnormln"/>
    <w:next w:val="Textnormln"/>
    <w:rsid w:val="0007554A"/>
    <w:pPr>
      <w:spacing w:before="20" w:after="0"/>
      <w:ind w:left="0"/>
    </w:pPr>
  </w:style>
  <w:style w:type="paragraph" w:customStyle="1" w:styleId="Textnadpis1">
    <w:name w:val="Text nadpis1"/>
    <w:basedOn w:val="Textnormln"/>
    <w:next w:val="Textnormln"/>
    <w:link w:val="Textnadpis1CharChar"/>
    <w:rsid w:val="0007554A"/>
    <w:pPr>
      <w:spacing w:before="360" w:after="120" w:line="280" w:lineRule="atLeast"/>
      <w:ind w:left="0"/>
      <w:textAlignment w:val="baseline"/>
    </w:pPr>
    <w:rPr>
      <w:b/>
      <w:bCs/>
      <w:sz w:val="28"/>
      <w:szCs w:val="24"/>
    </w:rPr>
  </w:style>
  <w:style w:type="character" w:customStyle="1" w:styleId="Textnadpis1CharChar">
    <w:name w:val="Text nadpis1 Char Char"/>
    <w:link w:val="Textnadpis1"/>
    <w:rsid w:val="0007554A"/>
    <w:rPr>
      <w:rFonts w:ascii="Arial" w:eastAsia="Times New Roman" w:hAnsi="Arial" w:cs="Times New Roman"/>
      <w:b/>
      <w:bCs/>
      <w:sz w:val="28"/>
      <w:szCs w:val="24"/>
      <w:lang w:eastAsia="cs-CZ"/>
    </w:rPr>
  </w:style>
  <w:style w:type="paragraph" w:customStyle="1" w:styleId="Textodrkaa">
    <w:name w:val="Text odrážka a"/>
    <w:aliases w:val="b"/>
    <w:basedOn w:val="Normln"/>
    <w:rsid w:val="0007554A"/>
    <w:pPr>
      <w:numPr>
        <w:numId w:val="1"/>
      </w:numPr>
      <w:overflowPunct w:val="0"/>
      <w:autoSpaceDE w:val="0"/>
      <w:autoSpaceDN w:val="0"/>
      <w:adjustRightInd w:val="0"/>
      <w:spacing w:before="40" w:after="40" w:line="240" w:lineRule="auto"/>
      <w:jc w:val="left"/>
      <w:textAlignment w:val="baseline"/>
    </w:pPr>
    <w:rPr>
      <w:rFonts w:ascii="Arial" w:hAnsi="Arial"/>
      <w:color w:val="auto"/>
      <w:szCs w:val="17"/>
      <w:lang w:eastAsia="cs-CZ" w:bidi="ar-SA"/>
    </w:rPr>
  </w:style>
  <w:style w:type="paragraph" w:customStyle="1" w:styleId="Textodstavec">
    <w:name w:val="Text odstavec"/>
    <w:basedOn w:val="Textnormln"/>
    <w:link w:val="TextodstavecChar"/>
    <w:rsid w:val="0007554A"/>
    <w:pPr>
      <w:spacing w:before="120"/>
    </w:pPr>
    <w:rPr>
      <w:b/>
      <w:szCs w:val="24"/>
    </w:rPr>
  </w:style>
  <w:style w:type="paragraph" w:styleId="Zkladntext">
    <w:name w:val="Body Text"/>
    <w:basedOn w:val="Normln"/>
    <w:link w:val="ZkladntextChar1"/>
    <w:rsid w:val="0007554A"/>
    <w:pPr>
      <w:spacing w:line="240" w:lineRule="auto"/>
      <w:ind w:firstLine="0"/>
    </w:pPr>
    <w:rPr>
      <w:rFonts w:ascii="Times New Roman" w:hAnsi="Times New Roman"/>
      <w:color w:val="auto"/>
      <w:szCs w:val="24"/>
      <w:lang w:eastAsia="cs-CZ" w:bidi="ar-SA"/>
    </w:rPr>
  </w:style>
  <w:style w:type="character" w:customStyle="1" w:styleId="ZkladntextChar">
    <w:name w:val="Základní text Char"/>
    <w:uiPriority w:val="99"/>
    <w:semiHidden/>
    <w:rsid w:val="0007554A"/>
    <w:rPr>
      <w:rFonts w:ascii="Trebuchet MS" w:eastAsia="Times New Roman" w:hAnsi="Trebuchet MS" w:cs="Times New Roman"/>
      <w:color w:val="000000"/>
      <w:sz w:val="20"/>
      <w:szCs w:val="20"/>
      <w:lang w:bidi="en-US"/>
    </w:rPr>
  </w:style>
  <w:style w:type="character" w:customStyle="1" w:styleId="TextodstavecChar">
    <w:name w:val="Text odstavec Char"/>
    <w:link w:val="Textodstavec"/>
    <w:rsid w:val="0007554A"/>
    <w:rPr>
      <w:rFonts w:ascii="Arial" w:eastAsia="Times New Roman" w:hAnsi="Arial" w:cs="Times New Roman"/>
      <w:b/>
      <w:sz w:val="20"/>
      <w:szCs w:val="24"/>
      <w:lang w:eastAsia="cs-CZ"/>
    </w:rPr>
  </w:style>
  <w:style w:type="character" w:customStyle="1" w:styleId="ZkladntextChar1">
    <w:name w:val="Základní text Char1"/>
    <w:link w:val="Zkladntext"/>
    <w:rsid w:val="0007554A"/>
    <w:rPr>
      <w:rFonts w:ascii="Times New Roman" w:eastAsia="Times New Roman" w:hAnsi="Times New Roman" w:cs="Times New Roman"/>
      <w:sz w:val="20"/>
      <w:szCs w:val="24"/>
      <w:lang w:eastAsia="cs-CZ"/>
    </w:rPr>
  </w:style>
  <w:style w:type="paragraph" w:customStyle="1" w:styleId="Text">
    <w:name w:val="Text"/>
    <w:basedOn w:val="Normln"/>
    <w:rsid w:val="0007554A"/>
    <w:pPr>
      <w:spacing w:line="240" w:lineRule="auto"/>
      <w:ind w:left="170" w:firstLine="0"/>
      <w:jc w:val="left"/>
    </w:pPr>
    <w:rPr>
      <w:rFonts w:ascii="Arial" w:hAnsi="Arial"/>
      <w:snapToGrid w:val="0"/>
      <w:color w:val="auto"/>
      <w:sz w:val="22"/>
      <w:lang w:eastAsia="cs-CZ" w:bidi="ar-SA"/>
    </w:rPr>
  </w:style>
  <w:style w:type="paragraph" w:customStyle="1" w:styleId="StylTextnadpis112b">
    <w:name w:val="Styl Text nadpis1 + 12 b."/>
    <w:basedOn w:val="Textnadpis1"/>
    <w:rsid w:val="0007554A"/>
    <w:rPr>
      <w:i/>
      <w:sz w:val="24"/>
    </w:rPr>
  </w:style>
  <w:style w:type="paragraph" w:customStyle="1" w:styleId="TextnormlnslovanChar">
    <w:name w:val="Text normální číslovaný Char"/>
    <w:basedOn w:val="Textnormln"/>
    <w:next w:val="Text"/>
    <w:link w:val="TextnormlnslovanCharChar"/>
    <w:uiPriority w:val="99"/>
    <w:rsid w:val="0007554A"/>
    <w:pPr>
      <w:tabs>
        <w:tab w:val="num" w:pos="170"/>
      </w:tabs>
      <w:overflowPunct/>
      <w:autoSpaceDE/>
      <w:autoSpaceDN/>
      <w:adjustRightInd/>
    </w:pPr>
    <w:rPr>
      <w:rFonts w:cs="Arial"/>
      <w:bCs/>
      <w:snapToGrid w:val="0"/>
    </w:rPr>
  </w:style>
  <w:style w:type="character" w:customStyle="1" w:styleId="TextnormlnslovanCharChar">
    <w:name w:val="Text normální číslovaný Char Char"/>
    <w:link w:val="TextnormlnslovanChar"/>
    <w:uiPriority w:val="99"/>
    <w:rsid w:val="0007554A"/>
    <w:rPr>
      <w:rFonts w:ascii="Arial" w:eastAsia="Times New Roman" w:hAnsi="Arial" w:cs="Arial"/>
      <w:bCs/>
      <w:snapToGrid w:val="0"/>
      <w:sz w:val="20"/>
      <w:szCs w:val="17"/>
      <w:lang w:eastAsia="cs-CZ"/>
    </w:rPr>
  </w:style>
  <w:style w:type="character" w:customStyle="1" w:styleId="StylTun">
    <w:name w:val="Styl Tučné"/>
    <w:rsid w:val="0007554A"/>
    <w:rPr>
      <w:rFonts w:ascii="Times New Roman" w:hAnsi="Times New Roman"/>
      <w:b/>
      <w:bCs/>
      <w:caps/>
      <w:sz w:val="24"/>
    </w:rPr>
  </w:style>
  <w:style w:type="paragraph" w:styleId="Textbubliny">
    <w:name w:val="Balloon Text"/>
    <w:basedOn w:val="Normln"/>
    <w:link w:val="TextbublinyChar"/>
    <w:uiPriority w:val="99"/>
    <w:semiHidden/>
    <w:unhideWhenUsed/>
    <w:rsid w:val="00851B29"/>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851B29"/>
    <w:rPr>
      <w:rFonts w:ascii="Tahoma" w:eastAsia="Times New Roman" w:hAnsi="Tahoma" w:cs="Tahoma"/>
      <w:color w:val="000000"/>
      <w:sz w:val="16"/>
      <w:szCs w:val="16"/>
      <w:lang w:bidi="en-US"/>
    </w:rPr>
  </w:style>
  <w:style w:type="character" w:styleId="Odkaznakoment">
    <w:name w:val="annotation reference"/>
    <w:aliases w:val="Comment Reference (Czech Tourism)"/>
    <w:uiPriority w:val="99"/>
    <w:unhideWhenUsed/>
    <w:rsid w:val="0007246F"/>
    <w:rPr>
      <w:sz w:val="16"/>
      <w:szCs w:val="16"/>
    </w:rPr>
  </w:style>
  <w:style w:type="paragraph" w:styleId="Textkomente">
    <w:name w:val="annotation text"/>
    <w:aliases w:val="Comment Text (Czech Tourism)"/>
    <w:basedOn w:val="Normln"/>
    <w:link w:val="TextkomenteChar"/>
    <w:unhideWhenUsed/>
    <w:rsid w:val="0007246F"/>
    <w:pPr>
      <w:spacing w:line="240" w:lineRule="auto"/>
    </w:pPr>
  </w:style>
  <w:style w:type="character" w:customStyle="1" w:styleId="TextkomenteChar">
    <w:name w:val="Text komentáře Char"/>
    <w:aliases w:val="Comment Text (Czech Tourism) Char"/>
    <w:link w:val="Textkomente"/>
    <w:rsid w:val="0007246F"/>
    <w:rPr>
      <w:rFonts w:ascii="Trebuchet MS" w:eastAsia="Times New Roman" w:hAnsi="Trebuchet MS" w:cs="Times New Roman"/>
      <w:color w:val="000000"/>
      <w:sz w:val="20"/>
      <w:szCs w:val="20"/>
      <w:lang w:bidi="en-US"/>
    </w:rPr>
  </w:style>
  <w:style w:type="paragraph" w:styleId="Pedmtkomente">
    <w:name w:val="annotation subject"/>
    <w:basedOn w:val="Textkomente"/>
    <w:next w:val="Textkomente"/>
    <w:link w:val="PedmtkomenteChar"/>
    <w:uiPriority w:val="99"/>
    <w:semiHidden/>
    <w:unhideWhenUsed/>
    <w:rsid w:val="0007246F"/>
    <w:rPr>
      <w:b/>
      <w:bCs/>
    </w:rPr>
  </w:style>
  <w:style w:type="character" w:customStyle="1" w:styleId="PedmtkomenteChar">
    <w:name w:val="Předmět komentáře Char"/>
    <w:link w:val="Pedmtkomente"/>
    <w:uiPriority w:val="99"/>
    <w:semiHidden/>
    <w:rsid w:val="0007246F"/>
    <w:rPr>
      <w:rFonts w:ascii="Trebuchet MS" w:eastAsia="Times New Roman" w:hAnsi="Trebuchet MS" w:cs="Times New Roman"/>
      <w:b/>
      <w:bCs/>
      <w:color w:val="000000"/>
      <w:sz w:val="20"/>
      <w:szCs w:val="20"/>
      <w:lang w:bidi="en-US"/>
    </w:rPr>
  </w:style>
  <w:style w:type="character" w:styleId="Hypertextovodkaz">
    <w:name w:val="Hyperlink"/>
    <w:uiPriority w:val="99"/>
    <w:rsid w:val="002A1620"/>
    <w:rPr>
      <w:color w:val="0000FF"/>
      <w:u w:val="single"/>
    </w:rPr>
  </w:style>
  <w:style w:type="paragraph" w:styleId="Prosttext">
    <w:name w:val="Plain Text"/>
    <w:basedOn w:val="Normln"/>
    <w:link w:val="ProsttextChar"/>
    <w:uiPriority w:val="99"/>
    <w:rsid w:val="002A1620"/>
    <w:pPr>
      <w:spacing w:after="0" w:line="240" w:lineRule="auto"/>
      <w:ind w:firstLine="0"/>
      <w:jc w:val="left"/>
    </w:pPr>
    <w:rPr>
      <w:rFonts w:ascii="Courier New" w:hAnsi="Courier New" w:cs="Courier New"/>
      <w:color w:val="auto"/>
      <w:lang w:eastAsia="cs-CZ" w:bidi="ar-SA"/>
    </w:rPr>
  </w:style>
  <w:style w:type="character" w:customStyle="1" w:styleId="ProsttextChar">
    <w:name w:val="Prostý text Char"/>
    <w:link w:val="Prosttext"/>
    <w:uiPriority w:val="99"/>
    <w:rsid w:val="002A1620"/>
    <w:rPr>
      <w:rFonts w:ascii="Courier New" w:eastAsia="Times New Roman" w:hAnsi="Courier New" w:cs="Courier New"/>
      <w:sz w:val="20"/>
      <w:szCs w:val="20"/>
      <w:lang w:eastAsia="cs-CZ"/>
    </w:rPr>
  </w:style>
  <w:style w:type="paragraph" w:customStyle="1" w:styleId="Textodstavce">
    <w:name w:val="Text odstavce"/>
    <w:basedOn w:val="Normln"/>
    <w:rsid w:val="002A1620"/>
    <w:pPr>
      <w:numPr>
        <w:ilvl w:val="6"/>
        <w:numId w:val="3"/>
      </w:numPr>
      <w:tabs>
        <w:tab w:val="left" w:pos="851"/>
      </w:tabs>
      <w:spacing w:before="120" w:line="240" w:lineRule="auto"/>
      <w:outlineLvl w:val="6"/>
    </w:pPr>
    <w:rPr>
      <w:rFonts w:ascii="Times New Roman" w:hAnsi="Times New Roman"/>
      <w:color w:val="auto"/>
      <w:sz w:val="24"/>
      <w:szCs w:val="24"/>
      <w:lang w:eastAsia="cs-CZ" w:bidi="ar-SA"/>
    </w:rPr>
  </w:style>
  <w:style w:type="paragraph" w:customStyle="1" w:styleId="Textbodu">
    <w:name w:val="Text bodu"/>
    <w:basedOn w:val="Normln"/>
    <w:rsid w:val="002A1620"/>
    <w:pPr>
      <w:numPr>
        <w:ilvl w:val="8"/>
        <w:numId w:val="3"/>
      </w:numPr>
      <w:spacing w:after="0" w:line="240" w:lineRule="auto"/>
      <w:outlineLvl w:val="8"/>
    </w:pPr>
    <w:rPr>
      <w:rFonts w:ascii="Times New Roman" w:hAnsi="Times New Roman"/>
      <w:color w:val="auto"/>
      <w:sz w:val="24"/>
      <w:szCs w:val="24"/>
      <w:lang w:eastAsia="cs-CZ" w:bidi="ar-SA"/>
    </w:rPr>
  </w:style>
  <w:style w:type="paragraph" w:customStyle="1" w:styleId="Textpsmene">
    <w:name w:val="Text písmene"/>
    <w:basedOn w:val="Normln"/>
    <w:rsid w:val="002A1620"/>
    <w:pPr>
      <w:numPr>
        <w:ilvl w:val="7"/>
        <w:numId w:val="3"/>
      </w:numPr>
      <w:spacing w:after="0" w:line="240" w:lineRule="auto"/>
      <w:outlineLvl w:val="7"/>
    </w:pPr>
    <w:rPr>
      <w:rFonts w:ascii="Times New Roman" w:hAnsi="Times New Roman"/>
      <w:color w:val="auto"/>
      <w:sz w:val="24"/>
      <w:szCs w:val="24"/>
      <w:lang w:eastAsia="cs-CZ" w:bidi="ar-SA"/>
    </w:rPr>
  </w:style>
  <w:style w:type="paragraph" w:styleId="Odstavecseseznamem">
    <w:name w:val="List Paragraph"/>
    <w:aliases w:val="Odstavec_muj,A-Odrážky1,Nad,_Odstavec se seznamem,Odstavec_muj1,Odstavec_muj2,Odstavec_muj3,Nad1,List Paragraph1,Odstavec_muj4,Nad2,List Paragraph2,Odstavec_muj5,Odstavec_muj6,Odstavec_muj7,Odstavec_muj8,Odstavec_muj9,List Paragraph"/>
    <w:basedOn w:val="Normln"/>
    <w:link w:val="OdstavecseseznamemChar"/>
    <w:uiPriority w:val="34"/>
    <w:qFormat/>
    <w:rsid w:val="002A1620"/>
    <w:pPr>
      <w:ind w:left="720"/>
      <w:contextualSpacing/>
    </w:pPr>
  </w:style>
  <w:style w:type="paragraph" w:styleId="Zhlav">
    <w:name w:val="header"/>
    <w:basedOn w:val="Normln"/>
    <w:link w:val="ZhlavChar"/>
    <w:uiPriority w:val="99"/>
    <w:unhideWhenUsed/>
    <w:rsid w:val="00E1754B"/>
    <w:pPr>
      <w:tabs>
        <w:tab w:val="center" w:pos="4536"/>
        <w:tab w:val="right" w:pos="9072"/>
      </w:tabs>
      <w:spacing w:after="0" w:line="240" w:lineRule="auto"/>
    </w:pPr>
  </w:style>
  <w:style w:type="character" w:customStyle="1" w:styleId="ZhlavChar">
    <w:name w:val="Záhlaví Char"/>
    <w:link w:val="Zhlav"/>
    <w:uiPriority w:val="99"/>
    <w:rsid w:val="00E1754B"/>
    <w:rPr>
      <w:rFonts w:ascii="Trebuchet MS" w:eastAsia="Times New Roman" w:hAnsi="Trebuchet MS" w:cs="Times New Roman"/>
      <w:color w:val="000000"/>
      <w:sz w:val="20"/>
      <w:szCs w:val="20"/>
      <w:lang w:bidi="en-US"/>
    </w:rPr>
  </w:style>
  <w:style w:type="paragraph" w:styleId="Zpat">
    <w:name w:val="footer"/>
    <w:basedOn w:val="Normln"/>
    <w:link w:val="ZpatChar"/>
    <w:uiPriority w:val="99"/>
    <w:unhideWhenUsed/>
    <w:rsid w:val="00E1754B"/>
    <w:pPr>
      <w:tabs>
        <w:tab w:val="center" w:pos="4536"/>
        <w:tab w:val="right" w:pos="9072"/>
      </w:tabs>
      <w:spacing w:after="0" w:line="240" w:lineRule="auto"/>
    </w:pPr>
  </w:style>
  <w:style w:type="character" w:customStyle="1" w:styleId="ZpatChar">
    <w:name w:val="Zápatí Char"/>
    <w:link w:val="Zpat"/>
    <w:uiPriority w:val="99"/>
    <w:rsid w:val="00E1754B"/>
    <w:rPr>
      <w:rFonts w:ascii="Trebuchet MS" w:eastAsia="Times New Roman" w:hAnsi="Trebuchet MS" w:cs="Times New Roman"/>
      <w:color w:val="000000"/>
      <w:sz w:val="20"/>
      <w:szCs w:val="20"/>
      <w:lang w:bidi="en-US"/>
    </w:rPr>
  </w:style>
  <w:style w:type="character" w:customStyle="1" w:styleId="Nadpis1Char">
    <w:name w:val="Nadpis 1 Char"/>
    <w:link w:val="Nadpis1"/>
    <w:rsid w:val="006F7609"/>
    <w:rPr>
      <w:rFonts w:ascii="Times New Roman" w:eastAsia="Times New Roman" w:hAnsi="Times New Roman" w:cs="Arial"/>
      <w:b/>
      <w:bCs/>
      <w:kern w:val="32"/>
      <w:sz w:val="28"/>
      <w:szCs w:val="32"/>
    </w:rPr>
  </w:style>
  <w:style w:type="paragraph" w:customStyle="1" w:styleId="Normlnslovan">
    <w:name w:val="Normální číslovaný"/>
    <w:basedOn w:val="Normln"/>
    <w:rsid w:val="006F7609"/>
    <w:pPr>
      <w:numPr>
        <w:ilvl w:val="1"/>
        <w:numId w:val="4"/>
      </w:numPr>
      <w:spacing w:line="240" w:lineRule="auto"/>
      <w:jc w:val="left"/>
    </w:pPr>
    <w:rPr>
      <w:rFonts w:ascii="Times New Roman" w:hAnsi="Times New Roman"/>
      <w:color w:val="auto"/>
      <w:sz w:val="22"/>
      <w:szCs w:val="24"/>
      <w:lang w:eastAsia="cs-CZ" w:bidi="ar-SA"/>
    </w:rPr>
  </w:style>
  <w:style w:type="paragraph" w:customStyle="1" w:styleId="RLTextlnkuslovan">
    <w:name w:val="RL Text článku číslovaný"/>
    <w:basedOn w:val="Normln"/>
    <w:link w:val="RLTextlnkuslovanChar"/>
    <w:rsid w:val="006E4E8E"/>
    <w:pPr>
      <w:numPr>
        <w:ilvl w:val="1"/>
        <w:numId w:val="5"/>
      </w:numPr>
      <w:spacing w:line="280" w:lineRule="exact"/>
    </w:pPr>
    <w:rPr>
      <w:rFonts w:ascii="Arial" w:hAnsi="Arial"/>
      <w:color w:val="auto"/>
      <w:szCs w:val="24"/>
      <w:lang w:eastAsia="cs-CZ" w:bidi="ar-SA"/>
    </w:rPr>
  </w:style>
  <w:style w:type="character" w:customStyle="1" w:styleId="RLTextlnkuslovanChar">
    <w:name w:val="RL Text článku číslovaný Char"/>
    <w:link w:val="RLTextlnkuslovan"/>
    <w:rsid w:val="006E4E8E"/>
    <w:rPr>
      <w:rFonts w:ascii="Arial" w:eastAsia="Times New Roman" w:hAnsi="Arial"/>
      <w:szCs w:val="24"/>
    </w:rPr>
  </w:style>
  <w:style w:type="paragraph" w:customStyle="1" w:styleId="RLlneksmlouvy">
    <w:name w:val="RL Článek smlouvy"/>
    <w:basedOn w:val="Normln"/>
    <w:next w:val="RLTextlnkuslovan"/>
    <w:rsid w:val="006E4E8E"/>
    <w:pPr>
      <w:keepNext/>
      <w:numPr>
        <w:numId w:val="5"/>
      </w:numPr>
      <w:suppressAutoHyphens/>
      <w:spacing w:before="360" w:line="280" w:lineRule="exact"/>
      <w:outlineLvl w:val="0"/>
    </w:pPr>
    <w:rPr>
      <w:rFonts w:ascii="Arial" w:hAnsi="Arial"/>
      <w:b/>
      <w:color w:val="auto"/>
      <w:szCs w:val="24"/>
      <w:lang w:bidi="ar-SA"/>
    </w:rPr>
  </w:style>
  <w:style w:type="paragraph" w:styleId="Revize">
    <w:name w:val="Revision"/>
    <w:hidden/>
    <w:uiPriority w:val="99"/>
    <w:semiHidden/>
    <w:rsid w:val="00C0243A"/>
    <w:rPr>
      <w:rFonts w:ascii="Trebuchet MS" w:eastAsia="Times New Roman" w:hAnsi="Trebuchet MS"/>
      <w:color w:val="000000"/>
      <w:lang w:eastAsia="en-US" w:bidi="en-US"/>
    </w:rPr>
  </w:style>
  <w:style w:type="character" w:customStyle="1" w:styleId="Nadpis2Char">
    <w:name w:val="Nadpis 2 Char"/>
    <w:basedOn w:val="Standardnpsmoodstavce"/>
    <w:link w:val="Nadpis2"/>
    <w:uiPriority w:val="9"/>
    <w:semiHidden/>
    <w:rsid w:val="00001C95"/>
    <w:rPr>
      <w:rFonts w:asciiTheme="majorHAnsi" w:eastAsiaTheme="majorEastAsia" w:hAnsiTheme="majorHAnsi" w:cstheme="majorBidi"/>
      <w:b/>
      <w:bCs/>
      <w:color w:val="4F81BD" w:themeColor="accent1"/>
      <w:sz w:val="26"/>
      <w:szCs w:val="26"/>
      <w:lang w:eastAsia="en-US" w:bidi="en-US"/>
    </w:rPr>
  </w:style>
  <w:style w:type="paragraph" w:customStyle="1" w:styleId="vty">
    <w:name w:val="vty"/>
    <w:basedOn w:val="Normln"/>
    <w:rsid w:val="00001C95"/>
    <w:pPr>
      <w:spacing w:before="100" w:beforeAutospacing="1" w:after="100" w:afterAutospacing="1" w:line="240" w:lineRule="auto"/>
      <w:ind w:firstLine="0"/>
      <w:jc w:val="left"/>
    </w:pPr>
    <w:rPr>
      <w:rFonts w:ascii="Times New Roman" w:hAnsi="Times New Roman"/>
      <w:color w:val="auto"/>
      <w:sz w:val="24"/>
      <w:szCs w:val="24"/>
      <w:lang w:eastAsia="cs-CZ" w:bidi="ar-SA"/>
    </w:rPr>
  </w:style>
  <w:style w:type="paragraph" w:styleId="Bezmezer">
    <w:name w:val="No Spacing"/>
    <w:uiPriority w:val="1"/>
    <w:qFormat/>
    <w:rsid w:val="00001C95"/>
    <w:rPr>
      <w:sz w:val="22"/>
      <w:szCs w:val="22"/>
      <w:lang w:eastAsia="en-US"/>
    </w:rPr>
  </w:style>
  <w:style w:type="paragraph" w:customStyle="1" w:styleId="Odrazka1">
    <w:name w:val="Odrazka 1"/>
    <w:basedOn w:val="Normln"/>
    <w:qFormat/>
    <w:rsid w:val="0034477D"/>
    <w:pPr>
      <w:numPr>
        <w:numId w:val="6"/>
      </w:numPr>
      <w:spacing w:before="60" w:after="60" w:line="276" w:lineRule="auto"/>
    </w:pPr>
    <w:rPr>
      <w:rFonts w:ascii="Times New Roman" w:hAnsi="Times New Roman"/>
      <w:color w:val="auto"/>
      <w:sz w:val="22"/>
      <w:szCs w:val="24"/>
      <w:lang w:bidi="ar-SA"/>
    </w:rPr>
  </w:style>
  <w:style w:type="paragraph" w:customStyle="1" w:styleId="Odrazka2">
    <w:name w:val="Odrazka 2"/>
    <w:basedOn w:val="Odrazka1"/>
    <w:link w:val="Odrazka2Char"/>
    <w:qFormat/>
    <w:rsid w:val="0034477D"/>
    <w:pPr>
      <w:numPr>
        <w:ilvl w:val="1"/>
      </w:numPr>
    </w:pPr>
    <w:rPr>
      <w:rFonts w:ascii="Calibri" w:hAnsi="Calibri"/>
    </w:rPr>
  </w:style>
  <w:style w:type="character" w:customStyle="1" w:styleId="Odrazka2Char">
    <w:name w:val="Odrazka 2 Char"/>
    <w:link w:val="Odrazka2"/>
    <w:rsid w:val="0034477D"/>
    <w:rPr>
      <w:rFonts w:eastAsia="Times New Roman"/>
      <w:sz w:val="22"/>
      <w:szCs w:val="24"/>
      <w:lang w:eastAsia="en-US"/>
    </w:rPr>
  </w:style>
  <w:style w:type="paragraph" w:customStyle="1" w:styleId="Odrazka3">
    <w:name w:val="Odrazka 3"/>
    <w:basedOn w:val="Odrazka2"/>
    <w:qFormat/>
    <w:rsid w:val="0034477D"/>
    <w:pPr>
      <w:numPr>
        <w:ilvl w:val="2"/>
      </w:numPr>
      <w:tabs>
        <w:tab w:val="clear" w:pos="1304"/>
        <w:tab w:val="num" w:pos="2160"/>
      </w:tabs>
      <w:ind w:left="2160" w:hanging="360"/>
    </w:pPr>
  </w:style>
  <w:style w:type="paragraph" w:customStyle="1" w:styleId="Odstavecseseznamem1">
    <w:name w:val="Odstavec se seznamem1"/>
    <w:basedOn w:val="Normln"/>
    <w:rsid w:val="00572000"/>
    <w:pPr>
      <w:suppressAutoHyphens/>
      <w:spacing w:after="160" w:line="256" w:lineRule="auto"/>
      <w:ind w:left="720" w:firstLine="0"/>
      <w:jc w:val="left"/>
    </w:pPr>
    <w:rPr>
      <w:rFonts w:ascii="Calibri" w:eastAsia="SimSun" w:hAnsi="Calibri" w:cs="font294"/>
      <w:color w:val="auto"/>
      <w:kern w:val="1"/>
      <w:sz w:val="22"/>
      <w:szCs w:val="22"/>
      <w:lang w:eastAsia="zh-CN" w:bidi="ar-SA"/>
    </w:rPr>
  </w:style>
  <w:style w:type="character" w:customStyle="1" w:styleId="WW8Num4z7">
    <w:name w:val="WW8Num4z7"/>
    <w:rsid w:val="00557BFA"/>
  </w:style>
  <w:style w:type="character" w:customStyle="1" w:styleId="Odkaznakoment1">
    <w:name w:val="Odkaz na komentář1"/>
    <w:rsid w:val="00557BFA"/>
    <w:rPr>
      <w:sz w:val="16"/>
      <w:szCs w:val="16"/>
    </w:rPr>
  </w:style>
  <w:style w:type="paragraph" w:customStyle="1" w:styleId="Odstavecseseznamem10">
    <w:name w:val="Odstavec se seznamem1"/>
    <w:basedOn w:val="Normln"/>
    <w:uiPriority w:val="99"/>
    <w:qFormat/>
    <w:rsid w:val="0044446F"/>
    <w:pPr>
      <w:suppressAutoHyphens/>
      <w:spacing w:after="160" w:line="256" w:lineRule="auto"/>
      <w:ind w:left="720" w:firstLine="0"/>
      <w:jc w:val="left"/>
    </w:pPr>
    <w:rPr>
      <w:rFonts w:ascii="Calibri" w:eastAsia="SimSun" w:hAnsi="Calibri" w:cs="font255"/>
      <w:color w:val="auto"/>
      <w:kern w:val="1"/>
      <w:sz w:val="22"/>
      <w:szCs w:val="22"/>
      <w:lang w:eastAsia="zh-CN" w:bidi="ar-SA"/>
    </w:rPr>
  </w:style>
  <w:style w:type="character" w:styleId="Zvraznn">
    <w:name w:val="Emphasis"/>
    <w:qFormat/>
    <w:rsid w:val="00BD57D9"/>
    <w:rPr>
      <w:i/>
      <w:iCs/>
    </w:rPr>
  </w:style>
  <w:style w:type="paragraph" w:styleId="Textpoznpodarou">
    <w:name w:val="footnote text"/>
    <w:basedOn w:val="Normln"/>
    <w:link w:val="TextpoznpodarouChar"/>
    <w:uiPriority w:val="99"/>
    <w:semiHidden/>
    <w:unhideWhenUsed/>
    <w:rsid w:val="00BD57D9"/>
    <w:pPr>
      <w:suppressAutoHyphens/>
      <w:spacing w:after="160" w:line="256" w:lineRule="auto"/>
      <w:ind w:firstLine="0"/>
      <w:jc w:val="left"/>
    </w:pPr>
    <w:rPr>
      <w:rFonts w:ascii="Calibri" w:eastAsia="SimSun" w:hAnsi="Calibri" w:cs="font292"/>
      <w:color w:val="auto"/>
      <w:kern w:val="1"/>
      <w:lang w:eastAsia="ar-SA" w:bidi="ar-SA"/>
    </w:rPr>
  </w:style>
  <w:style w:type="character" w:customStyle="1" w:styleId="TextpoznpodarouChar">
    <w:name w:val="Text pozn. pod čarou Char"/>
    <w:basedOn w:val="Standardnpsmoodstavce"/>
    <w:link w:val="Textpoznpodarou"/>
    <w:uiPriority w:val="99"/>
    <w:semiHidden/>
    <w:rsid w:val="00BD57D9"/>
    <w:rPr>
      <w:rFonts w:eastAsia="SimSun" w:cs="font292"/>
      <w:kern w:val="1"/>
      <w:lang w:eastAsia="ar-SA"/>
    </w:rPr>
  </w:style>
  <w:style w:type="character" w:styleId="Znakapoznpodarou">
    <w:name w:val="footnote reference"/>
    <w:uiPriority w:val="99"/>
    <w:semiHidden/>
    <w:unhideWhenUsed/>
    <w:rsid w:val="00BD57D9"/>
    <w:rPr>
      <w:vertAlign w:val="superscript"/>
    </w:rPr>
  </w:style>
  <w:style w:type="character" w:customStyle="1" w:styleId="OdstavecseseznamemChar">
    <w:name w:val="Odstavec se seznamem Char"/>
    <w:aliases w:val="Odstavec_muj Char,A-Odrážky1 Char,Nad Char,_Odstavec se seznamem Char,Odstavec_muj1 Char,Odstavec_muj2 Char,Odstavec_muj3 Char,Nad1 Char,List Paragraph1 Char,Odstavec_muj4 Char,Nad2 Char,List Paragraph2 Char,Odstavec_muj5 Char"/>
    <w:link w:val="Odstavecseseznamem"/>
    <w:uiPriority w:val="34"/>
    <w:locked/>
    <w:rsid w:val="00F71354"/>
    <w:rPr>
      <w:rFonts w:ascii="Trebuchet MS" w:eastAsia="Times New Roman" w:hAnsi="Trebuchet MS"/>
      <w:color w:val="000000"/>
      <w:lang w:eastAsia="en-US" w:bidi="en-US"/>
    </w:rPr>
  </w:style>
  <w:style w:type="paragraph" w:customStyle="1" w:styleId="ListNumber-ContractCzechRadio">
    <w:name w:val="List Number - Contract (Czech Radio)"/>
    <w:basedOn w:val="Normln"/>
    <w:uiPriority w:val="13"/>
    <w:qFormat/>
    <w:rsid w:val="005762A7"/>
    <w:pPr>
      <w:numPr>
        <w:ilvl w:val="1"/>
        <w:numId w:val="23"/>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left"/>
    </w:pPr>
    <w:rPr>
      <w:rFonts w:ascii="Arial" w:eastAsia="Calibri" w:hAnsi="Arial" w:cs="Arial"/>
      <w:color w:val="auto"/>
      <w:lang w:bidi="ar-SA"/>
    </w:rPr>
  </w:style>
  <w:style w:type="paragraph" w:customStyle="1" w:styleId="ListLetter-ContractCzechRadio">
    <w:name w:val="List Letter - Contract (Czech Radio)"/>
    <w:basedOn w:val="Normln"/>
    <w:uiPriority w:val="15"/>
    <w:qFormat/>
    <w:rsid w:val="005762A7"/>
    <w:pPr>
      <w:numPr>
        <w:ilvl w:val="2"/>
        <w:numId w:val="23"/>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left"/>
    </w:pPr>
    <w:rPr>
      <w:rFonts w:ascii="Arial" w:eastAsia="Calibri" w:hAnsi="Arial" w:cs="Arial"/>
      <w:color w:val="auto"/>
      <w:lang w:bidi="ar-SA"/>
    </w:rPr>
  </w:style>
  <w:style w:type="paragraph" w:customStyle="1" w:styleId="Heading-Number-ContractCzechRadio">
    <w:name w:val="Heading-Number - Contract (Czech Radio)"/>
    <w:basedOn w:val="Normln"/>
    <w:next w:val="ListNumber-ContractCzechRadio"/>
    <w:uiPriority w:val="11"/>
    <w:qFormat/>
    <w:rsid w:val="005762A7"/>
    <w:pPr>
      <w:keepNext/>
      <w:keepLines/>
      <w:numPr>
        <w:numId w:val="23"/>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250" w:line="250" w:lineRule="exact"/>
      <w:jc w:val="center"/>
      <w:outlineLvl w:val="0"/>
    </w:pPr>
    <w:rPr>
      <w:rFonts w:ascii="Arial" w:hAnsi="Arial" w:cs="Arial"/>
      <w:b/>
      <w:bCs/>
      <w:color w:val="000F37"/>
      <w:lang w:bidi="ar-SA"/>
    </w:rPr>
  </w:style>
  <w:style w:type="numbering" w:customStyle="1" w:styleId="List-Contract">
    <w:name w:val="List - Contract"/>
    <w:uiPriority w:val="99"/>
    <w:rsid w:val="005762A7"/>
    <w:pPr>
      <w:numPr>
        <w:numId w:val="24"/>
      </w:numPr>
    </w:pPr>
  </w:style>
  <w:style w:type="numbering" w:customStyle="1" w:styleId="Captions-Numbering">
    <w:name w:val="Captions - Numbering"/>
    <w:uiPriority w:val="99"/>
    <w:rsid w:val="005762A7"/>
    <w:pPr>
      <w:numPr>
        <w:numId w:val="23"/>
      </w:numPr>
    </w:pPr>
  </w:style>
  <w:style w:type="paragraph" w:customStyle="1" w:styleId="Tabulka-normln">
    <w:name w:val="Tabulka - normální"/>
    <w:basedOn w:val="Normln"/>
    <w:rsid w:val="003C040D"/>
    <w:pPr>
      <w:spacing w:before="120" w:line="240" w:lineRule="auto"/>
      <w:ind w:left="57" w:right="57" w:firstLine="0"/>
    </w:pPr>
    <w:rPr>
      <w:rFonts w:ascii="Arial" w:hAnsi="Arial" w:cs="Arial"/>
      <w:color w:val="auto"/>
      <w:lang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57493">
      <w:bodyDiv w:val="1"/>
      <w:marLeft w:val="0"/>
      <w:marRight w:val="0"/>
      <w:marTop w:val="0"/>
      <w:marBottom w:val="0"/>
      <w:divBdr>
        <w:top w:val="none" w:sz="0" w:space="0" w:color="auto"/>
        <w:left w:val="none" w:sz="0" w:space="0" w:color="auto"/>
        <w:bottom w:val="none" w:sz="0" w:space="0" w:color="auto"/>
        <w:right w:val="none" w:sz="0" w:space="0" w:color="auto"/>
      </w:divBdr>
    </w:div>
    <w:div w:id="72553721">
      <w:bodyDiv w:val="1"/>
      <w:marLeft w:val="0"/>
      <w:marRight w:val="0"/>
      <w:marTop w:val="0"/>
      <w:marBottom w:val="0"/>
      <w:divBdr>
        <w:top w:val="none" w:sz="0" w:space="0" w:color="auto"/>
        <w:left w:val="none" w:sz="0" w:space="0" w:color="auto"/>
        <w:bottom w:val="none" w:sz="0" w:space="0" w:color="auto"/>
        <w:right w:val="none" w:sz="0" w:space="0" w:color="auto"/>
      </w:divBdr>
    </w:div>
    <w:div w:id="184566112">
      <w:bodyDiv w:val="1"/>
      <w:marLeft w:val="0"/>
      <w:marRight w:val="0"/>
      <w:marTop w:val="0"/>
      <w:marBottom w:val="0"/>
      <w:divBdr>
        <w:top w:val="none" w:sz="0" w:space="0" w:color="auto"/>
        <w:left w:val="none" w:sz="0" w:space="0" w:color="auto"/>
        <w:bottom w:val="none" w:sz="0" w:space="0" w:color="auto"/>
        <w:right w:val="none" w:sz="0" w:space="0" w:color="auto"/>
      </w:divBdr>
    </w:div>
    <w:div w:id="268515788">
      <w:bodyDiv w:val="1"/>
      <w:marLeft w:val="0"/>
      <w:marRight w:val="0"/>
      <w:marTop w:val="0"/>
      <w:marBottom w:val="0"/>
      <w:divBdr>
        <w:top w:val="none" w:sz="0" w:space="0" w:color="auto"/>
        <w:left w:val="none" w:sz="0" w:space="0" w:color="auto"/>
        <w:bottom w:val="none" w:sz="0" w:space="0" w:color="auto"/>
        <w:right w:val="none" w:sz="0" w:space="0" w:color="auto"/>
      </w:divBdr>
    </w:div>
    <w:div w:id="511988720">
      <w:bodyDiv w:val="1"/>
      <w:marLeft w:val="0"/>
      <w:marRight w:val="0"/>
      <w:marTop w:val="0"/>
      <w:marBottom w:val="0"/>
      <w:divBdr>
        <w:top w:val="none" w:sz="0" w:space="0" w:color="auto"/>
        <w:left w:val="none" w:sz="0" w:space="0" w:color="auto"/>
        <w:bottom w:val="none" w:sz="0" w:space="0" w:color="auto"/>
        <w:right w:val="none" w:sz="0" w:space="0" w:color="auto"/>
      </w:divBdr>
    </w:div>
    <w:div w:id="1161772239">
      <w:bodyDiv w:val="1"/>
      <w:marLeft w:val="0"/>
      <w:marRight w:val="0"/>
      <w:marTop w:val="0"/>
      <w:marBottom w:val="0"/>
      <w:divBdr>
        <w:top w:val="none" w:sz="0" w:space="0" w:color="auto"/>
        <w:left w:val="none" w:sz="0" w:space="0" w:color="auto"/>
        <w:bottom w:val="none" w:sz="0" w:space="0" w:color="auto"/>
        <w:right w:val="none" w:sz="0" w:space="0" w:color="auto"/>
      </w:divBdr>
    </w:div>
    <w:div w:id="1223903514">
      <w:bodyDiv w:val="1"/>
      <w:marLeft w:val="0"/>
      <w:marRight w:val="0"/>
      <w:marTop w:val="0"/>
      <w:marBottom w:val="0"/>
      <w:divBdr>
        <w:top w:val="none" w:sz="0" w:space="0" w:color="auto"/>
        <w:left w:val="none" w:sz="0" w:space="0" w:color="auto"/>
        <w:bottom w:val="none" w:sz="0" w:space="0" w:color="auto"/>
        <w:right w:val="none" w:sz="0" w:space="0" w:color="auto"/>
      </w:divBdr>
    </w:div>
    <w:div w:id="1367750604">
      <w:bodyDiv w:val="1"/>
      <w:marLeft w:val="0"/>
      <w:marRight w:val="0"/>
      <w:marTop w:val="0"/>
      <w:marBottom w:val="0"/>
      <w:divBdr>
        <w:top w:val="none" w:sz="0" w:space="0" w:color="auto"/>
        <w:left w:val="none" w:sz="0" w:space="0" w:color="auto"/>
        <w:bottom w:val="none" w:sz="0" w:space="0" w:color="auto"/>
        <w:right w:val="none" w:sz="0" w:space="0" w:color="auto"/>
      </w:divBdr>
    </w:div>
    <w:div w:id="1707290482">
      <w:bodyDiv w:val="1"/>
      <w:marLeft w:val="0"/>
      <w:marRight w:val="0"/>
      <w:marTop w:val="0"/>
      <w:marBottom w:val="0"/>
      <w:divBdr>
        <w:top w:val="none" w:sz="0" w:space="0" w:color="auto"/>
        <w:left w:val="none" w:sz="0" w:space="0" w:color="auto"/>
        <w:bottom w:val="none" w:sz="0" w:space="0" w:color="auto"/>
        <w:right w:val="none" w:sz="0" w:space="0" w:color="auto"/>
      </w:divBdr>
    </w:div>
    <w:div w:id="1777557656">
      <w:bodyDiv w:val="1"/>
      <w:marLeft w:val="0"/>
      <w:marRight w:val="0"/>
      <w:marTop w:val="0"/>
      <w:marBottom w:val="0"/>
      <w:divBdr>
        <w:top w:val="none" w:sz="0" w:space="0" w:color="auto"/>
        <w:left w:val="none" w:sz="0" w:space="0" w:color="auto"/>
        <w:bottom w:val="none" w:sz="0" w:space="0" w:color="auto"/>
        <w:right w:val="none" w:sz="0" w:space="0" w:color="auto"/>
      </w:divBdr>
    </w:div>
    <w:div w:id="1853446072">
      <w:bodyDiv w:val="1"/>
      <w:marLeft w:val="0"/>
      <w:marRight w:val="0"/>
      <w:marTop w:val="0"/>
      <w:marBottom w:val="0"/>
      <w:divBdr>
        <w:top w:val="none" w:sz="0" w:space="0" w:color="auto"/>
        <w:left w:val="none" w:sz="0" w:space="0" w:color="auto"/>
        <w:bottom w:val="none" w:sz="0" w:space="0" w:color="auto"/>
        <w:right w:val="none" w:sz="0" w:space="0" w:color="auto"/>
      </w:divBdr>
    </w:div>
    <w:div w:id="1946763550">
      <w:bodyDiv w:val="1"/>
      <w:marLeft w:val="0"/>
      <w:marRight w:val="0"/>
      <w:marTop w:val="0"/>
      <w:marBottom w:val="0"/>
      <w:divBdr>
        <w:top w:val="none" w:sz="0" w:space="0" w:color="auto"/>
        <w:left w:val="none" w:sz="0" w:space="0" w:color="auto"/>
        <w:bottom w:val="none" w:sz="0" w:space="0" w:color="auto"/>
        <w:right w:val="none" w:sz="0" w:space="0" w:color="auto"/>
      </w:divBdr>
    </w:div>
    <w:div w:id="2082830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esfcr.cz"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2.xml"/><Relationship Id="rId22" Type="http://schemas.microsoft.com/office/2011/relationships/commentsExtended" Target="commentsExtended.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A3AF81-83D4-4E08-B923-B26477E910C2}">
  <ds:schemaRefs>
    <ds:schemaRef ds:uri="http://schemas.openxmlformats.org/officeDocument/2006/bibliography"/>
  </ds:schemaRefs>
</ds:datastoreItem>
</file>

<file path=customXml/itemProps2.xml><?xml version="1.0" encoding="utf-8"?>
<ds:datastoreItem xmlns:ds="http://schemas.openxmlformats.org/officeDocument/2006/customXml" ds:itemID="{A6863041-9DBA-453C-BE43-66D69262CB2A}">
  <ds:schemaRefs>
    <ds:schemaRef ds:uri="http://schemas.openxmlformats.org/officeDocument/2006/bibliography"/>
  </ds:schemaRefs>
</ds:datastoreItem>
</file>

<file path=customXml/itemProps3.xml><?xml version="1.0" encoding="utf-8"?>
<ds:datastoreItem xmlns:ds="http://schemas.openxmlformats.org/officeDocument/2006/customXml" ds:itemID="{DE79F4FF-F139-46E4-B212-D5944F0DE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18</Pages>
  <Words>6665</Words>
  <Characters>39327</Characters>
  <Application>Microsoft Office Word</Application>
  <DocSecurity>0</DocSecurity>
  <Lines>327</Lines>
  <Paragraphs>91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45901</CharactersWithSpaces>
  <SharedDoc>false</SharedDoc>
  <HLinks>
    <vt:vector size="12" baseType="variant">
      <vt:variant>
        <vt:i4>7471116</vt:i4>
      </vt:variant>
      <vt:variant>
        <vt:i4>3</vt:i4>
      </vt:variant>
      <vt:variant>
        <vt:i4>0</vt:i4>
      </vt:variant>
      <vt:variant>
        <vt:i4>5</vt:i4>
      </vt:variant>
      <vt:variant>
        <vt:lpwstr>mailto:hana.zelenkova@mpsv.cz</vt:lpwstr>
      </vt:variant>
      <vt:variant>
        <vt:lpwstr/>
      </vt:variant>
      <vt:variant>
        <vt:i4>6225928</vt:i4>
      </vt:variant>
      <vt:variant>
        <vt:i4>0</vt:i4>
      </vt:variant>
      <vt:variant>
        <vt:i4>0</vt:i4>
      </vt:variant>
      <vt:variant>
        <vt:i4>5</vt:i4>
      </vt:variant>
      <vt:variant>
        <vt:lpwstr>http://www.esfcr.cz/07-13/oplzz/publicita-op-lzz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Antonín Shejbal</dc:creator>
  <cp:lastModifiedBy>Zákoutská Petra Ing. (MPSV)</cp:lastModifiedBy>
  <cp:revision>8</cp:revision>
  <cp:lastPrinted>2017-03-01T10:06:00Z</cp:lastPrinted>
  <dcterms:created xsi:type="dcterms:W3CDTF">2017-08-15T06:32:00Z</dcterms:created>
  <dcterms:modified xsi:type="dcterms:W3CDTF">2017-10-18T05:52:00Z</dcterms:modified>
</cp:coreProperties>
</file>