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17A" w:rsidRPr="00577911" w:rsidRDefault="0062317A" w:rsidP="0062317A">
      <w:pPr>
        <w:keepNext/>
        <w:ind w:left="-180" w:hanging="360"/>
        <w:jc w:val="right"/>
        <w:outlineLvl w:val="7"/>
        <w:rPr>
          <w:rFonts w:ascii="Calibri" w:hAnsi="Calibri" w:cs="Calibri"/>
          <w:b/>
          <w:sz w:val="24"/>
          <w:szCs w:val="24"/>
          <w:lang w:eastAsia="ar-SA"/>
        </w:rPr>
      </w:pPr>
      <w:r w:rsidRPr="00577911">
        <w:rPr>
          <w:rFonts w:ascii="Calibri" w:hAnsi="Calibri" w:cs="Calibri"/>
          <w:b/>
          <w:sz w:val="24"/>
          <w:szCs w:val="24"/>
          <w:lang w:eastAsia="ar-SA"/>
        </w:rPr>
        <w:t xml:space="preserve">Příloha č. </w:t>
      </w:r>
      <w:r w:rsidR="007E6E35">
        <w:rPr>
          <w:rFonts w:ascii="Calibri" w:hAnsi="Calibri" w:cs="Calibri"/>
          <w:b/>
          <w:sz w:val="24"/>
          <w:szCs w:val="24"/>
          <w:lang w:eastAsia="ar-SA"/>
        </w:rPr>
        <w:t>6</w:t>
      </w:r>
    </w:p>
    <w:p w:rsidR="002B59F4" w:rsidRDefault="00123C75" w:rsidP="00EF6F48">
      <w:pPr>
        <w:jc w:val="center"/>
        <w:rPr>
          <w:rFonts w:ascii="Calibri" w:hAnsi="Calibri" w:cs="Calibri"/>
          <w:b/>
          <w:sz w:val="32"/>
          <w:szCs w:val="32"/>
          <w:lang w:eastAsia="cs-CZ"/>
        </w:rPr>
      </w:pPr>
      <w:r w:rsidRPr="00577911">
        <w:rPr>
          <w:rFonts w:ascii="Calibri" w:hAnsi="Calibri" w:cs="Calibri"/>
          <w:b/>
          <w:sz w:val="32"/>
          <w:szCs w:val="32"/>
          <w:lang w:eastAsia="cs-CZ"/>
        </w:rPr>
        <w:t xml:space="preserve">Seznam </w:t>
      </w:r>
      <w:r w:rsidR="000B5D29">
        <w:rPr>
          <w:rFonts w:ascii="Calibri" w:hAnsi="Calibri" w:cs="Calibri"/>
          <w:b/>
          <w:sz w:val="32"/>
          <w:szCs w:val="32"/>
          <w:lang w:eastAsia="cs-CZ"/>
        </w:rPr>
        <w:t>poddodavatelů</w:t>
      </w:r>
      <w:r w:rsidR="002C0D56">
        <w:rPr>
          <w:rFonts w:ascii="Calibri" w:hAnsi="Calibri" w:cs="Calibri"/>
          <w:b/>
          <w:sz w:val="32"/>
          <w:szCs w:val="32"/>
          <w:lang w:eastAsia="cs-CZ"/>
        </w:rPr>
        <w:t xml:space="preserve"> </w:t>
      </w:r>
      <w:r w:rsidRPr="00577911">
        <w:rPr>
          <w:rFonts w:ascii="Calibri" w:hAnsi="Calibri" w:cs="Calibri"/>
          <w:b/>
          <w:sz w:val="32"/>
          <w:szCs w:val="32"/>
          <w:lang w:eastAsia="cs-CZ"/>
        </w:rPr>
        <w:t>veřejné zakázky</w:t>
      </w:r>
    </w:p>
    <w:p w:rsidR="002C0D56" w:rsidRPr="00553003" w:rsidRDefault="002C0D56" w:rsidP="00EF6F48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553003">
        <w:rPr>
          <w:rFonts w:ascii="Calibri" w:hAnsi="Calibri" w:cs="Calibri"/>
          <w:b/>
          <w:bCs/>
          <w:sz w:val="22"/>
          <w:szCs w:val="22"/>
          <w:lang w:eastAsia="cs-CZ"/>
        </w:rPr>
        <w:t>(uvádí</w:t>
      </w:r>
      <w:r w:rsidR="00553003">
        <w:rPr>
          <w:rFonts w:ascii="Calibri" w:hAnsi="Calibri" w:cs="Calibri"/>
          <w:b/>
          <w:bCs/>
          <w:sz w:val="22"/>
          <w:szCs w:val="22"/>
          <w:lang w:eastAsia="cs-CZ"/>
        </w:rPr>
        <w:t xml:space="preserve"> se i jiné osoby </w:t>
      </w:r>
      <w:r w:rsidR="00553003" w:rsidRPr="00553003">
        <w:rPr>
          <w:rFonts w:ascii="Calibri" w:hAnsi="Calibri" w:cs="Calibri"/>
          <w:b/>
          <w:bCs/>
          <w:sz w:val="22"/>
          <w:szCs w:val="22"/>
          <w:lang w:eastAsia="cs-CZ"/>
        </w:rPr>
        <w:t xml:space="preserve">dle § 83 </w:t>
      </w:r>
      <w:r w:rsidR="00553003">
        <w:rPr>
          <w:rFonts w:ascii="Calibri" w:hAnsi="Calibri" w:cs="Calibri"/>
          <w:b/>
          <w:bCs/>
          <w:sz w:val="22"/>
          <w:szCs w:val="22"/>
        </w:rPr>
        <w:t xml:space="preserve">zákona č. 134/2016 Sb., o </w:t>
      </w:r>
      <w:r w:rsidR="00553003" w:rsidRPr="00553003">
        <w:rPr>
          <w:rFonts w:ascii="Calibri" w:hAnsi="Calibri" w:cs="Calibri"/>
          <w:b/>
          <w:bCs/>
          <w:sz w:val="22"/>
          <w:szCs w:val="22"/>
        </w:rPr>
        <w:t>zadávání veřej</w:t>
      </w:r>
      <w:r w:rsidR="00553003">
        <w:rPr>
          <w:rFonts w:ascii="Calibri" w:hAnsi="Calibri" w:cs="Calibri"/>
          <w:b/>
          <w:bCs/>
          <w:sz w:val="22"/>
          <w:szCs w:val="22"/>
        </w:rPr>
        <w:t>ných zakázek</w:t>
      </w:r>
      <w:r w:rsidR="00553003" w:rsidRPr="00553003">
        <w:rPr>
          <w:rFonts w:ascii="Calibri" w:hAnsi="Calibri" w:cs="Calibri"/>
          <w:b/>
          <w:bCs/>
          <w:sz w:val="22"/>
          <w:szCs w:val="22"/>
        </w:rPr>
        <w:t>)</w:t>
      </w:r>
    </w:p>
    <w:p w:rsidR="00925CF8" w:rsidRPr="00925CF8" w:rsidRDefault="00925CF8" w:rsidP="00EF6F48">
      <w:pPr>
        <w:jc w:val="center"/>
        <w:rPr>
          <w:rFonts w:ascii="Calibri" w:hAnsi="Calibri" w:cs="Calibri"/>
          <w:b/>
          <w:bCs/>
          <w:sz w:val="12"/>
          <w:szCs w:val="24"/>
          <w:lang w:eastAsia="cs-CZ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35"/>
        <w:gridCol w:w="5304"/>
      </w:tblGrid>
      <w:tr w:rsidR="008E77F6" w:rsidRPr="00577911" w:rsidTr="00925CF8">
        <w:trPr>
          <w:trHeight w:val="397"/>
        </w:trPr>
        <w:tc>
          <w:tcPr>
            <w:tcW w:w="4335" w:type="dxa"/>
            <w:shd w:val="clear" w:color="auto" w:fill="D9D9D9" w:themeFill="background1" w:themeFillShade="D9"/>
            <w:vAlign w:val="center"/>
          </w:tcPr>
          <w:p w:rsidR="008E77F6" w:rsidRPr="00925CF8" w:rsidRDefault="00925CF8" w:rsidP="008E77F6">
            <w:pPr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Název veřejné zakázky</w:t>
            </w:r>
          </w:p>
        </w:tc>
        <w:tc>
          <w:tcPr>
            <w:tcW w:w="5304" w:type="dxa"/>
            <w:shd w:val="clear" w:color="auto" w:fill="D9D9D9" w:themeFill="background1" w:themeFillShade="D9"/>
            <w:vAlign w:val="center"/>
          </w:tcPr>
          <w:p w:rsidR="008E77F6" w:rsidRPr="00577911" w:rsidRDefault="00D42ED9" w:rsidP="00D42ED9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416E9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Rekvalifikace</w:t>
            </w:r>
            <w:r w:rsidR="003D6B99" w:rsidRPr="00416E9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 xml:space="preserve"> </w:t>
            </w:r>
            <w:r w:rsidRPr="00416E9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pro Moravskoslezský kraj</w:t>
            </w:r>
            <w:r w:rsidR="003D6B99" w:rsidRPr="00416E9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 xml:space="preserve"> V</w:t>
            </w:r>
          </w:p>
        </w:tc>
      </w:tr>
      <w:tr w:rsidR="00123C75" w:rsidRPr="00577911" w:rsidTr="001032E1">
        <w:trPr>
          <w:trHeight w:val="397"/>
        </w:trPr>
        <w:tc>
          <w:tcPr>
            <w:tcW w:w="4335" w:type="dxa"/>
            <w:vAlign w:val="center"/>
          </w:tcPr>
          <w:p w:rsidR="00123C75" w:rsidRPr="00925CF8" w:rsidRDefault="00123C75" w:rsidP="00925CF8">
            <w:pPr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925CF8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Číslo a název část</w:t>
            </w:r>
            <w:r w:rsidR="00925CF8" w:rsidRPr="00925CF8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i</w:t>
            </w:r>
          </w:p>
        </w:tc>
        <w:tc>
          <w:tcPr>
            <w:tcW w:w="5304" w:type="dxa"/>
            <w:vAlign w:val="center"/>
          </w:tcPr>
          <w:p w:rsidR="00123C75" w:rsidRPr="00577911" w:rsidRDefault="00123C75" w:rsidP="008E77F6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8E77F6" w:rsidRPr="00577911" w:rsidTr="00925CF8">
        <w:trPr>
          <w:trHeight w:val="397"/>
        </w:trPr>
        <w:tc>
          <w:tcPr>
            <w:tcW w:w="9639" w:type="dxa"/>
            <w:gridSpan w:val="2"/>
            <w:shd w:val="clear" w:color="auto" w:fill="D9D9D9" w:themeFill="background1" w:themeFillShade="D9"/>
            <w:vAlign w:val="center"/>
          </w:tcPr>
          <w:p w:rsidR="008E77F6" w:rsidRPr="00925CF8" w:rsidRDefault="008E77F6" w:rsidP="000B5D29">
            <w:pPr>
              <w:rPr>
                <w:rFonts w:asciiTheme="minorHAnsi" w:hAnsiTheme="minorHAnsi" w:cstheme="minorHAnsi"/>
                <w:b/>
                <w:sz w:val="22"/>
                <w:szCs w:val="24"/>
              </w:rPr>
            </w:pPr>
            <w:r w:rsidRPr="00925CF8">
              <w:rPr>
                <w:rFonts w:asciiTheme="minorHAnsi" w:hAnsiTheme="minorHAnsi" w:cstheme="minorHAnsi"/>
                <w:b/>
                <w:sz w:val="22"/>
                <w:szCs w:val="24"/>
              </w:rPr>
              <w:t xml:space="preserve">Identifikační údaje </w:t>
            </w:r>
            <w:r w:rsidR="000B5D29" w:rsidRPr="00925CF8">
              <w:rPr>
                <w:rFonts w:asciiTheme="minorHAnsi" w:hAnsiTheme="minorHAnsi" w:cstheme="minorHAnsi"/>
                <w:b/>
                <w:sz w:val="22"/>
                <w:szCs w:val="24"/>
              </w:rPr>
              <w:t>dodavatele</w:t>
            </w:r>
          </w:p>
        </w:tc>
      </w:tr>
      <w:tr w:rsidR="008E77F6" w:rsidRPr="00577911" w:rsidTr="001032E1">
        <w:trPr>
          <w:trHeight w:val="397"/>
        </w:trPr>
        <w:tc>
          <w:tcPr>
            <w:tcW w:w="4335" w:type="dxa"/>
            <w:vAlign w:val="center"/>
          </w:tcPr>
          <w:p w:rsidR="008E77F6" w:rsidRPr="00925CF8" w:rsidRDefault="008E77F6" w:rsidP="008E77F6">
            <w:pPr>
              <w:rPr>
                <w:rFonts w:asciiTheme="minorHAnsi" w:hAnsiTheme="minorHAnsi" w:cstheme="minorHAnsi"/>
                <w:b/>
                <w:sz w:val="22"/>
                <w:szCs w:val="24"/>
              </w:rPr>
            </w:pPr>
            <w:r w:rsidRPr="00925CF8">
              <w:rPr>
                <w:rFonts w:asciiTheme="minorHAnsi" w:hAnsiTheme="minorHAnsi" w:cstheme="minorHAnsi"/>
                <w:b/>
                <w:sz w:val="22"/>
                <w:szCs w:val="24"/>
              </w:rPr>
              <w:t>Obchodní firma nebo název / Obchod</w:t>
            </w:r>
            <w:r w:rsidR="00925CF8" w:rsidRPr="00925CF8">
              <w:rPr>
                <w:rFonts w:asciiTheme="minorHAnsi" w:hAnsiTheme="minorHAnsi" w:cstheme="minorHAnsi"/>
                <w:b/>
                <w:sz w:val="22"/>
                <w:szCs w:val="24"/>
              </w:rPr>
              <w:t>ní firma nebo jméno a příjmení</w:t>
            </w:r>
          </w:p>
        </w:tc>
        <w:tc>
          <w:tcPr>
            <w:tcW w:w="5304" w:type="dxa"/>
            <w:vAlign w:val="center"/>
          </w:tcPr>
          <w:p w:rsidR="008E77F6" w:rsidRPr="00577911" w:rsidRDefault="008E77F6" w:rsidP="008E77F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577911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  <w:tr w:rsidR="008E77F6" w:rsidRPr="00577911" w:rsidTr="001032E1">
        <w:trPr>
          <w:trHeight w:val="397"/>
        </w:trPr>
        <w:tc>
          <w:tcPr>
            <w:tcW w:w="4335" w:type="dxa"/>
            <w:vAlign w:val="center"/>
          </w:tcPr>
          <w:p w:rsidR="008E77F6" w:rsidRPr="00925CF8" w:rsidRDefault="00925CF8" w:rsidP="00EF6F48">
            <w:pPr>
              <w:rPr>
                <w:rFonts w:asciiTheme="minorHAnsi" w:hAnsiTheme="minorHAnsi" w:cstheme="minorHAnsi"/>
                <w:b/>
                <w:sz w:val="22"/>
                <w:szCs w:val="24"/>
              </w:rPr>
            </w:pPr>
            <w:r w:rsidRPr="00925CF8">
              <w:rPr>
                <w:rFonts w:asciiTheme="minorHAnsi" w:hAnsiTheme="minorHAnsi" w:cstheme="minorHAnsi"/>
                <w:b/>
                <w:sz w:val="22"/>
                <w:szCs w:val="24"/>
              </w:rPr>
              <w:t>Sídlo</w:t>
            </w:r>
          </w:p>
        </w:tc>
        <w:tc>
          <w:tcPr>
            <w:tcW w:w="5304" w:type="dxa"/>
            <w:vAlign w:val="center"/>
          </w:tcPr>
          <w:p w:rsidR="008E77F6" w:rsidRPr="00577911" w:rsidRDefault="008E77F6" w:rsidP="008E77F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577911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  <w:tr w:rsidR="008E77F6" w:rsidRPr="00577911" w:rsidTr="001032E1">
        <w:trPr>
          <w:trHeight w:val="397"/>
        </w:trPr>
        <w:tc>
          <w:tcPr>
            <w:tcW w:w="4335" w:type="dxa"/>
            <w:vAlign w:val="center"/>
          </w:tcPr>
          <w:p w:rsidR="008E77F6" w:rsidRPr="00925CF8" w:rsidRDefault="008E77F6" w:rsidP="008E77F6">
            <w:pPr>
              <w:rPr>
                <w:rFonts w:asciiTheme="minorHAnsi" w:hAnsiTheme="minorHAnsi" w:cstheme="minorHAnsi"/>
                <w:b/>
                <w:sz w:val="22"/>
                <w:szCs w:val="24"/>
              </w:rPr>
            </w:pPr>
            <w:r w:rsidRPr="00925CF8">
              <w:rPr>
                <w:rFonts w:asciiTheme="minorHAnsi" w:hAnsiTheme="minorHAnsi" w:cstheme="minorHAnsi"/>
                <w:b/>
                <w:sz w:val="22"/>
                <w:szCs w:val="24"/>
              </w:rPr>
              <w:t>IČ</w:t>
            </w:r>
            <w:r w:rsidR="002C0D56" w:rsidRPr="00925CF8">
              <w:rPr>
                <w:rFonts w:asciiTheme="minorHAnsi" w:hAnsiTheme="minorHAnsi" w:cstheme="minorHAnsi"/>
                <w:b/>
                <w:sz w:val="22"/>
                <w:szCs w:val="24"/>
              </w:rPr>
              <w:t>O</w:t>
            </w:r>
          </w:p>
        </w:tc>
        <w:tc>
          <w:tcPr>
            <w:tcW w:w="5304" w:type="dxa"/>
            <w:vAlign w:val="center"/>
          </w:tcPr>
          <w:p w:rsidR="008E77F6" w:rsidRPr="00577911" w:rsidRDefault="008E77F6" w:rsidP="008E77F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577911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  <w:tr w:rsidR="008E77F6" w:rsidRPr="00577911" w:rsidTr="001032E1">
        <w:trPr>
          <w:trHeight w:val="397"/>
        </w:trPr>
        <w:tc>
          <w:tcPr>
            <w:tcW w:w="4335" w:type="dxa"/>
            <w:vAlign w:val="center"/>
          </w:tcPr>
          <w:p w:rsidR="008E77F6" w:rsidRPr="00925CF8" w:rsidRDefault="008E77F6" w:rsidP="000B5D29">
            <w:pPr>
              <w:rPr>
                <w:rFonts w:asciiTheme="minorHAnsi" w:hAnsiTheme="minorHAnsi" w:cstheme="minorHAnsi"/>
                <w:b/>
                <w:sz w:val="22"/>
                <w:szCs w:val="24"/>
              </w:rPr>
            </w:pPr>
            <w:r w:rsidRPr="00925CF8">
              <w:rPr>
                <w:rFonts w:asciiTheme="minorHAnsi" w:hAnsiTheme="minorHAnsi" w:cstheme="minorHAnsi"/>
                <w:b/>
                <w:sz w:val="22"/>
                <w:szCs w:val="24"/>
              </w:rPr>
              <w:t xml:space="preserve">Osoba oprávněná jednat za </w:t>
            </w:r>
            <w:r w:rsidR="000B5D29" w:rsidRPr="00925CF8">
              <w:rPr>
                <w:rFonts w:asciiTheme="minorHAnsi" w:hAnsiTheme="minorHAnsi" w:cstheme="minorHAnsi"/>
                <w:b/>
                <w:sz w:val="22"/>
                <w:szCs w:val="24"/>
              </w:rPr>
              <w:t>dodavatele</w:t>
            </w:r>
          </w:p>
        </w:tc>
        <w:tc>
          <w:tcPr>
            <w:tcW w:w="5304" w:type="dxa"/>
            <w:vAlign w:val="center"/>
          </w:tcPr>
          <w:p w:rsidR="008E77F6" w:rsidRPr="00577911" w:rsidRDefault="008E77F6" w:rsidP="008E77F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577911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</w:tbl>
    <w:p w:rsidR="00123C75" w:rsidRPr="00925CF8" w:rsidRDefault="00123C75" w:rsidP="00CB1DF6">
      <w:pPr>
        <w:spacing w:before="120" w:after="120"/>
        <w:ind w:right="81"/>
        <w:jc w:val="both"/>
        <w:rPr>
          <w:rFonts w:ascii="Calibri" w:hAnsi="Calibri" w:cs="Calibri"/>
          <w:sz w:val="22"/>
          <w:szCs w:val="24"/>
        </w:rPr>
      </w:pPr>
      <w:r w:rsidRPr="00925CF8">
        <w:rPr>
          <w:rFonts w:ascii="Calibri" w:hAnsi="Calibri" w:cs="Calibri"/>
          <w:sz w:val="22"/>
          <w:szCs w:val="24"/>
        </w:rPr>
        <w:t>V </w:t>
      </w:r>
      <w:r w:rsidR="00F84B07" w:rsidRPr="00925CF8">
        <w:rPr>
          <w:rFonts w:ascii="Calibri" w:hAnsi="Calibri" w:cs="Calibri"/>
          <w:sz w:val="22"/>
          <w:szCs w:val="24"/>
        </w:rPr>
        <w:t>souladu s požadavkem zadavatele</w:t>
      </w:r>
      <w:r w:rsidRPr="00925CF8">
        <w:rPr>
          <w:rFonts w:ascii="Calibri" w:hAnsi="Calibri" w:cs="Calibri"/>
          <w:sz w:val="22"/>
          <w:szCs w:val="24"/>
        </w:rPr>
        <w:t xml:space="preserve"> uvádím</w:t>
      </w:r>
      <w:r w:rsidR="00CC00A4" w:rsidRPr="00925CF8">
        <w:rPr>
          <w:rFonts w:ascii="Calibri" w:hAnsi="Calibri" w:cs="Calibri"/>
          <w:sz w:val="22"/>
          <w:szCs w:val="24"/>
        </w:rPr>
        <w:t>e</w:t>
      </w:r>
      <w:r w:rsidR="000B5D29" w:rsidRPr="00925CF8">
        <w:rPr>
          <w:rFonts w:ascii="Calibri" w:hAnsi="Calibri" w:cs="Calibri"/>
          <w:sz w:val="22"/>
          <w:szCs w:val="24"/>
        </w:rPr>
        <w:t xml:space="preserve"> seznam podd</w:t>
      </w:r>
      <w:r w:rsidRPr="00925CF8">
        <w:rPr>
          <w:rFonts w:ascii="Calibri" w:hAnsi="Calibri" w:cs="Calibri"/>
          <w:sz w:val="22"/>
          <w:szCs w:val="24"/>
        </w:rPr>
        <w:t>odavatelů, s jejichž pomocí bud</w:t>
      </w:r>
      <w:r w:rsidR="00CC00A4" w:rsidRPr="00925CF8">
        <w:rPr>
          <w:rFonts w:ascii="Calibri" w:hAnsi="Calibri" w:cs="Calibri"/>
          <w:sz w:val="22"/>
          <w:szCs w:val="24"/>
        </w:rPr>
        <w:t>eme</w:t>
      </w:r>
      <w:r w:rsidRPr="00925CF8">
        <w:rPr>
          <w:rFonts w:ascii="Calibri" w:hAnsi="Calibri" w:cs="Calibri"/>
          <w:sz w:val="22"/>
          <w:szCs w:val="24"/>
        </w:rPr>
        <w:t xml:space="preserve"> plnit předmět veřejné zakázky: </w:t>
      </w: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1984"/>
        <w:gridCol w:w="3402"/>
        <w:gridCol w:w="3827"/>
      </w:tblGrid>
      <w:tr w:rsidR="00CC00A4" w:rsidRPr="00577911" w:rsidTr="00CC00A4">
        <w:trPr>
          <w:trHeight w:val="383"/>
        </w:trPr>
        <w:tc>
          <w:tcPr>
            <w:tcW w:w="581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CC00A4" w:rsidRPr="00577911" w:rsidRDefault="00CC00A4" w:rsidP="000B5D29">
            <w:pPr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ar-SA"/>
              </w:rPr>
            </w:pPr>
            <w:r w:rsidRPr="00925CF8">
              <w:rPr>
                <w:rFonts w:asciiTheme="minorHAnsi" w:hAnsiTheme="minorHAnsi" w:cstheme="minorHAnsi"/>
                <w:b/>
                <w:sz w:val="22"/>
                <w:szCs w:val="24"/>
              </w:rPr>
              <w:t xml:space="preserve">Identifikační údaje </w:t>
            </w:r>
            <w:r w:rsidR="000B5D29" w:rsidRPr="00925CF8">
              <w:rPr>
                <w:rFonts w:asciiTheme="minorHAnsi" w:hAnsiTheme="minorHAnsi" w:cstheme="minorHAnsi"/>
                <w:b/>
                <w:sz w:val="22"/>
                <w:szCs w:val="24"/>
              </w:rPr>
              <w:t>pod</w:t>
            </w:r>
            <w:r w:rsidRPr="00925CF8">
              <w:rPr>
                <w:rFonts w:asciiTheme="minorHAnsi" w:hAnsiTheme="minorHAnsi" w:cstheme="minorHAnsi"/>
                <w:b/>
                <w:sz w:val="22"/>
                <w:szCs w:val="24"/>
              </w:rPr>
              <w:t>dodavatele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CC00A4" w:rsidRPr="00577911" w:rsidRDefault="00CC00A4" w:rsidP="000B5D29">
            <w:pPr>
              <w:suppressAutoHyphens/>
              <w:ind w:right="-113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</w:pPr>
            <w:r w:rsidRPr="0057791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Část plnění veřejné zakázky, kterou bude </w:t>
            </w:r>
            <w:r w:rsidR="000B5D29">
              <w:rPr>
                <w:rFonts w:asciiTheme="minorHAnsi" w:hAnsiTheme="minorHAnsi" w:cstheme="minorHAnsi"/>
                <w:b/>
                <w:sz w:val="22"/>
                <w:szCs w:val="22"/>
              </w:rPr>
              <w:t>pod</w:t>
            </w:r>
            <w:r w:rsidRPr="00577911">
              <w:rPr>
                <w:rFonts w:asciiTheme="minorHAnsi" w:hAnsiTheme="minorHAnsi" w:cstheme="minorHAnsi"/>
                <w:b/>
                <w:sz w:val="22"/>
                <w:szCs w:val="22"/>
              </w:rPr>
              <w:t>dodavatel plnit (věcné vymezení)</w:t>
            </w:r>
          </w:p>
        </w:tc>
      </w:tr>
      <w:tr w:rsidR="00CC00A4" w:rsidRPr="00577911" w:rsidTr="00CC00A4">
        <w:trPr>
          <w:trHeight w:val="382"/>
        </w:trPr>
        <w:tc>
          <w:tcPr>
            <w:tcW w:w="581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:rsidR="00CC00A4" w:rsidRPr="00577911" w:rsidRDefault="00CC00A4" w:rsidP="00123C75">
            <w:pPr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dashSmallGap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CC00A4" w:rsidRPr="00577911" w:rsidRDefault="00CC00A4" w:rsidP="000B5D29">
            <w:pPr>
              <w:suppressAutoHyphens/>
              <w:ind w:right="-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0" w:name="_GoBack"/>
            <w:bookmarkEnd w:id="0"/>
            <w:r w:rsidRPr="00577911">
              <w:rPr>
                <w:rFonts w:asciiTheme="minorHAnsi" w:hAnsiTheme="minorHAnsi" w:cstheme="minorHAnsi"/>
                <w:sz w:val="22"/>
                <w:szCs w:val="22"/>
              </w:rPr>
              <w:t xml:space="preserve"> (počítáno v cenách bez DPH)</w:t>
            </w:r>
          </w:p>
        </w:tc>
      </w:tr>
      <w:tr w:rsidR="00CC00A4" w:rsidRPr="00577911" w:rsidTr="00EF6F48">
        <w:trPr>
          <w:trHeight w:val="340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CC00A4" w:rsidRPr="00577911" w:rsidRDefault="00CC00A4" w:rsidP="00C20F17">
            <w:pPr>
              <w:tabs>
                <w:tab w:val="left" w:pos="-3060"/>
              </w:tabs>
              <w:suppressAutoHyphens/>
              <w:rPr>
                <w:rFonts w:asciiTheme="minorHAnsi" w:hAnsiTheme="minorHAnsi" w:cstheme="minorHAnsi"/>
                <w:sz w:val="24"/>
                <w:szCs w:val="24"/>
                <w:lang w:eastAsia="ar-SA"/>
              </w:rPr>
            </w:pPr>
            <w:r w:rsidRPr="00577911">
              <w:rPr>
                <w:rFonts w:asciiTheme="minorHAnsi" w:hAnsiTheme="minorHAnsi" w:cstheme="minorHAnsi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C00A4" w:rsidRPr="00577911" w:rsidRDefault="00CC00A4" w:rsidP="000B5D29">
            <w:pPr>
              <w:suppressAutoHyphens/>
              <w:rPr>
                <w:rFonts w:asciiTheme="minorHAnsi" w:hAnsiTheme="minorHAnsi" w:cstheme="minorHAnsi"/>
                <w:i/>
                <w:sz w:val="22"/>
                <w:szCs w:val="22"/>
                <w:lang w:eastAsia="ar-SA"/>
              </w:rPr>
            </w:pPr>
            <w:r w:rsidRPr="00577911">
              <w:rPr>
                <w:rFonts w:asciiTheme="minorHAnsi" w:hAnsiTheme="minorHAnsi" w:cstheme="minorHAnsi"/>
                <w:sz w:val="22"/>
                <w:szCs w:val="22"/>
              </w:rPr>
              <w:t xml:space="preserve">Název </w:t>
            </w:r>
            <w:r w:rsidR="000B5D29">
              <w:rPr>
                <w:rFonts w:asciiTheme="minorHAnsi" w:hAnsiTheme="minorHAnsi" w:cstheme="minorHAnsi"/>
                <w:sz w:val="22"/>
                <w:szCs w:val="22"/>
              </w:rPr>
              <w:t>pod</w:t>
            </w:r>
            <w:r w:rsidRPr="00577911">
              <w:rPr>
                <w:rFonts w:asciiTheme="minorHAnsi" w:hAnsiTheme="minorHAnsi" w:cstheme="minorHAnsi"/>
                <w:sz w:val="22"/>
                <w:szCs w:val="22"/>
              </w:rPr>
              <w:t>dodavatele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C00A4" w:rsidRPr="00577911" w:rsidRDefault="00CC00A4" w:rsidP="00C20F17">
            <w:pPr>
              <w:suppressAutoHyphens/>
              <w:snapToGrid w:val="0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0A4" w:rsidRPr="00577911" w:rsidRDefault="00CC00A4" w:rsidP="00C20F17">
            <w:pPr>
              <w:suppressAutoHyphens/>
              <w:snapToGrid w:val="0"/>
              <w:spacing w:after="200" w:line="276" w:lineRule="auto"/>
              <w:rPr>
                <w:rFonts w:asciiTheme="minorHAnsi" w:hAnsiTheme="minorHAnsi" w:cstheme="minorHAnsi"/>
                <w:sz w:val="24"/>
                <w:szCs w:val="24"/>
                <w:lang w:eastAsia="ar-SA"/>
              </w:rPr>
            </w:pPr>
          </w:p>
        </w:tc>
      </w:tr>
      <w:tr w:rsidR="00CC00A4" w:rsidRPr="00577911" w:rsidTr="00EF6F48">
        <w:trPr>
          <w:trHeight w:val="340"/>
        </w:trPr>
        <w:tc>
          <w:tcPr>
            <w:tcW w:w="426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C00A4" w:rsidRPr="00577911" w:rsidRDefault="00CC00A4" w:rsidP="00C20F17">
            <w:pPr>
              <w:suppressAutoHyphens/>
              <w:snapToGrid w:val="0"/>
              <w:rPr>
                <w:rFonts w:asciiTheme="minorHAnsi" w:hAnsiTheme="minorHAnsi" w:cstheme="minorHAnsi"/>
                <w:i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C00A4" w:rsidRPr="00577911" w:rsidRDefault="00CC00A4" w:rsidP="00EF6F48">
            <w:pPr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577911">
              <w:rPr>
                <w:rFonts w:asciiTheme="minorHAnsi" w:hAnsiTheme="minorHAnsi" w:cstheme="minorHAnsi"/>
                <w:sz w:val="22"/>
                <w:szCs w:val="22"/>
              </w:rPr>
              <w:t>Sídlo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C00A4" w:rsidRPr="00577911" w:rsidRDefault="00CC00A4" w:rsidP="00C20F17">
            <w:pPr>
              <w:suppressAutoHyphens/>
              <w:snapToGrid w:val="0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00A4" w:rsidRPr="00577911" w:rsidRDefault="00CC00A4" w:rsidP="00123C75">
            <w:pPr>
              <w:rPr>
                <w:rFonts w:asciiTheme="minorHAnsi" w:hAnsiTheme="minorHAnsi" w:cstheme="minorHAnsi"/>
                <w:i/>
                <w:sz w:val="24"/>
                <w:szCs w:val="24"/>
                <w:lang w:eastAsia="ar-SA"/>
              </w:rPr>
            </w:pPr>
          </w:p>
        </w:tc>
      </w:tr>
      <w:tr w:rsidR="00CC00A4" w:rsidRPr="00577911" w:rsidTr="00EF6F48">
        <w:trPr>
          <w:trHeight w:val="340"/>
        </w:trPr>
        <w:tc>
          <w:tcPr>
            <w:tcW w:w="426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C00A4" w:rsidRPr="00577911" w:rsidRDefault="00CC00A4" w:rsidP="00C20F17">
            <w:pPr>
              <w:suppressAutoHyphens/>
              <w:snapToGrid w:val="0"/>
              <w:rPr>
                <w:rFonts w:asciiTheme="minorHAnsi" w:hAnsiTheme="minorHAnsi" w:cstheme="minorHAnsi"/>
                <w:i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C00A4" w:rsidRPr="00577911" w:rsidRDefault="000B5D29" w:rsidP="00C20F17">
            <w:pPr>
              <w:suppressAutoHyphens/>
              <w:rPr>
                <w:rFonts w:asciiTheme="minorHAnsi" w:hAnsiTheme="minorHAnsi" w:cstheme="minorHAnsi"/>
                <w:i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Tel.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C00A4" w:rsidRPr="00577911" w:rsidRDefault="00CC00A4" w:rsidP="00C20F17">
            <w:pPr>
              <w:suppressAutoHyphens/>
              <w:snapToGrid w:val="0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00A4" w:rsidRPr="00577911" w:rsidRDefault="00CC00A4" w:rsidP="00123C75">
            <w:pPr>
              <w:rPr>
                <w:rFonts w:asciiTheme="minorHAnsi" w:hAnsiTheme="minorHAnsi" w:cstheme="minorHAnsi"/>
                <w:i/>
                <w:sz w:val="24"/>
                <w:szCs w:val="24"/>
                <w:lang w:eastAsia="ar-SA"/>
              </w:rPr>
            </w:pPr>
          </w:p>
        </w:tc>
      </w:tr>
      <w:tr w:rsidR="00CC00A4" w:rsidRPr="00577911" w:rsidTr="00EF6F48">
        <w:trPr>
          <w:trHeight w:val="340"/>
        </w:trPr>
        <w:tc>
          <w:tcPr>
            <w:tcW w:w="426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C00A4" w:rsidRPr="00577911" w:rsidRDefault="00CC00A4" w:rsidP="00C20F17">
            <w:pPr>
              <w:suppressAutoHyphens/>
              <w:snapToGrid w:val="0"/>
              <w:rPr>
                <w:rFonts w:asciiTheme="minorHAnsi" w:hAnsiTheme="minorHAnsi" w:cstheme="minorHAnsi"/>
                <w:i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C00A4" w:rsidRPr="00577911" w:rsidRDefault="00CC00A4" w:rsidP="00C20F17">
            <w:pPr>
              <w:suppressAutoHyphens/>
              <w:rPr>
                <w:rFonts w:asciiTheme="minorHAnsi" w:hAnsiTheme="minorHAnsi" w:cstheme="minorHAnsi"/>
                <w:i/>
                <w:sz w:val="22"/>
                <w:szCs w:val="22"/>
                <w:lang w:eastAsia="ar-SA"/>
              </w:rPr>
            </w:pPr>
            <w:r w:rsidRPr="00577911">
              <w:rPr>
                <w:rFonts w:asciiTheme="minorHAnsi" w:hAnsiTheme="minorHAnsi" w:cstheme="minorHAnsi"/>
                <w:sz w:val="22"/>
                <w:szCs w:val="22"/>
              </w:rPr>
              <w:t>E-mail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C00A4" w:rsidRPr="00577911" w:rsidRDefault="00CC00A4" w:rsidP="00C20F17">
            <w:pPr>
              <w:suppressAutoHyphens/>
              <w:snapToGrid w:val="0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00A4" w:rsidRPr="00577911" w:rsidRDefault="00CC00A4" w:rsidP="00123C75">
            <w:pPr>
              <w:rPr>
                <w:rFonts w:asciiTheme="minorHAnsi" w:hAnsiTheme="minorHAnsi" w:cstheme="minorHAnsi"/>
                <w:i/>
                <w:sz w:val="24"/>
                <w:szCs w:val="24"/>
                <w:lang w:eastAsia="ar-SA"/>
              </w:rPr>
            </w:pPr>
          </w:p>
        </w:tc>
      </w:tr>
      <w:tr w:rsidR="00CC00A4" w:rsidRPr="00577911" w:rsidTr="00EF6F48">
        <w:trPr>
          <w:trHeight w:val="340"/>
        </w:trPr>
        <w:tc>
          <w:tcPr>
            <w:tcW w:w="426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C00A4" w:rsidRPr="00577911" w:rsidRDefault="00CC00A4" w:rsidP="00C20F17">
            <w:pPr>
              <w:suppressAutoHyphens/>
              <w:snapToGrid w:val="0"/>
              <w:rPr>
                <w:rFonts w:asciiTheme="minorHAnsi" w:hAnsiTheme="minorHAnsi" w:cstheme="minorHAnsi"/>
                <w:i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C00A4" w:rsidRPr="00577911" w:rsidRDefault="00CC00A4" w:rsidP="00C20F17">
            <w:pPr>
              <w:suppressAutoHyphens/>
              <w:rPr>
                <w:rFonts w:asciiTheme="minorHAnsi" w:hAnsiTheme="minorHAnsi" w:cstheme="minorHAnsi"/>
                <w:sz w:val="22"/>
                <w:szCs w:val="22"/>
              </w:rPr>
            </w:pPr>
            <w:r w:rsidRPr="00577911">
              <w:rPr>
                <w:rFonts w:asciiTheme="minorHAnsi" w:hAnsiTheme="minorHAnsi" w:cstheme="minorHAnsi"/>
                <w:sz w:val="22"/>
                <w:szCs w:val="22"/>
              </w:rPr>
              <w:t>IČ</w:t>
            </w:r>
            <w:r w:rsidR="00EF6F48"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577911">
              <w:rPr>
                <w:rFonts w:asciiTheme="minorHAnsi" w:hAnsiTheme="minorHAnsi" w:cstheme="minorHAnsi"/>
                <w:sz w:val="22"/>
                <w:szCs w:val="22"/>
              </w:rPr>
              <w:t>/DIČ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C00A4" w:rsidRPr="00577911" w:rsidRDefault="00CC00A4" w:rsidP="00C20F17">
            <w:pPr>
              <w:suppressAutoHyphens/>
              <w:snapToGrid w:val="0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0A4" w:rsidRPr="00577911" w:rsidRDefault="00CC00A4" w:rsidP="00123C75">
            <w:pPr>
              <w:rPr>
                <w:rFonts w:asciiTheme="minorHAnsi" w:hAnsiTheme="minorHAnsi" w:cstheme="minorHAnsi"/>
                <w:i/>
                <w:sz w:val="24"/>
                <w:szCs w:val="24"/>
                <w:lang w:eastAsia="ar-SA"/>
              </w:rPr>
            </w:pPr>
          </w:p>
        </w:tc>
      </w:tr>
      <w:tr w:rsidR="00CC00A4" w:rsidRPr="00577911" w:rsidTr="00EF6F48">
        <w:trPr>
          <w:trHeight w:val="340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C00A4" w:rsidRPr="00577911" w:rsidRDefault="00CC00A4" w:rsidP="00C20F17">
            <w:pPr>
              <w:suppressAutoHyphens/>
              <w:snapToGrid w:val="0"/>
              <w:rPr>
                <w:rFonts w:asciiTheme="minorHAnsi" w:hAnsiTheme="minorHAnsi" w:cstheme="minorHAnsi"/>
                <w:i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C00A4" w:rsidRPr="00577911" w:rsidRDefault="00CC00A4" w:rsidP="00C20F17">
            <w:pPr>
              <w:suppressAutoHyphens/>
              <w:rPr>
                <w:rFonts w:asciiTheme="minorHAnsi" w:hAnsiTheme="minorHAnsi" w:cstheme="minorHAnsi"/>
                <w:sz w:val="22"/>
                <w:szCs w:val="22"/>
              </w:rPr>
            </w:pPr>
            <w:r w:rsidRPr="00577911">
              <w:rPr>
                <w:rFonts w:asciiTheme="minorHAnsi" w:hAnsiTheme="minorHAnsi" w:cstheme="minorHAnsi"/>
                <w:sz w:val="22"/>
                <w:szCs w:val="22"/>
              </w:rPr>
              <w:t>Kontaktní osoba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C00A4" w:rsidRPr="00577911" w:rsidRDefault="00CC00A4" w:rsidP="00C20F17">
            <w:pPr>
              <w:suppressAutoHyphens/>
              <w:snapToGrid w:val="0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00A4" w:rsidRPr="00577911" w:rsidRDefault="00CC00A4" w:rsidP="00123C75">
            <w:pPr>
              <w:rPr>
                <w:rFonts w:asciiTheme="minorHAnsi" w:hAnsiTheme="minorHAnsi" w:cstheme="minorHAnsi"/>
                <w:i/>
                <w:sz w:val="24"/>
                <w:szCs w:val="24"/>
                <w:lang w:eastAsia="ar-SA"/>
              </w:rPr>
            </w:pPr>
          </w:p>
        </w:tc>
      </w:tr>
      <w:tr w:rsidR="00C20F17" w:rsidRPr="00577911" w:rsidTr="00EF6F48">
        <w:trPr>
          <w:trHeight w:val="113"/>
        </w:trPr>
        <w:tc>
          <w:tcPr>
            <w:tcW w:w="96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C20F17" w:rsidRPr="00577911" w:rsidRDefault="00C20F17" w:rsidP="00CC00A4">
            <w:pPr>
              <w:suppressAutoHyphens/>
              <w:snapToGrid w:val="0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CC00A4" w:rsidRPr="00577911" w:rsidTr="00EF6F48">
        <w:trPr>
          <w:trHeight w:val="340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CC00A4" w:rsidRPr="00577911" w:rsidRDefault="00CC00A4" w:rsidP="00CC00A4">
            <w:pPr>
              <w:tabs>
                <w:tab w:val="left" w:pos="-3060"/>
              </w:tabs>
              <w:suppressAutoHyphens/>
              <w:rPr>
                <w:rFonts w:asciiTheme="minorHAnsi" w:hAnsiTheme="minorHAnsi" w:cstheme="minorHAnsi"/>
                <w:sz w:val="24"/>
                <w:szCs w:val="24"/>
                <w:lang w:eastAsia="ar-SA"/>
              </w:rPr>
            </w:pPr>
            <w:r w:rsidRPr="00577911">
              <w:rPr>
                <w:rFonts w:asciiTheme="minorHAnsi" w:hAnsiTheme="minorHAnsi" w:cstheme="minorHAnsi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C00A4" w:rsidRPr="00577911" w:rsidRDefault="00CC00A4" w:rsidP="000B5D29">
            <w:pPr>
              <w:suppressAutoHyphens/>
              <w:rPr>
                <w:rFonts w:asciiTheme="minorHAnsi" w:hAnsiTheme="minorHAnsi" w:cstheme="minorHAnsi"/>
                <w:i/>
                <w:sz w:val="22"/>
                <w:szCs w:val="22"/>
                <w:lang w:eastAsia="ar-SA"/>
              </w:rPr>
            </w:pPr>
            <w:r w:rsidRPr="00577911">
              <w:rPr>
                <w:rFonts w:asciiTheme="minorHAnsi" w:hAnsiTheme="minorHAnsi" w:cstheme="minorHAnsi"/>
                <w:sz w:val="22"/>
                <w:szCs w:val="22"/>
              </w:rPr>
              <w:t xml:space="preserve">Název </w:t>
            </w:r>
            <w:r w:rsidR="000B5D29">
              <w:rPr>
                <w:rFonts w:asciiTheme="minorHAnsi" w:hAnsiTheme="minorHAnsi" w:cstheme="minorHAnsi"/>
                <w:sz w:val="22"/>
                <w:szCs w:val="22"/>
              </w:rPr>
              <w:t>pod</w:t>
            </w:r>
            <w:r w:rsidRPr="00577911">
              <w:rPr>
                <w:rFonts w:asciiTheme="minorHAnsi" w:hAnsiTheme="minorHAnsi" w:cstheme="minorHAnsi"/>
                <w:sz w:val="22"/>
                <w:szCs w:val="22"/>
              </w:rPr>
              <w:t>dodavatele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C00A4" w:rsidRPr="00577911" w:rsidRDefault="00CC00A4" w:rsidP="00AF36B4">
            <w:pPr>
              <w:suppressAutoHyphens/>
              <w:snapToGrid w:val="0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0A4" w:rsidRPr="00577911" w:rsidRDefault="00CC00A4" w:rsidP="00AF36B4">
            <w:pPr>
              <w:suppressAutoHyphens/>
              <w:snapToGrid w:val="0"/>
              <w:spacing w:after="200" w:line="276" w:lineRule="auto"/>
              <w:rPr>
                <w:rFonts w:asciiTheme="minorHAnsi" w:hAnsiTheme="minorHAnsi" w:cstheme="minorHAnsi"/>
                <w:sz w:val="24"/>
                <w:szCs w:val="24"/>
                <w:lang w:eastAsia="ar-SA"/>
              </w:rPr>
            </w:pPr>
          </w:p>
        </w:tc>
      </w:tr>
      <w:tr w:rsidR="00CC00A4" w:rsidRPr="00577911" w:rsidTr="00EF6F48">
        <w:trPr>
          <w:trHeight w:val="340"/>
        </w:trPr>
        <w:tc>
          <w:tcPr>
            <w:tcW w:w="426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C00A4" w:rsidRPr="00577911" w:rsidRDefault="00CC00A4" w:rsidP="00AF36B4">
            <w:pPr>
              <w:suppressAutoHyphens/>
              <w:snapToGrid w:val="0"/>
              <w:rPr>
                <w:rFonts w:asciiTheme="minorHAnsi" w:hAnsiTheme="minorHAnsi" w:cstheme="minorHAnsi"/>
                <w:i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C00A4" w:rsidRPr="00577911" w:rsidRDefault="00EF6F48" w:rsidP="00EF6F48">
            <w:pPr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Sídlo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C00A4" w:rsidRPr="00577911" w:rsidRDefault="00CC00A4" w:rsidP="00AF36B4">
            <w:pPr>
              <w:suppressAutoHyphens/>
              <w:snapToGrid w:val="0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00A4" w:rsidRPr="00577911" w:rsidRDefault="00CC00A4" w:rsidP="00AF36B4">
            <w:pPr>
              <w:rPr>
                <w:rFonts w:asciiTheme="minorHAnsi" w:hAnsiTheme="minorHAnsi" w:cstheme="minorHAnsi"/>
                <w:i/>
                <w:sz w:val="24"/>
                <w:szCs w:val="24"/>
                <w:lang w:eastAsia="ar-SA"/>
              </w:rPr>
            </w:pPr>
          </w:p>
        </w:tc>
      </w:tr>
      <w:tr w:rsidR="00CC00A4" w:rsidRPr="00577911" w:rsidTr="00EF6F48">
        <w:trPr>
          <w:trHeight w:val="340"/>
        </w:trPr>
        <w:tc>
          <w:tcPr>
            <w:tcW w:w="426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C00A4" w:rsidRPr="00577911" w:rsidRDefault="00CC00A4" w:rsidP="00AF36B4">
            <w:pPr>
              <w:suppressAutoHyphens/>
              <w:snapToGrid w:val="0"/>
              <w:rPr>
                <w:rFonts w:asciiTheme="minorHAnsi" w:hAnsiTheme="minorHAnsi" w:cstheme="minorHAnsi"/>
                <w:i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C00A4" w:rsidRPr="00577911" w:rsidRDefault="000B5D29" w:rsidP="00AF36B4">
            <w:pPr>
              <w:suppressAutoHyphens/>
              <w:rPr>
                <w:rFonts w:asciiTheme="minorHAnsi" w:hAnsiTheme="minorHAnsi" w:cstheme="minorHAnsi"/>
                <w:i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Tel.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C00A4" w:rsidRPr="00577911" w:rsidRDefault="00CC00A4" w:rsidP="00AF36B4">
            <w:pPr>
              <w:suppressAutoHyphens/>
              <w:snapToGrid w:val="0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00A4" w:rsidRPr="00577911" w:rsidRDefault="00CC00A4" w:rsidP="00AF36B4">
            <w:pPr>
              <w:rPr>
                <w:rFonts w:asciiTheme="minorHAnsi" w:hAnsiTheme="minorHAnsi" w:cstheme="minorHAnsi"/>
                <w:i/>
                <w:sz w:val="24"/>
                <w:szCs w:val="24"/>
                <w:lang w:eastAsia="ar-SA"/>
              </w:rPr>
            </w:pPr>
          </w:p>
        </w:tc>
      </w:tr>
      <w:tr w:rsidR="00CC00A4" w:rsidRPr="00577911" w:rsidTr="00EF6F48">
        <w:trPr>
          <w:trHeight w:val="340"/>
        </w:trPr>
        <w:tc>
          <w:tcPr>
            <w:tcW w:w="426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C00A4" w:rsidRPr="00577911" w:rsidRDefault="00CC00A4" w:rsidP="00AF36B4">
            <w:pPr>
              <w:suppressAutoHyphens/>
              <w:snapToGrid w:val="0"/>
              <w:rPr>
                <w:rFonts w:asciiTheme="minorHAnsi" w:hAnsiTheme="minorHAnsi" w:cstheme="minorHAnsi"/>
                <w:i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C00A4" w:rsidRPr="00577911" w:rsidRDefault="00CC00A4" w:rsidP="00AF36B4">
            <w:pPr>
              <w:suppressAutoHyphens/>
              <w:rPr>
                <w:rFonts w:asciiTheme="minorHAnsi" w:hAnsiTheme="minorHAnsi" w:cstheme="minorHAnsi"/>
                <w:i/>
                <w:sz w:val="22"/>
                <w:szCs w:val="22"/>
                <w:lang w:eastAsia="ar-SA"/>
              </w:rPr>
            </w:pPr>
            <w:r w:rsidRPr="00577911">
              <w:rPr>
                <w:rFonts w:asciiTheme="minorHAnsi" w:hAnsiTheme="minorHAnsi" w:cstheme="minorHAnsi"/>
                <w:sz w:val="22"/>
                <w:szCs w:val="22"/>
              </w:rPr>
              <w:t>E-mail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C00A4" w:rsidRPr="00577911" w:rsidRDefault="00CC00A4" w:rsidP="00AF36B4">
            <w:pPr>
              <w:suppressAutoHyphens/>
              <w:snapToGrid w:val="0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00A4" w:rsidRPr="00577911" w:rsidRDefault="00CC00A4" w:rsidP="00AF36B4">
            <w:pPr>
              <w:rPr>
                <w:rFonts w:asciiTheme="minorHAnsi" w:hAnsiTheme="minorHAnsi" w:cstheme="minorHAnsi"/>
                <w:i/>
                <w:sz w:val="24"/>
                <w:szCs w:val="24"/>
                <w:lang w:eastAsia="ar-SA"/>
              </w:rPr>
            </w:pPr>
          </w:p>
        </w:tc>
      </w:tr>
      <w:tr w:rsidR="00CC00A4" w:rsidRPr="00577911" w:rsidTr="00EF6F48">
        <w:trPr>
          <w:trHeight w:val="340"/>
        </w:trPr>
        <w:tc>
          <w:tcPr>
            <w:tcW w:w="426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C00A4" w:rsidRPr="00577911" w:rsidRDefault="00CC00A4" w:rsidP="00AF36B4">
            <w:pPr>
              <w:suppressAutoHyphens/>
              <w:snapToGrid w:val="0"/>
              <w:rPr>
                <w:rFonts w:asciiTheme="minorHAnsi" w:hAnsiTheme="minorHAnsi" w:cstheme="minorHAnsi"/>
                <w:i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C00A4" w:rsidRPr="00577911" w:rsidRDefault="00CC00A4" w:rsidP="00AF36B4">
            <w:pPr>
              <w:suppressAutoHyphens/>
              <w:rPr>
                <w:rFonts w:asciiTheme="minorHAnsi" w:hAnsiTheme="minorHAnsi" w:cstheme="minorHAnsi"/>
                <w:sz w:val="22"/>
                <w:szCs w:val="22"/>
              </w:rPr>
            </w:pPr>
            <w:r w:rsidRPr="00577911">
              <w:rPr>
                <w:rFonts w:asciiTheme="minorHAnsi" w:hAnsiTheme="minorHAnsi" w:cstheme="minorHAnsi"/>
                <w:sz w:val="22"/>
                <w:szCs w:val="22"/>
              </w:rPr>
              <w:t>IČ</w:t>
            </w:r>
            <w:r w:rsidR="00EF6F48"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577911">
              <w:rPr>
                <w:rFonts w:asciiTheme="minorHAnsi" w:hAnsiTheme="minorHAnsi" w:cstheme="minorHAnsi"/>
                <w:sz w:val="22"/>
                <w:szCs w:val="22"/>
              </w:rPr>
              <w:t>/DIČ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C00A4" w:rsidRPr="00577911" w:rsidRDefault="00CC00A4" w:rsidP="00AF36B4">
            <w:pPr>
              <w:suppressAutoHyphens/>
              <w:snapToGrid w:val="0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0A4" w:rsidRPr="00577911" w:rsidRDefault="00CC00A4" w:rsidP="00AF36B4">
            <w:pPr>
              <w:rPr>
                <w:rFonts w:asciiTheme="minorHAnsi" w:hAnsiTheme="minorHAnsi" w:cstheme="minorHAnsi"/>
                <w:i/>
                <w:sz w:val="24"/>
                <w:szCs w:val="24"/>
                <w:lang w:eastAsia="ar-SA"/>
              </w:rPr>
            </w:pPr>
          </w:p>
        </w:tc>
      </w:tr>
      <w:tr w:rsidR="00CC00A4" w:rsidRPr="00577911" w:rsidTr="00EF6F48">
        <w:trPr>
          <w:trHeight w:val="340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C00A4" w:rsidRPr="00577911" w:rsidRDefault="00CC00A4" w:rsidP="00AF36B4">
            <w:pPr>
              <w:suppressAutoHyphens/>
              <w:snapToGrid w:val="0"/>
              <w:rPr>
                <w:rFonts w:asciiTheme="minorHAnsi" w:hAnsiTheme="minorHAnsi" w:cstheme="minorHAnsi"/>
                <w:i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C00A4" w:rsidRPr="00577911" w:rsidRDefault="00CC00A4" w:rsidP="00AF36B4">
            <w:pPr>
              <w:suppressAutoHyphens/>
              <w:rPr>
                <w:rFonts w:asciiTheme="minorHAnsi" w:hAnsiTheme="minorHAnsi" w:cstheme="minorHAnsi"/>
                <w:sz w:val="22"/>
                <w:szCs w:val="22"/>
              </w:rPr>
            </w:pPr>
            <w:r w:rsidRPr="00577911">
              <w:rPr>
                <w:rFonts w:asciiTheme="minorHAnsi" w:hAnsiTheme="minorHAnsi" w:cstheme="minorHAnsi"/>
                <w:sz w:val="22"/>
                <w:szCs w:val="22"/>
              </w:rPr>
              <w:t>Kontaktní osoba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C00A4" w:rsidRPr="00577911" w:rsidRDefault="00CC00A4" w:rsidP="00AF36B4">
            <w:pPr>
              <w:suppressAutoHyphens/>
              <w:snapToGrid w:val="0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00A4" w:rsidRPr="00577911" w:rsidRDefault="00CC00A4" w:rsidP="00AF36B4">
            <w:pPr>
              <w:rPr>
                <w:rFonts w:asciiTheme="minorHAnsi" w:hAnsiTheme="minorHAnsi" w:cstheme="minorHAnsi"/>
                <w:i/>
                <w:sz w:val="24"/>
                <w:szCs w:val="24"/>
                <w:lang w:eastAsia="ar-SA"/>
              </w:rPr>
            </w:pPr>
          </w:p>
        </w:tc>
      </w:tr>
      <w:tr w:rsidR="00CC00A4" w:rsidRPr="00577911" w:rsidTr="00EF6F48">
        <w:trPr>
          <w:trHeight w:val="113"/>
        </w:trPr>
        <w:tc>
          <w:tcPr>
            <w:tcW w:w="96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CC00A4" w:rsidRPr="00577911" w:rsidRDefault="00CC00A4" w:rsidP="00AF36B4">
            <w:pPr>
              <w:suppressAutoHyphens/>
              <w:snapToGrid w:val="0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</w:tbl>
    <w:p w:rsidR="00925CF8" w:rsidRPr="00925CF8" w:rsidRDefault="00925CF8" w:rsidP="00577911">
      <w:pPr>
        <w:spacing w:after="240"/>
        <w:rPr>
          <w:rFonts w:asciiTheme="minorHAnsi" w:hAnsiTheme="minorHAnsi" w:cstheme="minorHAnsi"/>
          <w:sz w:val="48"/>
          <w:szCs w:val="24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5103"/>
      </w:tblGrid>
      <w:tr w:rsidR="008E77F6" w:rsidRPr="00577911" w:rsidTr="00925CF8">
        <w:trPr>
          <w:trHeight w:val="586"/>
        </w:trPr>
        <w:tc>
          <w:tcPr>
            <w:tcW w:w="4536" w:type="dxa"/>
            <w:shd w:val="clear" w:color="auto" w:fill="D9D9D9" w:themeFill="background1" w:themeFillShade="D9"/>
            <w:vAlign w:val="center"/>
          </w:tcPr>
          <w:p w:rsidR="008E77F6" w:rsidRPr="00925CF8" w:rsidRDefault="008E77F6" w:rsidP="00925CF8">
            <w:pPr>
              <w:spacing w:line="280" w:lineRule="atLeast"/>
              <w:rPr>
                <w:rFonts w:asciiTheme="minorHAnsi" w:hAnsiTheme="minorHAnsi" w:cstheme="minorHAnsi"/>
                <w:b/>
                <w:sz w:val="22"/>
                <w:szCs w:val="24"/>
              </w:rPr>
            </w:pPr>
            <w:r w:rsidRPr="00925CF8">
              <w:rPr>
                <w:rFonts w:asciiTheme="minorHAnsi" w:hAnsiTheme="minorHAnsi" w:cstheme="minorHAnsi"/>
                <w:b/>
                <w:sz w:val="22"/>
                <w:szCs w:val="24"/>
              </w:rPr>
              <w:t>Datum</w:t>
            </w:r>
          </w:p>
        </w:tc>
        <w:tc>
          <w:tcPr>
            <w:tcW w:w="5103" w:type="dxa"/>
            <w:vAlign w:val="center"/>
          </w:tcPr>
          <w:p w:rsidR="008E77F6" w:rsidRPr="00577911" w:rsidRDefault="008E77F6" w:rsidP="008E77F6">
            <w:pPr>
              <w:spacing w:line="280" w:lineRule="atLeas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E77F6" w:rsidRPr="00577911" w:rsidTr="00925CF8">
        <w:trPr>
          <w:trHeight w:val="586"/>
        </w:trPr>
        <w:tc>
          <w:tcPr>
            <w:tcW w:w="4536" w:type="dxa"/>
            <w:shd w:val="clear" w:color="auto" w:fill="D9D9D9" w:themeFill="background1" w:themeFillShade="D9"/>
            <w:vAlign w:val="center"/>
          </w:tcPr>
          <w:p w:rsidR="008E77F6" w:rsidRPr="00925CF8" w:rsidRDefault="008E77F6" w:rsidP="0099698B">
            <w:pPr>
              <w:spacing w:line="280" w:lineRule="atLeast"/>
              <w:rPr>
                <w:rFonts w:asciiTheme="minorHAnsi" w:hAnsiTheme="minorHAnsi" w:cstheme="minorHAnsi"/>
                <w:b/>
                <w:sz w:val="22"/>
                <w:szCs w:val="24"/>
              </w:rPr>
            </w:pPr>
            <w:r w:rsidRPr="00925CF8">
              <w:rPr>
                <w:rFonts w:asciiTheme="minorHAnsi" w:hAnsiTheme="minorHAnsi" w:cstheme="minorHAnsi"/>
                <w:b/>
                <w:sz w:val="22"/>
                <w:szCs w:val="24"/>
              </w:rPr>
              <w:t xml:space="preserve">Podpis osoby oprávněné </w:t>
            </w:r>
            <w:r w:rsidR="0099698B">
              <w:rPr>
                <w:rFonts w:asciiTheme="minorHAnsi" w:hAnsiTheme="minorHAnsi" w:cstheme="minorHAnsi"/>
                <w:b/>
                <w:sz w:val="22"/>
                <w:szCs w:val="24"/>
              </w:rPr>
              <w:t xml:space="preserve">jednat </w:t>
            </w:r>
            <w:r w:rsidRPr="00925CF8">
              <w:rPr>
                <w:rFonts w:asciiTheme="minorHAnsi" w:hAnsiTheme="minorHAnsi" w:cstheme="minorHAnsi"/>
                <w:b/>
                <w:sz w:val="22"/>
                <w:szCs w:val="24"/>
              </w:rPr>
              <w:t xml:space="preserve">za </w:t>
            </w:r>
            <w:r w:rsidR="000B5D29" w:rsidRPr="00925CF8">
              <w:rPr>
                <w:rFonts w:asciiTheme="minorHAnsi" w:hAnsiTheme="minorHAnsi" w:cstheme="minorHAnsi"/>
                <w:b/>
                <w:sz w:val="22"/>
                <w:szCs w:val="24"/>
              </w:rPr>
              <w:t>dodavatele</w:t>
            </w:r>
            <w:r w:rsidR="00925CF8">
              <w:rPr>
                <w:rFonts w:asciiTheme="minorHAnsi" w:hAnsiTheme="minorHAnsi" w:cstheme="minorHAnsi"/>
                <w:b/>
                <w:sz w:val="22"/>
                <w:szCs w:val="24"/>
              </w:rPr>
              <w:t xml:space="preserve"> </w:t>
            </w:r>
          </w:p>
        </w:tc>
        <w:tc>
          <w:tcPr>
            <w:tcW w:w="5103" w:type="dxa"/>
            <w:vAlign w:val="center"/>
          </w:tcPr>
          <w:p w:rsidR="008E77F6" w:rsidRPr="00577911" w:rsidRDefault="008E77F6" w:rsidP="008E77F6">
            <w:pPr>
              <w:spacing w:line="280" w:lineRule="atLeas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75403E" w:rsidRPr="00577911" w:rsidRDefault="0075403E" w:rsidP="00925CF8">
      <w:pPr>
        <w:rPr>
          <w:rFonts w:asciiTheme="minorHAnsi" w:hAnsiTheme="minorHAnsi" w:cstheme="minorHAnsi"/>
          <w:b/>
          <w:sz w:val="24"/>
          <w:szCs w:val="24"/>
        </w:rPr>
      </w:pPr>
    </w:p>
    <w:sectPr w:rsidR="0075403E" w:rsidRPr="00577911" w:rsidSect="009D219A">
      <w:headerReference w:type="default" r:id="rId9"/>
      <w:footerReference w:type="even" r:id="rId10"/>
      <w:pgSz w:w="11906" w:h="16838"/>
      <w:pgMar w:top="1805" w:right="1106" w:bottom="1258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3CDB" w:rsidRDefault="004D3CDB">
      <w:r>
        <w:separator/>
      </w:r>
    </w:p>
  </w:endnote>
  <w:endnote w:type="continuationSeparator" w:id="0">
    <w:p w:rsidR="004D3CDB" w:rsidRDefault="004D3C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F17" w:rsidRDefault="00C20F17" w:rsidP="005E37D8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C20F17" w:rsidRDefault="00C20F17" w:rsidP="005E37D8">
    <w:pPr>
      <w:pStyle w:val="Zpat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3CDB" w:rsidRDefault="004D3CDB">
      <w:r>
        <w:separator/>
      </w:r>
    </w:p>
  </w:footnote>
  <w:footnote w:type="continuationSeparator" w:id="0">
    <w:p w:rsidR="004D3CDB" w:rsidRDefault="004D3C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F17" w:rsidRDefault="009D219A" w:rsidP="00146F99">
    <w:pPr>
      <w:pStyle w:val="Zhlav"/>
      <w:tabs>
        <w:tab w:val="clear" w:pos="4536"/>
        <w:tab w:val="clear" w:pos="9072"/>
        <w:tab w:val="center" w:pos="4860"/>
      </w:tabs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0306ECCB" wp14:editId="3BB6EC75">
          <wp:simplePos x="0" y="0"/>
          <wp:positionH relativeFrom="column">
            <wp:posOffset>88900</wp:posOffset>
          </wp:positionH>
          <wp:positionV relativeFrom="paragraph">
            <wp:posOffset>22225</wp:posOffset>
          </wp:positionV>
          <wp:extent cx="3589020" cy="539750"/>
          <wp:effectExtent l="0" t="0" r="0" b="0"/>
          <wp:wrapTight wrapText="bothSides">
            <wp:wrapPolygon edited="0">
              <wp:start x="0" y="0"/>
              <wp:lineTo x="0" y="20584"/>
              <wp:lineTo x="21439" y="20584"/>
              <wp:lineTo x="21439" y="0"/>
              <wp:lineTo x="0" y="0"/>
            </wp:wrapPolygon>
          </wp:wrapTight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OPZ_UP_black-big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20" t="2960" b="1707"/>
                  <a:stretch/>
                </pic:blipFill>
                <pic:spPr bwMode="auto">
                  <a:xfrm>
                    <a:off x="0" y="0"/>
                    <a:ext cx="3589020" cy="5397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20F17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 w:val="0"/>
        <w:i w:val="0"/>
        <w:sz w:val="20"/>
        <w:szCs w:val="20"/>
      </w:rPr>
    </w:lvl>
    <w:lvl w:ilvl="1">
      <w:start w:val="1"/>
      <w:numFmt w:val="upperRoman"/>
      <w:lvlText w:val="%2."/>
      <w:lvlJc w:val="left"/>
      <w:pPr>
        <w:tabs>
          <w:tab w:val="num" w:pos="1080"/>
        </w:tabs>
        <w:ind w:left="1080" w:hanging="720"/>
      </w:pPr>
      <w:rPr>
        <w:b w:val="0"/>
        <w:i w:val="0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D"/>
    <w:multiLevelType w:val="multilevel"/>
    <w:tmpl w:val="0000000D"/>
    <w:name w:val="WW8Num13"/>
    <w:lvl w:ilvl="0">
      <w:start w:val="1"/>
      <w:numFmt w:val="lowerLetter"/>
      <w:lvlText w:val="%1)"/>
      <w:lvlJc w:val="left"/>
      <w:pPr>
        <w:tabs>
          <w:tab w:val="num" w:pos="795"/>
        </w:tabs>
        <w:ind w:left="795" w:hanging="435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>
    <w:nsid w:val="00A97F4E"/>
    <w:multiLevelType w:val="hybridMultilevel"/>
    <w:tmpl w:val="D5ACAFB2"/>
    <w:lvl w:ilvl="0" w:tplc="CD18A3A8">
      <w:start w:val="1"/>
      <w:numFmt w:val="lowerLetter"/>
      <w:lvlText w:val="%1)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 w:tplc="ADE486D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2576EA9"/>
    <w:multiLevelType w:val="hybridMultilevel"/>
    <w:tmpl w:val="5EA091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31615ED"/>
    <w:multiLevelType w:val="hybridMultilevel"/>
    <w:tmpl w:val="A8B01850"/>
    <w:lvl w:ilvl="0" w:tplc="EBDE3D08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4"/>
        </w:tabs>
        <w:ind w:left="24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4"/>
        </w:tabs>
        <w:ind w:left="32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4"/>
        </w:tabs>
        <w:ind w:left="39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4"/>
        </w:tabs>
        <w:ind w:left="46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8">
    <w:nsid w:val="0BEE61AF"/>
    <w:multiLevelType w:val="hybridMultilevel"/>
    <w:tmpl w:val="DBB425D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E131B98"/>
    <w:multiLevelType w:val="hybridMultilevel"/>
    <w:tmpl w:val="A358E15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3A847BA"/>
    <w:multiLevelType w:val="hybridMultilevel"/>
    <w:tmpl w:val="C2E2E8DA"/>
    <w:lvl w:ilvl="0" w:tplc="EBDE3D08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4"/>
        </w:tabs>
        <w:ind w:left="24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4"/>
        </w:tabs>
        <w:ind w:left="32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4"/>
        </w:tabs>
        <w:ind w:left="39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4"/>
        </w:tabs>
        <w:ind w:left="46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11">
    <w:nsid w:val="14792B4A"/>
    <w:multiLevelType w:val="hybridMultilevel"/>
    <w:tmpl w:val="C37261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4B816F9"/>
    <w:multiLevelType w:val="hybridMultilevel"/>
    <w:tmpl w:val="C8004E90"/>
    <w:lvl w:ilvl="0" w:tplc="51F0F42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90C0C4A"/>
    <w:multiLevelType w:val="hybridMultilevel"/>
    <w:tmpl w:val="344825A0"/>
    <w:lvl w:ilvl="0" w:tplc="0405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  <w:b w:val="0"/>
      </w:rPr>
    </w:lvl>
    <w:lvl w:ilvl="1" w:tplc="70FE5E7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6803DBC">
      <w:start w:val="18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D784C09"/>
    <w:multiLevelType w:val="hybridMultilevel"/>
    <w:tmpl w:val="67ACAEDC"/>
    <w:lvl w:ilvl="0" w:tplc="EBDE3D08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4"/>
        </w:tabs>
        <w:ind w:left="24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4"/>
        </w:tabs>
        <w:ind w:left="32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4"/>
        </w:tabs>
        <w:ind w:left="39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4"/>
        </w:tabs>
        <w:ind w:left="46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15">
    <w:nsid w:val="1F4840BD"/>
    <w:multiLevelType w:val="hybridMultilevel"/>
    <w:tmpl w:val="5D945F50"/>
    <w:lvl w:ilvl="0" w:tplc="18DC33F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1183B9C"/>
    <w:multiLevelType w:val="hybridMultilevel"/>
    <w:tmpl w:val="869CB03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45A5255"/>
    <w:multiLevelType w:val="hybridMultilevel"/>
    <w:tmpl w:val="A358E15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5DE6B78"/>
    <w:multiLevelType w:val="hybridMultilevel"/>
    <w:tmpl w:val="A358E15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B516F7A"/>
    <w:multiLevelType w:val="hybridMultilevel"/>
    <w:tmpl w:val="A358E15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EA3624C"/>
    <w:multiLevelType w:val="hybridMultilevel"/>
    <w:tmpl w:val="AFAE2462"/>
    <w:lvl w:ilvl="0" w:tplc="EBDE3D08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4E92C75A">
      <w:start w:val="1"/>
      <w:numFmt w:val="lowerLetter"/>
      <w:lvlText w:val="%2."/>
      <w:lvlJc w:val="left"/>
      <w:pPr>
        <w:tabs>
          <w:tab w:val="num" w:pos="2484"/>
        </w:tabs>
        <w:ind w:left="2484" w:hanging="360"/>
      </w:pPr>
      <w:rPr>
        <w:i w:val="0"/>
      </w:rPr>
    </w:lvl>
    <w:lvl w:ilvl="2" w:tplc="0405001B">
      <w:start w:val="1"/>
      <w:numFmt w:val="lowerRoman"/>
      <w:lvlText w:val="%3."/>
      <w:lvlJc w:val="right"/>
      <w:pPr>
        <w:tabs>
          <w:tab w:val="num" w:pos="3204"/>
        </w:tabs>
        <w:ind w:left="320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24"/>
        </w:tabs>
        <w:ind w:left="392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44"/>
        </w:tabs>
        <w:ind w:left="464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64"/>
        </w:tabs>
        <w:ind w:left="536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84"/>
        </w:tabs>
        <w:ind w:left="608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04"/>
        </w:tabs>
        <w:ind w:left="680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24"/>
        </w:tabs>
        <w:ind w:left="7524" w:hanging="180"/>
      </w:pPr>
    </w:lvl>
  </w:abstractNum>
  <w:abstractNum w:abstractNumId="21">
    <w:nsid w:val="2ED31849"/>
    <w:multiLevelType w:val="hybridMultilevel"/>
    <w:tmpl w:val="E0A0EAE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0EFF3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00901E8"/>
    <w:multiLevelType w:val="hybridMultilevel"/>
    <w:tmpl w:val="AAF063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0FE3688"/>
    <w:multiLevelType w:val="hybridMultilevel"/>
    <w:tmpl w:val="3612C19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0C2485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3432BC9C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  <w:color w:val="auto"/>
      </w:rPr>
    </w:lvl>
    <w:lvl w:ilvl="3" w:tplc="ADE486D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2E071CC"/>
    <w:multiLevelType w:val="hybridMultilevel"/>
    <w:tmpl w:val="FD348238"/>
    <w:lvl w:ilvl="0" w:tplc="ADE486DE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4"/>
        </w:tabs>
        <w:ind w:left="24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4"/>
        </w:tabs>
        <w:ind w:left="32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4"/>
        </w:tabs>
        <w:ind w:left="39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4"/>
        </w:tabs>
        <w:ind w:left="46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25">
    <w:nsid w:val="33017DB7"/>
    <w:multiLevelType w:val="hybridMultilevel"/>
    <w:tmpl w:val="0C624F14"/>
    <w:lvl w:ilvl="0" w:tplc="ADE486DE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26">
    <w:nsid w:val="34167D02"/>
    <w:multiLevelType w:val="hybridMultilevel"/>
    <w:tmpl w:val="F388408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7C42528"/>
    <w:multiLevelType w:val="singleLevel"/>
    <w:tmpl w:val="F67816B4"/>
    <w:lvl w:ilvl="0">
      <w:start w:val="1"/>
      <w:numFmt w:val="upperLetter"/>
      <w:pStyle w:val="Nadpis4"/>
      <w:lvlText w:val="%1)"/>
      <w:lvlJc w:val="left"/>
      <w:pPr>
        <w:tabs>
          <w:tab w:val="num" w:pos="1080"/>
        </w:tabs>
        <w:ind w:left="1080" w:hanging="840"/>
      </w:pPr>
      <w:rPr>
        <w:rFonts w:hint="default"/>
      </w:rPr>
    </w:lvl>
  </w:abstractNum>
  <w:abstractNum w:abstractNumId="28">
    <w:nsid w:val="3FD35479"/>
    <w:multiLevelType w:val="hybridMultilevel"/>
    <w:tmpl w:val="18AAA652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9">
    <w:nsid w:val="46F15C02"/>
    <w:multiLevelType w:val="hybridMultilevel"/>
    <w:tmpl w:val="C266449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86C0A51"/>
    <w:multiLevelType w:val="hybridMultilevel"/>
    <w:tmpl w:val="A358E15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D7F57D5"/>
    <w:multiLevelType w:val="hybridMultilevel"/>
    <w:tmpl w:val="8B5242CE"/>
    <w:lvl w:ilvl="0" w:tplc="EBDE3D08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4"/>
        </w:tabs>
        <w:ind w:left="24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4"/>
        </w:tabs>
        <w:ind w:left="32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4"/>
        </w:tabs>
        <w:ind w:left="39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4"/>
        </w:tabs>
        <w:ind w:left="46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32">
    <w:nsid w:val="4EB075CD"/>
    <w:multiLevelType w:val="hybridMultilevel"/>
    <w:tmpl w:val="FAF653C8"/>
    <w:lvl w:ilvl="0" w:tplc="B9AEBC8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3D14BF8"/>
    <w:multiLevelType w:val="hybridMultilevel"/>
    <w:tmpl w:val="F1F877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563781D"/>
    <w:multiLevelType w:val="hybridMultilevel"/>
    <w:tmpl w:val="3788DB60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>
    <w:nsid w:val="59AC75B5"/>
    <w:multiLevelType w:val="hybridMultilevel"/>
    <w:tmpl w:val="BEF09CE2"/>
    <w:lvl w:ilvl="0" w:tplc="2572D232">
      <w:start w:val="3"/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  <w:b w:val="0"/>
      </w:rPr>
    </w:lvl>
    <w:lvl w:ilvl="1" w:tplc="040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6">
    <w:nsid w:val="5EB22919"/>
    <w:multiLevelType w:val="hybridMultilevel"/>
    <w:tmpl w:val="C97E70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F992B4C"/>
    <w:multiLevelType w:val="hybridMultilevel"/>
    <w:tmpl w:val="A358E15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12D599F"/>
    <w:multiLevelType w:val="hybridMultilevel"/>
    <w:tmpl w:val="01B4B99C"/>
    <w:lvl w:ilvl="0" w:tplc="EBDE3D08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39">
    <w:nsid w:val="616D6558"/>
    <w:multiLevelType w:val="hybridMultilevel"/>
    <w:tmpl w:val="75F0E29E"/>
    <w:lvl w:ilvl="0" w:tplc="5A02603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6F7680D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32B45E8"/>
    <w:multiLevelType w:val="hybridMultilevel"/>
    <w:tmpl w:val="2FB6C772"/>
    <w:lvl w:ilvl="0" w:tplc="04050001">
      <w:start w:val="1"/>
      <w:numFmt w:val="bullet"/>
      <w:lvlText w:val=""/>
      <w:lvlJc w:val="left"/>
      <w:pPr>
        <w:tabs>
          <w:tab w:val="num" w:pos="2062"/>
        </w:tabs>
        <w:ind w:left="2062" w:hanging="360"/>
      </w:pPr>
      <w:rPr>
        <w:rFonts w:ascii="Symbol" w:hAnsi="Symbol" w:hint="default"/>
      </w:rPr>
    </w:lvl>
    <w:lvl w:ilvl="1" w:tplc="4E92C75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4A967D2"/>
    <w:multiLevelType w:val="hybridMultilevel"/>
    <w:tmpl w:val="7C6007D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E92C75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5A7030C"/>
    <w:multiLevelType w:val="hybridMultilevel"/>
    <w:tmpl w:val="2C565AC2"/>
    <w:lvl w:ilvl="0" w:tplc="04050003">
      <w:start w:val="1"/>
      <w:numFmt w:val="bullet"/>
      <w:lvlText w:val="o"/>
      <w:lvlJc w:val="left"/>
      <w:pPr>
        <w:tabs>
          <w:tab w:val="num" w:pos="2484"/>
        </w:tabs>
        <w:ind w:left="2484" w:hanging="360"/>
      </w:pPr>
      <w:rPr>
        <w:rFonts w:ascii="Courier New" w:hAnsi="Courier New" w:cs="Courier New" w:hint="default"/>
      </w:rPr>
    </w:lvl>
    <w:lvl w:ilvl="1" w:tplc="EBDE3D0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43">
    <w:nsid w:val="66D124EF"/>
    <w:multiLevelType w:val="hybridMultilevel"/>
    <w:tmpl w:val="505AE9D6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ADE486DE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6973259F"/>
    <w:multiLevelType w:val="hybridMultilevel"/>
    <w:tmpl w:val="0C4E680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69AC2C31"/>
    <w:multiLevelType w:val="hybridMultilevel"/>
    <w:tmpl w:val="0A1898FE"/>
    <w:lvl w:ilvl="0" w:tplc="EBDE3D08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85AA58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0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6A7D0A1D"/>
    <w:multiLevelType w:val="hybridMultilevel"/>
    <w:tmpl w:val="A8925F1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DAD4FE1"/>
    <w:multiLevelType w:val="hybridMultilevel"/>
    <w:tmpl w:val="7490414E"/>
    <w:lvl w:ilvl="0" w:tplc="2F0A19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6EF21209"/>
    <w:multiLevelType w:val="hybridMultilevel"/>
    <w:tmpl w:val="A358E15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72D1090C"/>
    <w:multiLevelType w:val="hybridMultilevel"/>
    <w:tmpl w:val="20FCA9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754119E9"/>
    <w:multiLevelType w:val="hybridMultilevel"/>
    <w:tmpl w:val="A358E15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794D5517"/>
    <w:multiLevelType w:val="hybridMultilevel"/>
    <w:tmpl w:val="2F4026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7CE4193B"/>
    <w:multiLevelType w:val="hybridMultilevel"/>
    <w:tmpl w:val="001C8CDE"/>
    <w:lvl w:ilvl="0" w:tplc="A4DC25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7E850F12"/>
    <w:multiLevelType w:val="hybridMultilevel"/>
    <w:tmpl w:val="20FCA9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7FDB3E00"/>
    <w:multiLevelType w:val="hybridMultilevel"/>
    <w:tmpl w:val="3B42B59E"/>
    <w:lvl w:ilvl="0" w:tplc="0A580BB8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7"/>
  </w:num>
  <w:num w:numId="3">
    <w:abstractNumId w:val="5"/>
  </w:num>
  <w:num w:numId="4">
    <w:abstractNumId w:val="39"/>
  </w:num>
  <w:num w:numId="5">
    <w:abstractNumId w:val="21"/>
  </w:num>
  <w:num w:numId="6">
    <w:abstractNumId w:val="30"/>
  </w:num>
  <w:num w:numId="7">
    <w:abstractNumId w:val="52"/>
  </w:num>
  <w:num w:numId="8">
    <w:abstractNumId w:val="34"/>
  </w:num>
  <w:num w:numId="9">
    <w:abstractNumId w:val="12"/>
  </w:num>
  <w:num w:numId="10">
    <w:abstractNumId w:val="43"/>
  </w:num>
  <w:num w:numId="11">
    <w:abstractNumId w:val="28"/>
  </w:num>
  <w:num w:numId="12">
    <w:abstractNumId w:val="13"/>
  </w:num>
  <w:num w:numId="13">
    <w:abstractNumId w:val="14"/>
  </w:num>
  <w:num w:numId="14">
    <w:abstractNumId w:val="10"/>
  </w:num>
  <w:num w:numId="15">
    <w:abstractNumId w:val="38"/>
  </w:num>
  <w:num w:numId="16">
    <w:abstractNumId w:val="31"/>
  </w:num>
  <w:num w:numId="17">
    <w:abstractNumId w:val="47"/>
  </w:num>
  <w:num w:numId="18">
    <w:abstractNumId w:val="54"/>
  </w:num>
  <w:num w:numId="19">
    <w:abstractNumId w:val="41"/>
  </w:num>
  <w:num w:numId="20">
    <w:abstractNumId w:val="40"/>
  </w:num>
  <w:num w:numId="21">
    <w:abstractNumId w:val="7"/>
  </w:num>
  <w:num w:numId="22">
    <w:abstractNumId w:val="20"/>
  </w:num>
  <w:num w:numId="23">
    <w:abstractNumId w:val="49"/>
  </w:num>
  <w:num w:numId="24">
    <w:abstractNumId w:val="45"/>
  </w:num>
  <w:num w:numId="25">
    <w:abstractNumId w:val="32"/>
  </w:num>
  <w:num w:numId="26">
    <w:abstractNumId w:val="42"/>
  </w:num>
  <w:num w:numId="27">
    <w:abstractNumId w:val="25"/>
  </w:num>
  <w:num w:numId="28">
    <w:abstractNumId w:val="23"/>
  </w:num>
  <w:num w:numId="29">
    <w:abstractNumId w:val="24"/>
  </w:num>
  <w:num w:numId="30">
    <w:abstractNumId w:val="16"/>
  </w:num>
  <w:num w:numId="31">
    <w:abstractNumId w:val="44"/>
  </w:num>
  <w:num w:numId="32">
    <w:abstractNumId w:val="53"/>
  </w:num>
  <w:num w:numId="33">
    <w:abstractNumId w:val="18"/>
  </w:num>
  <w:num w:numId="34">
    <w:abstractNumId w:val="17"/>
  </w:num>
  <w:num w:numId="35">
    <w:abstractNumId w:val="48"/>
  </w:num>
  <w:num w:numId="36">
    <w:abstractNumId w:val="37"/>
  </w:num>
  <w:num w:numId="37">
    <w:abstractNumId w:val="9"/>
  </w:num>
  <w:num w:numId="38">
    <w:abstractNumId w:val="8"/>
  </w:num>
  <w:num w:numId="39">
    <w:abstractNumId w:val="6"/>
  </w:num>
  <w:num w:numId="40">
    <w:abstractNumId w:val="26"/>
  </w:num>
  <w:num w:numId="41">
    <w:abstractNumId w:val="29"/>
  </w:num>
  <w:num w:numId="42">
    <w:abstractNumId w:val="33"/>
  </w:num>
  <w:num w:numId="43">
    <w:abstractNumId w:val="46"/>
  </w:num>
  <w:num w:numId="44">
    <w:abstractNumId w:val="22"/>
  </w:num>
  <w:num w:numId="45">
    <w:abstractNumId w:val="51"/>
  </w:num>
  <w:num w:numId="46">
    <w:abstractNumId w:val="15"/>
  </w:num>
  <w:num w:numId="47">
    <w:abstractNumId w:val="50"/>
  </w:num>
  <w:num w:numId="48">
    <w:abstractNumId w:val="19"/>
  </w:num>
  <w:num w:numId="49">
    <w:abstractNumId w:val="36"/>
  </w:num>
  <w:num w:numId="50">
    <w:abstractNumId w:val="35"/>
  </w:num>
  <w:num w:numId="51">
    <w:abstractNumId w:val="11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BA3"/>
    <w:rsid w:val="00017717"/>
    <w:rsid w:val="0005426D"/>
    <w:rsid w:val="00061978"/>
    <w:rsid w:val="00065AEC"/>
    <w:rsid w:val="00073023"/>
    <w:rsid w:val="000B0B75"/>
    <w:rsid w:val="000B5D29"/>
    <w:rsid w:val="001032E1"/>
    <w:rsid w:val="00120B5B"/>
    <w:rsid w:val="00123C75"/>
    <w:rsid w:val="00124BA3"/>
    <w:rsid w:val="00146F99"/>
    <w:rsid w:val="001A5708"/>
    <w:rsid w:val="001C07B6"/>
    <w:rsid w:val="001C5396"/>
    <w:rsid w:val="0026417B"/>
    <w:rsid w:val="002838CC"/>
    <w:rsid w:val="002B59F4"/>
    <w:rsid w:val="002C0D56"/>
    <w:rsid w:val="00396687"/>
    <w:rsid w:val="003D6B99"/>
    <w:rsid w:val="003F1FEE"/>
    <w:rsid w:val="004031A6"/>
    <w:rsid w:val="00416E91"/>
    <w:rsid w:val="004267DD"/>
    <w:rsid w:val="004C2D9D"/>
    <w:rsid w:val="004D3CDB"/>
    <w:rsid w:val="004E7A50"/>
    <w:rsid w:val="00500895"/>
    <w:rsid w:val="0055111D"/>
    <w:rsid w:val="00553003"/>
    <w:rsid w:val="00577911"/>
    <w:rsid w:val="005932E3"/>
    <w:rsid w:val="005B1276"/>
    <w:rsid w:val="005E0853"/>
    <w:rsid w:val="005E25C2"/>
    <w:rsid w:val="005E37D8"/>
    <w:rsid w:val="00614EF8"/>
    <w:rsid w:val="006226D3"/>
    <w:rsid w:val="0062317A"/>
    <w:rsid w:val="006325E7"/>
    <w:rsid w:val="00683D3B"/>
    <w:rsid w:val="006A6581"/>
    <w:rsid w:val="006C49B4"/>
    <w:rsid w:val="00713C4A"/>
    <w:rsid w:val="00722C55"/>
    <w:rsid w:val="00723D79"/>
    <w:rsid w:val="0075403E"/>
    <w:rsid w:val="00755E84"/>
    <w:rsid w:val="00781906"/>
    <w:rsid w:val="007C4691"/>
    <w:rsid w:val="007E6E35"/>
    <w:rsid w:val="00877D94"/>
    <w:rsid w:val="0089651E"/>
    <w:rsid w:val="008E77F6"/>
    <w:rsid w:val="00900CB5"/>
    <w:rsid w:val="009063BC"/>
    <w:rsid w:val="00925CF8"/>
    <w:rsid w:val="009437FA"/>
    <w:rsid w:val="00944AA2"/>
    <w:rsid w:val="00951CF7"/>
    <w:rsid w:val="00970D64"/>
    <w:rsid w:val="00995AA3"/>
    <w:rsid w:val="0099698B"/>
    <w:rsid w:val="009D0DD0"/>
    <w:rsid w:val="009D219A"/>
    <w:rsid w:val="00AB2262"/>
    <w:rsid w:val="00AB3E2C"/>
    <w:rsid w:val="00B10E4A"/>
    <w:rsid w:val="00B200C0"/>
    <w:rsid w:val="00B2473A"/>
    <w:rsid w:val="00C024A7"/>
    <w:rsid w:val="00C1296E"/>
    <w:rsid w:val="00C20F17"/>
    <w:rsid w:val="00C91255"/>
    <w:rsid w:val="00CB1DF6"/>
    <w:rsid w:val="00CC00A4"/>
    <w:rsid w:val="00CF1FD3"/>
    <w:rsid w:val="00D42ED9"/>
    <w:rsid w:val="00D900A1"/>
    <w:rsid w:val="00D94C29"/>
    <w:rsid w:val="00D965CE"/>
    <w:rsid w:val="00DB29B7"/>
    <w:rsid w:val="00DD1215"/>
    <w:rsid w:val="00E17450"/>
    <w:rsid w:val="00E77EB8"/>
    <w:rsid w:val="00EE3B26"/>
    <w:rsid w:val="00EF6F48"/>
    <w:rsid w:val="00F27981"/>
    <w:rsid w:val="00F315DC"/>
    <w:rsid w:val="00F72271"/>
    <w:rsid w:val="00F84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2317A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Nadpis1">
    <w:name w:val="heading 1"/>
    <w:basedOn w:val="Normln"/>
    <w:next w:val="Normln"/>
    <w:link w:val="Nadpis1Char"/>
    <w:qFormat/>
    <w:rsid w:val="004E7A50"/>
    <w:pPr>
      <w:keepNext/>
      <w:outlineLvl w:val="0"/>
    </w:pPr>
    <w:rPr>
      <w:rFonts w:ascii="Times New Roman" w:hAnsi="Times New Roman"/>
      <w:b/>
      <w:sz w:val="32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4E7A50"/>
    <w:pPr>
      <w:keepNext/>
      <w:tabs>
        <w:tab w:val="num" w:pos="1080"/>
      </w:tabs>
      <w:suppressAutoHyphens/>
      <w:ind w:left="1080" w:hanging="720"/>
      <w:outlineLvl w:val="1"/>
    </w:pPr>
    <w:rPr>
      <w:rFonts w:ascii="Times New Roman" w:hAnsi="Times New Roman"/>
      <w:b/>
      <w:sz w:val="28"/>
      <w:lang w:eastAsia="ar-SA"/>
    </w:rPr>
  </w:style>
  <w:style w:type="paragraph" w:styleId="Nadpis3">
    <w:name w:val="heading 3"/>
    <w:basedOn w:val="Normln"/>
    <w:next w:val="Normln"/>
    <w:link w:val="Nadpis3Char"/>
    <w:qFormat/>
    <w:rsid w:val="004E7A50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2"/>
    </w:pPr>
    <w:rPr>
      <w:rFonts w:ascii="Times New Roman" w:hAnsi="Times New Roman" w:cs="Arial"/>
      <w:sz w:val="32"/>
      <w:szCs w:val="32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4E7A50"/>
    <w:pPr>
      <w:keepNext/>
      <w:numPr>
        <w:numId w:val="2"/>
      </w:numPr>
      <w:outlineLvl w:val="3"/>
    </w:pPr>
    <w:rPr>
      <w:rFonts w:ascii="Times New Roman" w:hAnsi="Times New Roman"/>
      <w:b/>
      <w:sz w:val="24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4E7A50"/>
    <w:pPr>
      <w:keepNext/>
      <w:suppressAutoHyphens/>
      <w:outlineLvl w:val="4"/>
    </w:pPr>
    <w:rPr>
      <w:b/>
      <w:color w:val="0000FF"/>
      <w:sz w:val="24"/>
      <w:szCs w:val="28"/>
      <w:lang w:eastAsia="ar-SA"/>
    </w:rPr>
  </w:style>
  <w:style w:type="paragraph" w:styleId="Nadpis6">
    <w:name w:val="heading 6"/>
    <w:basedOn w:val="Normln"/>
    <w:next w:val="Normln"/>
    <w:link w:val="Nadpis6Char"/>
    <w:qFormat/>
    <w:rsid w:val="004E7A50"/>
    <w:pPr>
      <w:keepNext/>
      <w:suppressAutoHyphens/>
      <w:outlineLvl w:val="5"/>
    </w:pPr>
    <w:rPr>
      <w:b/>
      <w:sz w:val="28"/>
      <w:szCs w:val="28"/>
      <w:u w:val="single"/>
      <w:lang w:eastAsia="ar-SA"/>
    </w:rPr>
  </w:style>
  <w:style w:type="paragraph" w:styleId="Nadpis7">
    <w:name w:val="heading 7"/>
    <w:basedOn w:val="Normln"/>
    <w:next w:val="Normln"/>
    <w:link w:val="Nadpis7Char"/>
    <w:qFormat/>
    <w:rsid w:val="004E7A50"/>
    <w:pPr>
      <w:keepNext/>
      <w:suppressAutoHyphens/>
      <w:ind w:left="-540"/>
      <w:jc w:val="both"/>
      <w:outlineLvl w:val="6"/>
    </w:pPr>
    <w:rPr>
      <w:b/>
      <w:bCs/>
      <w:color w:val="0000FF"/>
      <w:sz w:val="24"/>
      <w:szCs w:val="24"/>
      <w:lang w:eastAsia="ar-SA"/>
    </w:rPr>
  </w:style>
  <w:style w:type="paragraph" w:styleId="Nadpis8">
    <w:name w:val="heading 8"/>
    <w:basedOn w:val="Normln"/>
    <w:next w:val="Normln"/>
    <w:link w:val="Nadpis8Char"/>
    <w:qFormat/>
    <w:rsid w:val="004E7A50"/>
    <w:pPr>
      <w:keepNext/>
      <w:suppressAutoHyphens/>
      <w:ind w:left="-180" w:hanging="360"/>
      <w:jc w:val="both"/>
      <w:outlineLvl w:val="7"/>
    </w:pPr>
    <w:rPr>
      <w:b/>
      <w:bCs/>
      <w:color w:val="0000FF"/>
      <w:sz w:val="24"/>
      <w:szCs w:val="24"/>
      <w:lang w:eastAsia="ar-SA"/>
    </w:rPr>
  </w:style>
  <w:style w:type="paragraph" w:styleId="Nadpis9">
    <w:name w:val="heading 9"/>
    <w:basedOn w:val="Normln"/>
    <w:next w:val="Normln"/>
    <w:link w:val="Nadpis9Char"/>
    <w:qFormat/>
    <w:rsid w:val="004E7A50"/>
    <w:pPr>
      <w:keepNext/>
      <w:suppressAutoHyphens/>
      <w:jc w:val="both"/>
      <w:outlineLvl w:val="8"/>
    </w:pPr>
    <w:rPr>
      <w:b/>
      <w:color w:val="0000FF"/>
      <w:sz w:val="24"/>
      <w:szCs w:val="28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E7A50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4E7A5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dpis3Char">
    <w:name w:val="Nadpis 3 Char"/>
    <w:basedOn w:val="Standardnpsmoodstavce"/>
    <w:link w:val="Nadpis3"/>
    <w:rsid w:val="004E7A50"/>
    <w:rPr>
      <w:rFonts w:ascii="Times New Roman" w:eastAsia="Times New Roman" w:hAnsi="Times New Roman" w:cs="Arial"/>
      <w:sz w:val="32"/>
      <w:szCs w:val="32"/>
      <w:lang w:eastAsia="cs-CZ"/>
    </w:rPr>
  </w:style>
  <w:style w:type="character" w:customStyle="1" w:styleId="Nadpis4Char">
    <w:name w:val="Nadpis 4 Char"/>
    <w:basedOn w:val="Standardnpsmoodstavce"/>
    <w:link w:val="Nadpis4"/>
    <w:rsid w:val="004E7A5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4E7A50"/>
    <w:rPr>
      <w:rFonts w:ascii="Arial" w:eastAsia="Times New Roman" w:hAnsi="Arial" w:cs="Times New Roman"/>
      <w:b/>
      <w:color w:val="0000FF"/>
      <w:sz w:val="24"/>
      <w:szCs w:val="28"/>
      <w:lang w:eastAsia="ar-SA"/>
    </w:rPr>
  </w:style>
  <w:style w:type="character" w:customStyle="1" w:styleId="Nadpis6Char">
    <w:name w:val="Nadpis 6 Char"/>
    <w:basedOn w:val="Standardnpsmoodstavce"/>
    <w:link w:val="Nadpis6"/>
    <w:rsid w:val="004E7A50"/>
    <w:rPr>
      <w:rFonts w:ascii="Arial" w:eastAsia="Times New Roman" w:hAnsi="Arial" w:cs="Times New Roman"/>
      <w:b/>
      <w:sz w:val="28"/>
      <w:szCs w:val="28"/>
      <w:u w:val="single"/>
      <w:lang w:eastAsia="ar-SA"/>
    </w:rPr>
  </w:style>
  <w:style w:type="character" w:customStyle="1" w:styleId="Nadpis7Char">
    <w:name w:val="Nadpis 7 Char"/>
    <w:basedOn w:val="Standardnpsmoodstavce"/>
    <w:link w:val="Nadpis7"/>
    <w:rsid w:val="004E7A50"/>
    <w:rPr>
      <w:rFonts w:ascii="Arial" w:eastAsia="Times New Roman" w:hAnsi="Arial" w:cs="Times New Roman"/>
      <w:b/>
      <w:bCs/>
      <w:color w:val="0000FF"/>
      <w:sz w:val="24"/>
      <w:szCs w:val="24"/>
      <w:lang w:eastAsia="ar-SA"/>
    </w:rPr>
  </w:style>
  <w:style w:type="character" w:customStyle="1" w:styleId="Nadpis8Char">
    <w:name w:val="Nadpis 8 Char"/>
    <w:basedOn w:val="Standardnpsmoodstavce"/>
    <w:link w:val="Nadpis8"/>
    <w:rsid w:val="004E7A50"/>
    <w:rPr>
      <w:rFonts w:ascii="Arial" w:eastAsia="Times New Roman" w:hAnsi="Arial" w:cs="Times New Roman"/>
      <w:b/>
      <w:bCs/>
      <w:color w:val="0000FF"/>
      <w:sz w:val="24"/>
      <w:szCs w:val="24"/>
      <w:lang w:eastAsia="ar-SA"/>
    </w:rPr>
  </w:style>
  <w:style w:type="character" w:customStyle="1" w:styleId="Nadpis9Char">
    <w:name w:val="Nadpis 9 Char"/>
    <w:basedOn w:val="Standardnpsmoodstavce"/>
    <w:link w:val="Nadpis9"/>
    <w:rsid w:val="004E7A50"/>
    <w:rPr>
      <w:rFonts w:ascii="Arial" w:eastAsia="Times New Roman" w:hAnsi="Arial" w:cs="Times New Roman"/>
      <w:b/>
      <w:color w:val="0000FF"/>
      <w:sz w:val="24"/>
      <w:szCs w:val="28"/>
      <w:lang w:eastAsia="ar-SA"/>
    </w:rPr>
  </w:style>
  <w:style w:type="numbering" w:customStyle="1" w:styleId="Bezseznamu1">
    <w:name w:val="Bez seznamu1"/>
    <w:next w:val="Bezseznamu"/>
    <w:semiHidden/>
    <w:rsid w:val="004E7A50"/>
  </w:style>
  <w:style w:type="paragraph" w:styleId="Zhlav">
    <w:name w:val="header"/>
    <w:basedOn w:val="Normln"/>
    <w:link w:val="ZhlavChar"/>
    <w:rsid w:val="004E7A50"/>
    <w:pPr>
      <w:tabs>
        <w:tab w:val="center" w:pos="4536"/>
        <w:tab w:val="right" w:pos="9072"/>
      </w:tabs>
      <w:suppressAutoHyphens/>
    </w:pPr>
    <w:rPr>
      <w:lang w:eastAsia="ar-SA"/>
    </w:rPr>
  </w:style>
  <w:style w:type="character" w:customStyle="1" w:styleId="ZhlavChar">
    <w:name w:val="Záhlaví Char"/>
    <w:basedOn w:val="Standardnpsmoodstavce"/>
    <w:link w:val="Zhlav"/>
    <w:rsid w:val="004E7A50"/>
    <w:rPr>
      <w:rFonts w:ascii="Arial" w:eastAsia="Times New Roman" w:hAnsi="Arial" w:cs="Times New Roman"/>
      <w:sz w:val="20"/>
      <w:szCs w:val="20"/>
      <w:lang w:eastAsia="ar-SA"/>
    </w:rPr>
  </w:style>
  <w:style w:type="paragraph" w:styleId="Zpat">
    <w:name w:val="footer"/>
    <w:basedOn w:val="Normln"/>
    <w:link w:val="ZpatChar"/>
    <w:rsid w:val="004E7A50"/>
    <w:pPr>
      <w:tabs>
        <w:tab w:val="center" w:pos="4536"/>
        <w:tab w:val="right" w:pos="9072"/>
      </w:tabs>
      <w:suppressAutoHyphens/>
    </w:pPr>
    <w:rPr>
      <w:lang w:eastAsia="ar-SA"/>
    </w:rPr>
  </w:style>
  <w:style w:type="character" w:customStyle="1" w:styleId="ZpatChar">
    <w:name w:val="Zápatí Char"/>
    <w:basedOn w:val="Standardnpsmoodstavce"/>
    <w:link w:val="Zpat"/>
    <w:rsid w:val="004E7A50"/>
    <w:rPr>
      <w:rFonts w:ascii="Arial" w:eastAsia="Times New Roman" w:hAnsi="Arial" w:cs="Times New Roman"/>
      <w:sz w:val="20"/>
      <w:szCs w:val="20"/>
      <w:lang w:eastAsia="ar-SA"/>
    </w:rPr>
  </w:style>
  <w:style w:type="character" w:styleId="slostrnky">
    <w:name w:val="page number"/>
    <w:basedOn w:val="Standardnpsmoodstavce"/>
    <w:rsid w:val="004E7A50"/>
  </w:style>
  <w:style w:type="character" w:styleId="Hypertextovodkaz">
    <w:name w:val="Hyperlink"/>
    <w:rsid w:val="004E7A50"/>
    <w:rPr>
      <w:color w:val="0000FF"/>
      <w:u w:val="single"/>
    </w:rPr>
  </w:style>
  <w:style w:type="paragraph" w:styleId="Zkladntext">
    <w:name w:val="Body Text"/>
    <w:basedOn w:val="Normln"/>
    <w:link w:val="ZkladntextChar"/>
    <w:rsid w:val="004E7A50"/>
    <w:pPr>
      <w:suppressAutoHyphens/>
      <w:spacing w:after="120"/>
    </w:pPr>
    <w:rPr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4E7A50"/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StylZkladntextPed6b">
    <w:name w:val="Styl Základní text + Před:  6 b."/>
    <w:basedOn w:val="Zkladntext"/>
    <w:rsid w:val="004E7A50"/>
    <w:pPr>
      <w:widowControl w:val="0"/>
      <w:spacing w:before="120" w:after="0"/>
      <w:jc w:val="both"/>
    </w:pPr>
    <w:rPr>
      <w:rFonts w:ascii="Garamond" w:hAnsi="Garamond"/>
      <w:szCs w:val="20"/>
    </w:rPr>
  </w:style>
  <w:style w:type="paragraph" w:customStyle="1" w:styleId="Zkladntext31">
    <w:name w:val="Základní text 31"/>
    <w:basedOn w:val="Normln"/>
    <w:rsid w:val="004E7A50"/>
    <w:pPr>
      <w:suppressAutoHyphens/>
    </w:pPr>
    <w:rPr>
      <w:b/>
      <w:sz w:val="24"/>
      <w:szCs w:val="28"/>
      <w:lang w:eastAsia="ar-SA"/>
    </w:rPr>
  </w:style>
  <w:style w:type="paragraph" w:customStyle="1" w:styleId="Zkladntextodsazen21">
    <w:name w:val="Základní text odsazený 21"/>
    <w:basedOn w:val="Normln"/>
    <w:rsid w:val="004E7A50"/>
    <w:pPr>
      <w:suppressAutoHyphens/>
      <w:ind w:left="709"/>
    </w:pPr>
    <w:rPr>
      <w:color w:val="0000FF"/>
      <w:sz w:val="24"/>
      <w:szCs w:val="24"/>
      <w:lang w:eastAsia="ar-SA"/>
    </w:rPr>
  </w:style>
  <w:style w:type="paragraph" w:customStyle="1" w:styleId="Textbodu">
    <w:name w:val="Text bodu"/>
    <w:basedOn w:val="Normln"/>
    <w:rsid w:val="004E7A50"/>
    <w:pPr>
      <w:tabs>
        <w:tab w:val="left" w:pos="850"/>
      </w:tabs>
      <w:suppressAutoHyphens/>
      <w:ind w:left="850" w:hanging="425"/>
      <w:jc w:val="both"/>
    </w:pPr>
    <w:rPr>
      <w:lang w:eastAsia="ar-SA"/>
    </w:rPr>
  </w:style>
  <w:style w:type="paragraph" w:customStyle="1" w:styleId="Textparagrafu">
    <w:name w:val="Text paragrafu"/>
    <w:basedOn w:val="Normln"/>
    <w:rsid w:val="004E7A50"/>
    <w:pPr>
      <w:suppressAutoHyphens/>
      <w:spacing w:before="240"/>
      <w:ind w:firstLine="425"/>
      <w:jc w:val="both"/>
    </w:pPr>
    <w:rPr>
      <w:rFonts w:ascii="Verdana" w:hAnsi="Verdana"/>
      <w:lang w:eastAsia="ar-SA"/>
    </w:rPr>
  </w:style>
  <w:style w:type="paragraph" w:styleId="Obsah1">
    <w:name w:val="toc 1"/>
    <w:basedOn w:val="Normln"/>
    <w:next w:val="Normln"/>
    <w:uiPriority w:val="39"/>
    <w:rsid w:val="004E7A50"/>
    <w:pPr>
      <w:suppressAutoHyphens/>
      <w:spacing w:before="120" w:after="120"/>
      <w:jc w:val="both"/>
    </w:pPr>
    <w:rPr>
      <w:rFonts w:ascii="Verdana" w:hAnsi="Verdana"/>
      <w:b/>
      <w:bCs/>
      <w:caps/>
      <w:sz w:val="24"/>
      <w:lang w:eastAsia="ar-SA"/>
    </w:rPr>
  </w:style>
  <w:style w:type="paragraph" w:styleId="Odstavecseseznamem">
    <w:name w:val="List Paragraph"/>
    <w:basedOn w:val="Normln"/>
    <w:uiPriority w:val="34"/>
    <w:qFormat/>
    <w:rsid w:val="004E7A50"/>
    <w:pPr>
      <w:suppressAutoHyphens/>
      <w:ind w:left="708"/>
    </w:pPr>
    <w:rPr>
      <w:lang w:eastAsia="ar-SA"/>
    </w:rPr>
  </w:style>
  <w:style w:type="character" w:styleId="Odkaznakoment">
    <w:name w:val="annotation reference"/>
    <w:rsid w:val="004E7A50"/>
    <w:rPr>
      <w:sz w:val="16"/>
      <w:szCs w:val="16"/>
    </w:rPr>
  </w:style>
  <w:style w:type="paragraph" w:styleId="Textkomente">
    <w:name w:val="annotation text"/>
    <w:basedOn w:val="Normln"/>
    <w:link w:val="TextkomenteChar"/>
    <w:rsid w:val="004E7A50"/>
    <w:pPr>
      <w:suppressAutoHyphens/>
    </w:pPr>
    <w:rPr>
      <w:lang w:eastAsia="ar-SA"/>
    </w:rPr>
  </w:style>
  <w:style w:type="character" w:customStyle="1" w:styleId="TextkomenteChar">
    <w:name w:val="Text komentáře Char"/>
    <w:basedOn w:val="Standardnpsmoodstavce"/>
    <w:link w:val="Textkomente"/>
    <w:rsid w:val="004E7A50"/>
    <w:rPr>
      <w:rFonts w:ascii="Arial" w:eastAsia="Times New Roman" w:hAnsi="Arial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rsid w:val="004E7A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4E7A50"/>
    <w:rPr>
      <w:rFonts w:ascii="Arial" w:eastAsia="Times New Roman" w:hAnsi="Arial" w:cs="Times New Roman"/>
      <w:b/>
      <w:bCs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rsid w:val="004E7A50"/>
    <w:pPr>
      <w:suppressAutoHyphens/>
    </w:pPr>
    <w:rPr>
      <w:rFonts w:ascii="Tahoma" w:hAnsi="Tahoma" w:cs="Tahoma"/>
      <w:sz w:val="16"/>
      <w:szCs w:val="16"/>
      <w:lang w:eastAsia="ar-SA"/>
    </w:rPr>
  </w:style>
  <w:style w:type="character" w:customStyle="1" w:styleId="TextbublinyChar">
    <w:name w:val="Text bubliny Char"/>
    <w:basedOn w:val="Standardnpsmoodstavce"/>
    <w:link w:val="Textbubliny"/>
    <w:rsid w:val="004E7A50"/>
    <w:rPr>
      <w:rFonts w:ascii="Tahoma" w:eastAsia="Times New Roman" w:hAnsi="Tahoma" w:cs="Tahoma"/>
      <w:sz w:val="16"/>
      <w:szCs w:val="16"/>
      <w:lang w:eastAsia="ar-SA"/>
    </w:rPr>
  </w:style>
  <w:style w:type="numbering" w:customStyle="1" w:styleId="Bezseznamu11">
    <w:name w:val="Bez seznamu11"/>
    <w:next w:val="Bezseznamu"/>
    <w:semiHidden/>
    <w:rsid w:val="004E7A50"/>
  </w:style>
  <w:style w:type="paragraph" w:styleId="Zkladntextodsazen2">
    <w:name w:val="Body Text Indent 2"/>
    <w:basedOn w:val="Normln"/>
    <w:link w:val="Zkladntextodsazen2Char"/>
    <w:rsid w:val="004E7A50"/>
    <w:pPr>
      <w:ind w:left="709"/>
    </w:pPr>
    <w:rPr>
      <w:color w:val="0000FF"/>
      <w:sz w:val="24"/>
      <w:szCs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4E7A50"/>
    <w:rPr>
      <w:rFonts w:ascii="Arial" w:eastAsia="Times New Roman" w:hAnsi="Arial" w:cs="Times New Roman"/>
      <w:color w:val="0000FF"/>
      <w:sz w:val="24"/>
      <w:szCs w:val="24"/>
      <w:lang w:eastAsia="cs-CZ"/>
    </w:rPr>
  </w:style>
  <w:style w:type="paragraph" w:styleId="Zkladntext3">
    <w:name w:val="Body Text 3"/>
    <w:basedOn w:val="Normln"/>
    <w:link w:val="Zkladntext3Char"/>
    <w:rsid w:val="004E7A50"/>
    <w:rPr>
      <w:b/>
      <w:sz w:val="24"/>
      <w:szCs w:val="28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4E7A50"/>
    <w:rPr>
      <w:rFonts w:ascii="Arial" w:eastAsia="Times New Roman" w:hAnsi="Arial" w:cs="Times New Roman"/>
      <w:b/>
      <w:sz w:val="24"/>
      <w:szCs w:val="28"/>
      <w:lang w:eastAsia="cs-CZ"/>
    </w:rPr>
  </w:style>
  <w:style w:type="paragraph" w:styleId="Zkladntextodsazen3">
    <w:name w:val="Body Text Indent 3"/>
    <w:basedOn w:val="Normln"/>
    <w:link w:val="Zkladntextodsazen3Char"/>
    <w:rsid w:val="004E7A50"/>
    <w:pPr>
      <w:ind w:left="360"/>
      <w:jc w:val="both"/>
    </w:pPr>
    <w:rPr>
      <w:color w:val="0000FF"/>
      <w:sz w:val="22"/>
      <w:szCs w:val="22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4E7A50"/>
    <w:rPr>
      <w:rFonts w:ascii="Arial" w:eastAsia="Times New Roman" w:hAnsi="Arial" w:cs="Times New Roman"/>
      <w:color w:val="0000FF"/>
      <w:lang w:eastAsia="cs-CZ"/>
    </w:rPr>
  </w:style>
  <w:style w:type="paragraph" w:styleId="Zkladntextodsazen">
    <w:name w:val="Body Text Indent"/>
    <w:basedOn w:val="Normln"/>
    <w:link w:val="ZkladntextodsazenChar"/>
    <w:rsid w:val="004E7A50"/>
    <w:pPr>
      <w:spacing w:after="120"/>
      <w:ind w:left="283"/>
    </w:pPr>
    <w:rPr>
      <w:sz w:val="24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4E7A50"/>
    <w:rPr>
      <w:rFonts w:ascii="Arial" w:eastAsia="Times New Roman" w:hAnsi="Arial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4E7A50"/>
    <w:pPr>
      <w:spacing w:after="120" w:line="480" w:lineRule="auto"/>
    </w:pPr>
    <w:rPr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4E7A50"/>
    <w:rPr>
      <w:rFonts w:ascii="Arial" w:eastAsia="Times New Roman" w:hAnsi="Arial" w:cs="Times New Roman"/>
      <w:sz w:val="24"/>
      <w:szCs w:val="24"/>
      <w:lang w:eastAsia="cs-CZ"/>
    </w:rPr>
  </w:style>
  <w:style w:type="character" w:styleId="Sledovanodkaz">
    <w:name w:val="FollowedHyperlink"/>
    <w:rsid w:val="004E7A50"/>
    <w:rPr>
      <w:color w:val="800080"/>
      <w:u w:val="single"/>
    </w:rPr>
  </w:style>
  <w:style w:type="table" w:styleId="Mkatabulky">
    <w:name w:val="Table Grid"/>
    <w:basedOn w:val="Normlntabulka"/>
    <w:rsid w:val="004E7A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podarou">
    <w:name w:val="footnote text"/>
    <w:basedOn w:val="Normln"/>
    <w:link w:val="TextpoznpodarouChar"/>
    <w:unhideWhenUsed/>
    <w:rsid w:val="004E7A50"/>
    <w:rPr>
      <w:rFonts w:ascii="Times New Roman" w:hAnsi="Times New Roman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4E7A5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nhideWhenUsed/>
    <w:rsid w:val="004E7A50"/>
    <w:rPr>
      <w:vertAlign w:val="superscript"/>
    </w:rPr>
  </w:style>
  <w:style w:type="paragraph" w:customStyle="1" w:styleId="Obsahtabulky">
    <w:name w:val="Obsah tabulky"/>
    <w:basedOn w:val="Normln"/>
    <w:rsid w:val="004E7A50"/>
    <w:pPr>
      <w:suppressLineNumbers/>
      <w:suppressAutoHyphens/>
    </w:pPr>
    <w:rPr>
      <w:rFonts w:ascii="Times New Roman" w:hAnsi="Times New Roman"/>
      <w:lang w:eastAsia="ar-SA"/>
    </w:rPr>
  </w:style>
  <w:style w:type="character" w:styleId="Zvraznn">
    <w:name w:val="Emphasis"/>
    <w:qFormat/>
    <w:rsid w:val="0075403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2317A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Nadpis1">
    <w:name w:val="heading 1"/>
    <w:basedOn w:val="Normln"/>
    <w:next w:val="Normln"/>
    <w:link w:val="Nadpis1Char"/>
    <w:qFormat/>
    <w:rsid w:val="004E7A50"/>
    <w:pPr>
      <w:keepNext/>
      <w:outlineLvl w:val="0"/>
    </w:pPr>
    <w:rPr>
      <w:rFonts w:ascii="Times New Roman" w:hAnsi="Times New Roman"/>
      <w:b/>
      <w:sz w:val="32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4E7A50"/>
    <w:pPr>
      <w:keepNext/>
      <w:tabs>
        <w:tab w:val="num" w:pos="1080"/>
      </w:tabs>
      <w:suppressAutoHyphens/>
      <w:ind w:left="1080" w:hanging="720"/>
      <w:outlineLvl w:val="1"/>
    </w:pPr>
    <w:rPr>
      <w:rFonts w:ascii="Times New Roman" w:hAnsi="Times New Roman"/>
      <w:b/>
      <w:sz w:val="28"/>
      <w:lang w:eastAsia="ar-SA"/>
    </w:rPr>
  </w:style>
  <w:style w:type="paragraph" w:styleId="Nadpis3">
    <w:name w:val="heading 3"/>
    <w:basedOn w:val="Normln"/>
    <w:next w:val="Normln"/>
    <w:link w:val="Nadpis3Char"/>
    <w:qFormat/>
    <w:rsid w:val="004E7A50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2"/>
    </w:pPr>
    <w:rPr>
      <w:rFonts w:ascii="Times New Roman" w:hAnsi="Times New Roman" w:cs="Arial"/>
      <w:sz w:val="32"/>
      <w:szCs w:val="32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4E7A50"/>
    <w:pPr>
      <w:keepNext/>
      <w:numPr>
        <w:numId w:val="2"/>
      </w:numPr>
      <w:outlineLvl w:val="3"/>
    </w:pPr>
    <w:rPr>
      <w:rFonts w:ascii="Times New Roman" w:hAnsi="Times New Roman"/>
      <w:b/>
      <w:sz w:val="24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4E7A50"/>
    <w:pPr>
      <w:keepNext/>
      <w:suppressAutoHyphens/>
      <w:outlineLvl w:val="4"/>
    </w:pPr>
    <w:rPr>
      <w:b/>
      <w:color w:val="0000FF"/>
      <w:sz w:val="24"/>
      <w:szCs w:val="28"/>
      <w:lang w:eastAsia="ar-SA"/>
    </w:rPr>
  </w:style>
  <w:style w:type="paragraph" w:styleId="Nadpis6">
    <w:name w:val="heading 6"/>
    <w:basedOn w:val="Normln"/>
    <w:next w:val="Normln"/>
    <w:link w:val="Nadpis6Char"/>
    <w:qFormat/>
    <w:rsid w:val="004E7A50"/>
    <w:pPr>
      <w:keepNext/>
      <w:suppressAutoHyphens/>
      <w:outlineLvl w:val="5"/>
    </w:pPr>
    <w:rPr>
      <w:b/>
      <w:sz w:val="28"/>
      <w:szCs w:val="28"/>
      <w:u w:val="single"/>
      <w:lang w:eastAsia="ar-SA"/>
    </w:rPr>
  </w:style>
  <w:style w:type="paragraph" w:styleId="Nadpis7">
    <w:name w:val="heading 7"/>
    <w:basedOn w:val="Normln"/>
    <w:next w:val="Normln"/>
    <w:link w:val="Nadpis7Char"/>
    <w:qFormat/>
    <w:rsid w:val="004E7A50"/>
    <w:pPr>
      <w:keepNext/>
      <w:suppressAutoHyphens/>
      <w:ind w:left="-540"/>
      <w:jc w:val="both"/>
      <w:outlineLvl w:val="6"/>
    </w:pPr>
    <w:rPr>
      <w:b/>
      <w:bCs/>
      <w:color w:val="0000FF"/>
      <w:sz w:val="24"/>
      <w:szCs w:val="24"/>
      <w:lang w:eastAsia="ar-SA"/>
    </w:rPr>
  </w:style>
  <w:style w:type="paragraph" w:styleId="Nadpis8">
    <w:name w:val="heading 8"/>
    <w:basedOn w:val="Normln"/>
    <w:next w:val="Normln"/>
    <w:link w:val="Nadpis8Char"/>
    <w:qFormat/>
    <w:rsid w:val="004E7A50"/>
    <w:pPr>
      <w:keepNext/>
      <w:suppressAutoHyphens/>
      <w:ind w:left="-180" w:hanging="360"/>
      <w:jc w:val="both"/>
      <w:outlineLvl w:val="7"/>
    </w:pPr>
    <w:rPr>
      <w:b/>
      <w:bCs/>
      <w:color w:val="0000FF"/>
      <w:sz w:val="24"/>
      <w:szCs w:val="24"/>
      <w:lang w:eastAsia="ar-SA"/>
    </w:rPr>
  </w:style>
  <w:style w:type="paragraph" w:styleId="Nadpis9">
    <w:name w:val="heading 9"/>
    <w:basedOn w:val="Normln"/>
    <w:next w:val="Normln"/>
    <w:link w:val="Nadpis9Char"/>
    <w:qFormat/>
    <w:rsid w:val="004E7A50"/>
    <w:pPr>
      <w:keepNext/>
      <w:suppressAutoHyphens/>
      <w:jc w:val="both"/>
      <w:outlineLvl w:val="8"/>
    </w:pPr>
    <w:rPr>
      <w:b/>
      <w:color w:val="0000FF"/>
      <w:sz w:val="24"/>
      <w:szCs w:val="28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E7A50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4E7A5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dpis3Char">
    <w:name w:val="Nadpis 3 Char"/>
    <w:basedOn w:val="Standardnpsmoodstavce"/>
    <w:link w:val="Nadpis3"/>
    <w:rsid w:val="004E7A50"/>
    <w:rPr>
      <w:rFonts w:ascii="Times New Roman" w:eastAsia="Times New Roman" w:hAnsi="Times New Roman" w:cs="Arial"/>
      <w:sz w:val="32"/>
      <w:szCs w:val="32"/>
      <w:lang w:eastAsia="cs-CZ"/>
    </w:rPr>
  </w:style>
  <w:style w:type="character" w:customStyle="1" w:styleId="Nadpis4Char">
    <w:name w:val="Nadpis 4 Char"/>
    <w:basedOn w:val="Standardnpsmoodstavce"/>
    <w:link w:val="Nadpis4"/>
    <w:rsid w:val="004E7A5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4E7A50"/>
    <w:rPr>
      <w:rFonts w:ascii="Arial" w:eastAsia="Times New Roman" w:hAnsi="Arial" w:cs="Times New Roman"/>
      <w:b/>
      <w:color w:val="0000FF"/>
      <w:sz w:val="24"/>
      <w:szCs w:val="28"/>
      <w:lang w:eastAsia="ar-SA"/>
    </w:rPr>
  </w:style>
  <w:style w:type="character" w:customStyle="1" w:styleId="Nadpis6Char">
    <w:name w:val="Nadpis 6 Char"/>
    <w:basedOn w:val="Standardnpsmoodstavce"/>
    <w:link w:val="Nadpis6"/>
    <w:rsid w:val="004E7A50"/>
    <w:rPr>
      <w:rFonts w:ascii="Arial" w:eastAsia="Times New Roman" w:hAnsi="Arial" w:cs="Times New Roman"/>
      <w:b/>
      <w:sz w:val="28"/>
      <w:szCs w:val="28"/>
      <w:u w:val="single"/>
      <w:lang w:eastAsia="ar-SA"/>
    </w:rPr>
  </w:style>
  <w:style w:type="character" w:customStyle="1" w:styleId="Nadpis7Char">
    <w:name w:val="Nadpis 7 Char"/>
    <w:basedOn w:val="Standardnpsmoodstavce"/>
    <w:link w:val="Nadpis7"/>
    <w:rsid w:val="004E7A50"/>
    <w:rPr>
      <w:rFonts w:ascii="Arial" w:eastAsia="Times New Roman" w:hAnsi="Arial" w:cs="Times New Roman"/>
      <w:b/>
      <w:bCs/>
      <w:color w:val="0000FF"/>
      <w:sz w:val="24"/>
      <w:szCs w:val="24"/>
      <w:lang w:eastAsia="ar-SA"/>
    </w:rPr>
  </w:style>
  <w:style w:type="character" w:customStyle="1" w:styleId="Nadpis8Char">
    <w:name w:val="Nadpis 8 Char"/>
    <w:basedOn w:val="Standardnpsmoodstavce"/>
    <w:link w:val="Nadpis8"/>
    <w:rsid w:val="004E7A50"/>
    <w:rPr>
      <w:rFonts w:ascii="Arial" w:eastAsia="Times New Roman" w:hAnsi="Arial" w:cs="Times New Roman"/>
      <w:b/>
      <w:bCs/>
      <w:color w:val="0000FF"/>
      <w:sz w:val="24"/>
      <w:szCs w:val="24"/>
      <w:lang w:eastAsia="ar-SA"/>
    </w:rPr>
  </w:style>
  <w:style w:type="character" w:customStyle="1" w:styleId="Nadpis9Char">
    <w:name w:val="Nadpis 9 Char"/>
    <w:basedOn w:val="Standardnpsmoodstavce"/>
    <w:link w:val="Nadpis9"/>
    <w:rsid w:val="004E7A50"/>
    <w:rPr>
      <w:rFonts w:ascii="Arial" w:eastAsia="Times New Roman" w:hAnsi="Arial" w:cs="Times New Roman"/>
      <w:b/>
      <w:color w:val="0000FF"/>
      <w:sz w:val="24"/>
      <w:szCs w:val="28"/>
      <w:lang w:eastAsia="ar-SA"/>
    </w:rPr>
  </w:style>
  <w:style w:type="numbering" w:customStyle="1" w:styleId="Bezseznamu1">
    <w:name w:val="Bez seznamu1"/>
    <w:next w:val="Bezseznamu"/>
    <w:semiHidden/>
    <w:rsid w:val="004E7A50"/>
  </w:style>
  <w:style w:type="paragraph" w:styleId="Zhlav">
    <w:name w:val="header"/>
    <w:basedOn w:val="Normln"/>
    <w:link w:val="ZhlavChar"/>
    <w:rsid w:val="004E7A50"/>
    <w:pPr>
      <w:tabs>
        <w:tab w:val="center" w:pos="4536"/>
        <w:tab w:val="right" w:pos="9072"/>
      </w:tabs>
      <w:suppressAutoHyphens/>
    </w:pPr>
    <w:rPr>
      <w:lang w:eastAsia="ar-SA"/>
    </w:rPr>
  </w:style>
  <w:style w:type="character" w:customStyle="1" w:styleId="ZhlavChar">
    <w:name w:val="Záhlaví Char"/>
    <w:basedOn w:val="Standardnpsmoodstavce"/>
    <w:link w:val="Zhlav"/>
    <w:rsid w:val="004E7A50"/>
    <w:rPr>
      <w:rFonts w:ascii="Arial" w:eastAsia="Times New Roman" w:hAnsi="Arial" w:cs="Times New Roman"/>
      <w:sz w:val="20"/>
      <w:szCs w:val="20"/>
      <w:lang w:eastAsia="ar-SA"/>
    </w:rPr>
  </w:style>
  <w:style w:type="paragraph" w:styleId="Zpat">
    <w:name w:val="footer"/>
    <w:basedOn w:val="Normln"/>
    <w:link w:val="ZpatChar"/>
    <w:rsid w:val="004E7A50"/>
    <w:pPr>
      <w:tabs>
        <w:tab w:val="center" w:pos="4536"/>
        <w:tab w:val="right" w:pos="9072"/>
      </w:tabs>
      <w:suppressAutoHyphens/>
    </w:pPr>
    <w:rPr>
      <w:lang w:eastAsia="ar-SA"/>
    </w:rPr>
  </w:style>
  <w:style w:type="character" w:customStyle="1" w:styleId="ZpatChar">
    <w:name w:val="Zápatí Char"/>
    <w:basedOn w:val="Standardnpsmoodstavce"/>
    <w:link w:val="Zpat"/>
    <w:rsid w:val="004E7A50"/>
    <w:rPr>
      <w:rFonts w:ascii="Arial" w:eastAsia="Times New Roman" w:hAnsi="Arial" w:cs="Times New Roman"/>
      <w:sz w:val="20"/>
      <w:szCs w:val="20"/>
      <w:lang w:eastAsia="ar-SA"/>
    </w:rPr>
  </w:style>
  <w:style w:type="character" w:styleId="slostrnky">
    <w:name w:val="page number"/>
    <w:basedOn w:val="Standardnpsmoodstavce"/>
    <w:rsid w:val="004E7A50"/>
  </w:style>
  <w:style w:type="character" w:styleId="Hypertextovodkaz">
    <w:name w:val="Hyperlink"/>
    <w:rsid w:val="004E7A50"/>
    <w:rPr>
      <w:color w:val="0000FF"/>
      <w:u w:val="single"/>
    </w:rPr>
  </w:style>
  <w:style w:type="paragraph" w:styleId="Zkladntext">
    <w:name w:val="Body Text"/>
    <w:basedOn w:val="Normln"/>
    <w:link w:val="ZkladntextChar"/>
    <w:rsid w:val="004E7A50"/>
    <w:pPr>
      <w:suppressAutoHyphens/>
      <w:spacing w:after="120"/>
    </w:pPr>
    <w:rPr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4E7A50"/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StylZkladntextPed6b">
    <w:name w:val="Styl Základní text + Před:  6 b."/>
    <w:basedOn w:val="Zkladntext"/>
    <w:rsid w:val="004E7A50"/>
    <w:pPr>
      <w:widowControl w:val="0"/>
      <w:spacing w:before="120" w:after="0"/>
      <w:jc w:val="both"/>
    </w:pPr>
    <w:rPr>
      <w:rFonts w:ascii="Garamond" w:hAnsi="Garamond"/>
      <w:szCs w:val="20"/>
    </w:rPr>
  </w:style>
  <w:style w:type="paragraph" w:customStyle="1" w:styleId="Zkladntext31">
    <w:name w:val="Základní text 31"/>
    <w:basedOn w:val="Normln"/>
    <w:rsid w:val="004E7A50"/>
    <w:pPr>
      <w:suppressAutoHyphens/>
    </w:pPr>
    <w:rPr>
      <w:b/>
      <w:sz w:val="24"/>
      <w:szCs w:val="28"/>
      <w:lang w:eastAsia="ar-SA"/>
    </w:rPr>
  </w:style>
  <w:style w:type="paragraph" w:customStyle="1" w:styleId="Zkladntextodsazen21">
    <w:name w:val="Základní text odsazený 21"/>
    <w:basedOn w:val="Normln"/>
    <w:rsid w:val="004E7A50"/>
    <w:pPr>
      <w:suppressAutoHyphens/>
      <w:ind w:left="709"/>
    </w:pPr>
    <w:rPr>
      <w:color w:val="0000FF"/>
      <w:sz w:val="24"/>
      <w:szCs w:val="24"/>
      <w:lang w:eastAsia="ar-SA"/>
    </w:rPr>
  </w:style>
  <w:style w:type="paragraph" w:customStyle="1" w:styleId="Textbodu">
    <w:name w:val="Text bodu"/>
    <w:basedOn w:val="Normln"/>
    <w:rsid w:val="004E7A50"/>
    <w:pPr>
      <w:tabs>
        <w:tab w:val="left" w:pos="850"/>
      </w:tabs>
      <w:suppressAutoHyphens/>
      <w:ind w:left="850" w:hanging="425"/>
      <w:jc w:val="both"/>
    </w:pPr>
    <w:rPr>
      <w:lang w:eastAsia="ar-SA"/>
    </w:rPr>
  </w:style>
  <w:style w:type="paragraph" w:customStyle="1" w:styleId="Textparagrafu">
    <w:name w:val="Text paragrafu"/>
    <w:basedOn w:val="Normln"/>
    <w:rsid w:val="004E7A50"/>
    <w:pPr>
      <w:suppressAutoHyphens/>
      <w:spacing w:before="240"/>
      <w:ind w:firstLine="425"/>
      <w:jc w:val="both"/>
    </w:pPr>
    <w:rPr>
      <w:rFonts w:ascii="Verdana" w:hAnsi="Verdana"/>
      <w:lang w:eastAsia="ar-SA"/>
    </w:rPr>
  </w:style>
  <w:style w:type="paragraph" w:styleId="Obsah1">
    <w:name w:val="toc 1"/>
    <w:basedOn w:val="Normln"/>
    <w:next w:val="Normln"/>
    <w:uiPriority w:val="39"/>
    <w:rsid w:val="004E7A50"/>
    <w:pPr>
      <w:suppressAutoHyphens/>
      <w:spacing w:before="120" w:after="120"/>
      <w:jc w:val="both"/>
    </w:pPr>
    <w:rPr>
      <w:rFonts w:ascii="Verdana" w:hAnsi="Verdana"/>
      <w:b/>
      <w:bCs/>
      <w:caps/>
      <w:sz w:val="24"/>
      <w:lang w:eastAsia="ar-SA"/>
    </w:rPr>
  </w:style>
  <w:style w:type="paragraph" w:styleId="Odstavecseseznamem">
    <w:name w:val="List Paragraph"/>
    <w:basedOn w:val="Normln"/>
    <w:uiPriority w:val="34"/>
    <w:qFormat/>
    <w:rsid w:val="004E7A50"/>
    <w:pPr>
      <w:suppressAutoHyphens/>
      <w:ind w:left="708"/>
    </w:pPr>
    <w:rPr>
      <w:lang w:eastAsia="ar-SA"/>
    </w:rPr>
  </w:style>
  <w:style w:type="character" w:styleId="Odkaznakoment">
    <w:name w:val="annotation reference"/>
    <w:rsid w:val="004E7A50"/>
    <w:rPr>
      <w:sz w:val="16"/>
      <w:szCs w:val="16"/>
    </w:rPr>
  </w:style>
  <w:style w:type="paragraph" w:styleId="Textkomente">
    <w:name w:val="annotation text"/>
    <w:basedOn w:val="Normln"/>
    <w:link w:val="TextkomenteChar"/>
    <w:rsid w:val="004E7A50"/>
    <w:pPr>
      <w:suppressAutoHyphens/>
    </w:pPr>
    <w:rPr>
      <w:lang w:eastAsia="ar-SA"/>
    </w:rPr>
  </w:style>
  <w:style w:type="character" w:customStyle="1" w:styleId="TextkomenteChar">
    <w:name w:val="Text komentáře Char"/>
    <w:basedOn w:val="Standardnpsmoodstavce"/>
    <w:link w:val="Textkomente"/>
    <w:rsid w:val="004E7A50"/>
    <w:rPr>
      <w:rFonts w:ascii="Arial" w:eastAsia="Times New Roman" w:hAnsi="Arial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rsid w:val="004E7A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4E7A50"/>
    <w:rPr>
      <w:rFonts w:ascii="Arial" w:eastAsia="Times New Roman" w:hAnsi="Arial" w:cs="Times New Roman"/>
      <w:b/>
      <w:bCs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rsid w:val="004E7A50"/>
    <w:pPr>
      <w:suppressAutoHyphens/>
    </w:pPr>
    <w:rPr>
      <w:rFonts w:ascii="Tahoma" w:hAnsi="Tahoma" w:cs="Tahoma"/>
      <w:sz w:val="16"/>
      <w:szCs w:val="16"/>
      <w:lang w:eastAsia="ar-SA"/>
    </w:rPr>
  </w:style>
  <w:style w:type="character" w:customStyle="1" w:styleId="TextbublinyChar">
    <w:name w:val="Text bubliny Char"/>
    <w:basedOn w:val="Standardnpsmoodstavce"/>
    <w:link w:val="Textbubliny"/>
    <w:rsid w:val="004E7A50"/>
    <w:rPr>
      <w:rFonts w:ascii="Tahoma" w:eastAsia="Times New Roman" w:hAnsi="Tahoma" w:cs="Tahoma"/>
      <w:sz w:val="16"/>
      <w:szCs w:val="16"/>
      <w:lang w:eastAsia="ar-SA"/>
    </w:rPr>
  </w:style>
  <w:style w:type="numbering" w:customStyle="1" w:styleId="Bezseznamu11">
    <w:name w:val="Bez seznamu11"/>
    <w:next w:val="Bezseznamu"/>
    <w:semiHidden/>
    <w:rsid w:val="004E7A50"/>
  </w:style>
  <w:style w:type="paragraph" w:styleId="Zkladntextodsazen2">
    <w:name w:val="Body Text Indent 2"/>
    <w:basedOn w:val="Normln"/>
    <w:link w:val="Zkladntextodsazen2Char"/>
    <w:rsid w:val="004E7A50"/>
    <w:pPr>
      <w:ind w:left="709"/>
    </w:pPr>
    <w:rPr>
      <w:color w:val="0000FF"/>
      <w:sz w:val="24"/>
      <w:szCs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4E7A50"/>
    <w:rPr>
      <w:rFonts w:ascii="Arial" w:eastAsia="Times New Roman" w:hAnsi="Arial" w:cs="Times New Roman"/>
      <w:color w:val="0000FF"/>
      <w:sz w:val="24"/>
      <w:szCs w:val="24"/>
      <w:lang w:eastAsia="cs-CZ"/>
    </w:rPr>
  </w:style>
  <w:style w:type="paragraph" w:styleId="Zkladntext3">
    <w:name w:val="Body Text 3"/>
    <w:basedOn w:val="Normln"/>
    <w:link w:val="Zkladntext3Char"/>
    <w:rsid w:val="004E7A50"/>
    <w:rPr>
      <w:b/>
      <w:sz w:val="24"/>
      <w:szCs w:val="28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4E7A50"/>
    <w:rPr>
      <w:rFonts w:ascii="Arial" w:eastAsia="Times New Roman" w:hAnsi="Arial" w:cs="Times New Roman"/>
      <w:b/>
      <w:sz w:val="24"/>
      <w:szCs w:val="28"/>
      <w:lang w:eastAsia="cs-CZ"/>
    </w:rPr>
  </w:style>
  <w:style w:type="paragraph" w:styleId="Zkladntextodsazen3">
    <w:name w:val="Body Text Indent 3"/>
    <w:basedOn w:val="Normln"/>
    <w:link w:val="Zkladntextodsazen3Char"/>
    <w:rsid w:val="004E7A50"/>
    <w:pPr>
      <w:ind w:left="360"/>
      <w:jc w:val="both"/>
    </w:pPr>
    <w:rPr>
      <w:color w:val="0000FF"/>
      <w:sz w:val="22"/>
      <w:szCs w:val="22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4E7A50"/>
    <w:rPr>
      <w:rFonts w:ascii="Arial" w:eastAsia="Times New Roman" w:hAnsi="Arial" w:cs="Times New Roman"/>
      <w:color w:val="0000FF"/>
      <w:lang w:eastAsia="cs-CZ"/>
    </w:rPr>
  </w:style>
  <w:style w:type="paragraph" w:styleId="Zkladntextodsazen">
    <w:name w:val="Body Text Indent"/>
    <w:basedOn w:val="Normln"/>
    <w:link w:val="ZkladntextodsazenChar"/>
    <w:rsid w:val="004E7A50"/>
    <w:pPr>
      <w:spacing w:after="120"/>
      <w:ind w:left="283"/>
    </w:pPr>
    <w:rPr>
      <w:sz w:val="24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4E7A50"/>
    <w:rPr>
      <w:rFonts w:ascii="Arial" w:eastAsia="Times New Roman" w:hAnsi="Arial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4E7A50"/>
    <w:pPr>
      <w:spacing w:after="120" w:line="480" w:lineRule="auto"/>
    </w:pPr>
    <w:rPr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4E7A50"/>
    <w:rPr>
      <w:rFonts w:ascii="Arial" w:eastAsia="Times New Roman" w:hAnsi="Arial" w:cs="Times New Roman"/>
      <w:sz w:val="24"/>
      <w:szCs w:val="24"/>
      <w:lang w:eastAsia="cs-CZ"/>
    </w:rPr>
  </w:style>
  <w:style w:type="character" w:styleId="Sledovanodkaz">
    <w:name w:val="FollowedHyperlink"/>
    <w:rsid w:val="004E7A50"/>
    <w:rPr>
      <w:color w:val="800080"/>
      <w:u w:val="single"/>
    </w:rPr>
  </w:style>
  <w:style w:type="table" w:styleId="Mkatabulky">
    <w:name w:val="Table Grid"/>
    <w:basedOn w:val="Normlntabulka"/>
    <w:rsid w:val="004E7A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podarou">
    <w:name w:val="footnote text"/>
    <w:basedOn w:val="Normln"/>
    <w:link w:val="TextpoznpodarouChar"/>
    <w:unhideWhenUsed/>
    <w:rsid w:val="004E7A50"/>
    <w:rPr>
      <w:rFonts w:ascii="Times New Roman" w:hAnsi="Times New Roman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4E7A5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nhideWhenUsed/>
    <w:rsid w:val="004E7A50"/>
    <w:rPr>
      <w:vertAlign w:val="superscript"/>
    </w:rPr>
  </w:style>
  <w:style w:type="paragraph" w:customStyle="1" w:styleId="Obsahtabulky">
    <w:name w:val="Obsah tabulky"/>
    <w:basedOn w:val="Normln"/>
    <w:rsid w:val="004E7A50"/>
    <w:pPr>
      <w:suppressLineNumbers/>
      <w:suppressAutoHyphens/>
    </w:pPr>
    <w:rPr>
      <w:rFonts w:ascii="Times New Roman" w:hAnsi="Times New Roman"/>
      <w:lang w:eastAsia="ar-SA"/>
    </w:rPr>
  </w:style>
  <w:style w:type="character" w:styleId="Zvraznn">
    <w:name w:val="Emphasis"/>
    <w:qFormat/>
    <w:rsid w:val="0075403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482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9A4D8F-E95A-444E-B981-0C791A8BB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127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MPSV</Company>
  <LinksUpToDate>false</LinksUpToDate>
  <CharactersWithSpaces>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Machková Jitka (PB)</dc:creator>
  <cp:lastModifiedBy>Karban Karel (UPT-OTA)</cp:lastModifiedBy>
  <cp:revision>7</cp:revision>
  <cp:lastPrinted>2014-03-14T08:23:00Z</cp:lastPrinted>
  <dcterms:created xsi:type="dcterms:W3CDTF">2017-01-04T12:22:00Z</dcterms:created>
  <dcterms:modified xsi:type="dcterms:W3CDTF">2017-06-21T11:42:00Z</dcterms:modified>
</cp:coreProperties>
</file>